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6533EC" w:rsidRDefault="00720BC4" w:rsidP="00C04E16">
      <w:pPr>
        <w:pageBreakBefore/>
        <w:autoSpaceDE w:val="0"/>
        <w:rPr>
          <w:rFonts w:ascii="Arial Narrow" w:eastAsia="Arial" w:hAnsi="Arial Narrow" w:cs="Times New Roman"/>
          <w:b/>
          <w:bCs/>
          <w:sz w:val="32"/>
          <w:szCs w:val="32"/>
        </w:rPr>
      </w:pPr>
      <w:r w:rsidRPr="006533EC">
        <w:rPr>
          <w:rFonts w:ascii="Arial Narrow" w:eastAsia="Courier" w:hAnsi="Arial Narrow" w:cs="Times New Roman"/>
          <w:b/>
          <w:bCs/>
          <w:sz w:val="32"/>
          <w:szCs w:val="32"/>
        </w:rPr>
        <w:t>ZP.271.</w:t>
      </w:r>
      <w:r w:rsidR="00F97922" w:rsidRPr="006533EC">
        <w:rPr>
          <w:rFonts w:ascii="Arial Narrow" w:eastAsia="Courier" w:hAnsi="Arial Narrow" w:cs="Times New Roman"/>
          <w:b/>
          <w:bCs/>
          <w:sz w:val="32"/>
          <w:szCs w:val="32"/>
        </w:rPr>
        <w:t>1</w:t>
      </w:r>
      <w:r w:rsidR="00490737">
        <w:rPr>
          <w:rFonts w:ascii="Arial Narrow" w:eastAsia="Courier" w:hAnsi="Arial Narrow" w:cs="Times New Roman"/>
          <w:b/>
          <w:bCs/>
          <w:sz w:val="32"/>
          <w:szCs w:val="32"/>
        </w:rPr>
        <w:t>.34</w:t>
      </w:r>
      <w:r w:rsidR="006533EC" w:rsidRPr="006533EC">
        <w:rPr>
          <w:rFonts w:ascii="Arial Narrow" w:eastAsia="Courier" w:hAnsi="Arial Narrow" w:cs="Times New Roman"/>
          <w:b/>
          <w:bCs/>
          <w:sz w:val="32"/>
          <w:szCs w:val="32"/>
        </w:rPr>
        <w:t>.</w:t>
      </w:r>
      <w:r w:rsidR="00D62DFC" w:rsidRPr="006533EC">
        <w:rPr>
          <w:rFonts w:ascii="Arial Narrow" w:eastAsia="Courier" w:hAnsi="Arial Narrow" w:cs="Times New Roman"/>
          <w:b/>
          <w:bCs/>
          <w:sz w:val="32"/>
          <w:szCs w:val="32"/>
        </w:rPr>
        <w:t>2019</w:t>
      </w:r>
    </w:p>
    <w:p w:rsidR="007B594F" w:rsidRPr="00B95E61" w:rsidRDefault="007B594F" w:rsidP="00682E5D">
      <w:pPr>
        <w:rPr>
          <w:rFonts w:ascii="Arial Narrow" w:hAnsi="Arial Narrow"/>
          <w:b/>
          <w:bCs/>
          <w:sz w:val="22"/>
          <w:szCs w:val="22"/>
        </w:rPr>
      </w:pPr>
    </w:p>
    <w:p w:rsidR="00B25586" w:rsidRPr="00B95E61" w:rsidRDefault="00B25586"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p>
    <w:p w:rsidR="00C04E16" w:rsidRPr="00B95E61" w:rsidRDefault="00C04E16" w:rsidP="00711FAE">
      <w:pPr>
        <w:keepNext/>
        <w:widowControl/>
        <w:suppressAutoHyphens w:val="0"/>
        <w:jc w:val="center"/>
        <w:outlineLvl w:val="0"/>
        <w:rPr>
          <w:rFonts w:ascii="Arial Narrow" w:eastAsia="Times New Roman" w:hAnsi="Arial Narrow" w:cs="Times New Roman"/>
          <w:b/>
          <w:bCs/>
          <w:kern w:val="32"/>
          <w:sz w:val="22"/>
          <w:szCs w:val="22"/>
          <w:lang w:eastAsia="pl-PL" w:bidi="ar-SA"/>
        </w:rPr>
      </w:pPr>
    </w:p>
    <w:p w:rsidR="00711FAE" w:rsidRPr="00B95E61" w:rsidRDefault="00711FAE" w:rsidP="00711FAE">
      <w:pPr>
        <w:keepNext/>
        <w:widowControl/>
        <w:suppressAutoHyphens w:val="0"/>
        <w:jc w:val="center"/>
        <w:outlineLvl w:val="0"/>
        <w:rPr>
          <w:rFonts w:ascii="Arial Narrow" w:eastAsia="Times New Roman" w:hAnsi="Arial Narrow" w:cs="Times New Roman"/>
          <w:b/>
          <w:bCs/>
          <w:kern w:val="32"/>
          <w:sz w:val="32"/>
          <w:szCs w:val="32"/>
          <w:lang w:eastAsia="pl-PL" w:bidi="ar-SA"/>
        </w:rPr>
      </w:pPr>
      <w:r w:rsidRPr="00B95E61">
        <w:rPr>
          <w:rFonts w:ascii="Arial Narrow" w:eastAsia="Times New Roman" w:hAnsi="Arial Narrow" w:cs="Times New Roman"/>
          <w:b/>
          <w:bCs/>
          <w:kern w:val="32"/>
          <w:sz w:val="32"/>
          <w:szCs w:val="32"/>
          <w:lang w:eastAsia="pl-PL" w:bidi="ar-SA"/>
        </w:rPr>
        <w:t>SPECYFIKACJA ISTOTNYCH WARUNKÓW ZAMÓWIENIA</w:t>
      </w: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711FAE" w:rsidRPr="00B95E61" w:rsidRDefault="00711FAE" w:rsidP="00711FAE">
      <w:pPr>
        <w:widowControl/>
        <w:suppressAutoHyphens w:val="0"/>
        <w:autoSpaceDN w:val="0"/>
        <w:rPr>
          <w:rFonts w:ascii="Arial Narrow" w:eastAsia="Times New Roman" w:hAnsi="Arial Narrow" w:cs="Times New Roman"/>
          <w:kern w:val="0"/>
          <w:sz w:val="32"/>
          <w:szCs w:val="32"/>
          <w:lang w:eastAsia="pl-PL" w:bidi="ar-SA"/>
        </w:rPr>
      </w:pPr>
    </w:p>
    <w:p w:rsidR="00C04E16" w:rsidRPr="00B95E61" w:rsidRDefault="00C04E16" w:rsidP="00334F8B">
      <w:pPr>
        <w:pStyle w:val="Nagwek11"/>
        <w:spacing w:before="53" w:line="290" w:lineRule="auto"/>
        <w:ind w:left="2365" w:right="2308"/>
        <w:jc w:val="center"/>
        <w:rPr>
          <w:rFonts w:ascii="Arial Narrow" w:hAnsi="Arial Narrow"/>
          <w:sz w:val="32"/>
          <w:szCs w:val="32"/>
          <w:lang w:val="pl-PL"/>
        </w:rPr>
      </w:pPr>
    </w:p>
    <w:p w:rsidR="002968D1" w:rsidRPr="00B95E61" w:rsidRDefault="00B91AE1" w:rsidP="00B91AE1">
      <w:pPr>
        <w:pStyle w:val="Nagwek11"/>
        <w:spacing w:before="53" w:line="290" w:lineRule="auto"/>
        <w:ind w:left="1701" w:right="1558"/>
        <w:jc w:val="center"/>
        <w:rPr>
          <w:rFonts w:ascii="Arial Narrow" w:hAnsi="Arial Narrow"/>
          <w:w w:val="99"/>
          <w:sz w:val="28"/>
          <w:szCs w:val="28"/>
          <w:lang w:val="pl-PL"/>
        </w:rPr>
      </w:pPr>
      <w:r w:rsidRPr="00B95E61">
        <w:rPr>
          <w:rFonts w:ascii="Arial Narrow" w:hAnsi="Arial Narrow"/>
          <w:sz w:val="28"/>
          <w:szCs w:val="28"/>
          <w:lang w:val="pl-PL"/>
        </w:rPr>
        <w:t>W</w:t>
      </w:r>
      <w:r>
        <w:rPr>
          <w:rFonts w:ascii="Arial Narrow" w:hAnsi="Arial Narrow"/>
          <w:sz w:val="28"/>
          <w:szCs w:val="28"/>
          <w:lang w:val="pl-PL"/>
        </w:rPr>
        <w:t xml:space="preserve"> </w:t>
      </w:r>
      <w:r w:rsidR="00334F8B" w:rsidRPr="00B95E61">
        <w:rPr>
          <w:rFonts w:ascii="Arial Narrow" w:hAnsi="Arial Narrow"/>
          <w:spacing w:val="-7"/>
          <w:sz w:val="28"/>
          <w:szCs w:val="28"/>
          <w:lang w:val="pl-PL"/>
        </w:rPr>
        <w:t>post</w:t>
      </w:r>
      <w:r w:rsidR="00334F8B" w:rsidRPr="00B95E61">
        <w:rPr>
          <w:rFonts w:ascii="Arial Narrow" w:hAnsi="Arial Narrow" w:cs="Arial"/>
          <w:spacing w:val="-7"/>
          <w:sz w:val="28"/>
          <w:szCs w:val="28"/>
          <w:lang w:val="pl-PL"/>
        </w:rPr>
        <w:t>ę</w:t>
      </w:r>
      <w:r w:rsidR="00334F8B" w:rsidRPr="00B95E61">
        <w:rPr>
          <w:rFonts w:ascii="Arial Narrow" w:hAnsi="Arial Narrow"/>
          <w:spacing w:val="-7"/>
          <w:sz w:val="28"/>
          <w:szCs w:val="28"/>
          <w:lang w:val="pl-PL"/>
        </w:rPr>
        <w:t>powaniu</w:t>
      </w:r>
      <w:r>
        <w:rPr>
          <w:rFonts w:ascii="Arial Narrow" w:hAnsi="Arial Narrow"/>
          <w:spacing w:val="-7"/>
          <w:sz w:val="28"/>
          <w:szCs w:val="28"/>
          <w:lang w:val="pl-PL"/>
        </w:rPr>
        <w:t xml:space="preserve"> </w:t>
      </w:r>
      <w:r w:rsidR="00334F8B" w:rsidRPr="00B95E61">
        <w:rPr>
          <w:rFonts w:ascii="Arial Narrow" w:hAnsi="Arial Narrow"/>
          <w:sz w:val="28"/>
          <w:szCs w:val="28"/>
          <w:lang w:val="pl-PL"/>
        </w:rPr>
        <w:t>o</w:t>
      </w:r>
      <w:r>
        <w:rPr>
          <w:rFonts w:ascii="Arial Narrow" w:hAnsi="Arial Narrow"/>
          <w:sz w:val="28"/>
          <w:szCs w:val="28"/>
          <w:lang w:val="pl-PL"/>
        </w:rPr>
        <w:t xml:space="preserve"> </w:t>
      </w:r>
      <w:r w:rsidR="00334F8B" w:rsidRPr="00B95E61">
        <w:rPr>
          <w:rFonts w:ascii="Arial Narrow" w:hAnsi="Arial Narrow"/>
          <w:spacing w:val="-8"/>
          <w:sz w:val="28"/>
          <w:szCs w:val="28"/>
          <w:lang w:val="pl-PL"/>
        </w:rPr>
        <w:t>udzielenie</w:t>
      </w:r>
      <w:r>
        <w:rPr>
          <w:rFonts w:ascii="Arial Narrow" w:hAnsi="Arial Narrow"/>
          <w:spacing w:val="-8"/>
          <w:sz w:val="28"/>
          <w:szCs w:val="28"/>
          <w:lang w:val="pl-PL"/>
        </w:rPr>
        <w:t xml:space="preserve"> </w:t>
      </w:r>
      <w:r w:rsidR="00334F8B" w:rsidRPr="00B95E61">
        <w:rPr>
          <w:rFonts w:ascii="Arial Narrow" w:hAnsi="Arial Narrow"/>
          <w:spacing w:val="-15"/>
          <w:sz w:val="28"/>
          <w:szCs w:val="28"/>
          <w:lang w:val="pl-PL"/>
        </w:rPr>
        <w:t>zamówienia</w:t>
      </w:r>
      <w:r>
        <w:rPr>
          <w:rFonts w:ascii="Arial Narrow" w:hAnsi="Arial Narrow"/>
          <w:spacing w:val="-15"/>
          <w:sz w:val="28"/>
          <w:szCs w:val="28"/>
          <w:lang w:val="pl-PL"/>
        </w:rPr>
        <w:t xml:space="preserve"> </w:t>
      </w:r>
      <w:r w:rsidR="00334F8B" w:rsidRPr="00B95E61">
        <w:rPr>
          <w:rFonts w:ascii="Arial Narrow" w:hAnsi="Arial Narrow"/>
          <w:spacing w:val="-10"/>
          <w:sz w:val="28"/>
          <w:szCs w:val="28"/>
          <w:lang w:val="pl-PL"/>
        </w:rPr>
        <w:t>publicznego</w:t>
      </w:r>
      <w:r>
        <w:rPr>
          <w:rFonts w:ascii="Arial Narrow" w:hAnsi="Arial Narrow"/>
          <w:spacing w:val="-10"/>
          <w:sz w:val="28"/>
          <w:szCs w:val="28"/>
          <w:lang w:val="pl-PL"/>
        </w:rPr>
        <w:t xml:space="preserve"> </w:t>
      </w:r>
      <w:r w:rsidR="00334F8B" w:rsidRPr="00B95E61">
        <w:rPr>
          <w:rFonts w:ascii="Arial Narrow" w:hAnsi="Arial Narrow"/>
          <w:spacing w:val="-8"/>
          <w:sz w:val="28"/>
          <w:szCs w:val="28"/>
          <w:lang w:val="pl-PL"/>
        </w:rPr>
        <w:t>prowadzonym</w:t>
      </w:r>
      <w:r>
        <w:rPr>
          <w:rFonts w:ascii="Arial Narrow" w:hAnsi="Arial Narrow"/>
          <w:spacing w:val="-8"/>
          <w:sz w:val="28"/>
          <w:szCs w:val="28"/>
          <w:lang w:val="pl-PL"/>
        </w:rPr>
        <w:t xml:space="preserve"> </w:t>
      </w:r>
      <w:r w:rsidR="00334F8B" w:rsidRPr="00B95E61">
        <w:rPr>
          <w:rFonts w:ascii="Arial Narrow" w:hAnsi="Arial Narrow"/>
          <w:sz w:val="28"/>
          <w:szCs w:val="28"/>
          <w:lang w:val="pl-PL"/>
        </w:rPr>
        <w:t>w</w:t>
      </w:r>
      <w:r>
        <w:rPr>
          <w:rFonts w:ascii="Arial Narrow" w:hAnsi="Arial Narrow"/>
          <w:sz w:val="28"/>
          <w:szCs w:val="28"/>
          <w:lang w:val="pl-PL"/>
        </w:rPr>
        <w:t xml:space="preserve"> </w:t>
      </w:r>
      <w:r w:rsidR="00334F8B" w:rsidRPr="00B95E61">
        <w:rPr>
          <w:rFonts w:ascii="Arial Narrow" w:hAnsi="Arial Narrow"/>
          <w:sz w:val="28"/>
          <w:szCs w:val="28"/>
          <w:lang w:val="pl-PL"/>
        </w:rPr>
        <w:t>trybie</w:t>
      </w:r>
      <w:r>
        <w:rPr>
          <w:rFonts w:ascii="Arial Narrow" w:hAnsi="Arial Narrow"/>
          <w:sz w:val="28"/>
          <w:szCs w:val="28"/>
          <w:lang w:val="pl-PL"/>
        </w:rPr>
        <w:t xml:space="preserve"> </w:t>
      </w:r>
      <w:r w:rsidR="00334F8B" w:rsidRPr="00B95E61">
        <w:rPr>
          <w:rFonts w:ascii="Arial Narrow" w:hAnsi="Arial Narrow"/>
          <w:spacing w:val="-8"/>
          <w:sz w:val="28"/>
          <w:szCs w:val="28"/>
          <w:lang w:val="pl-PL"/>
        </w:rPr>
        <w:t>przetargu</w:t>
      </w:r>
      <w:r>
        <w:rPr>
          <w:rFonts w:ascii="Arial Narrow" w:hAnsi="Arial Narrow"/>
          <w:spacing w:val="-8"/>
          <w:sz w:val="28"/>
          <w:szCs w:val="28"/>
          <w:lang w:val="pl-PL"/>
        </w:rPr>
        <w:t xml:space="preserve"> </w:t>
      </w:r>
      <w:r w:rsidR="00334F8B" w:rsidRPr="00B95E61">
        <w:rPr>
          <w:rFonts w:ascii="Arial Narrow" w:hAnsi="Arial Narrow"/>
          <w:spacing w:val="-11"/>
          <w:sz w:val="28"/>
          <w:szCs w:val="28"/>
          <w:lang w:val="pl-PL"/>
        </w:rPr>
        <w:t>nieograniczonego</w:t>
      </w:r>
    </w:p>
    <w:p w:rsidR="00334F8B" w:rsidRPr="00B95E61" w:rsidRDefault="00334F8B" w:rsidP="00B91AE1">
      <w:pPr>
        <w:pStyle w:val="Nagwek11"/>
        <w:spacing w:before="53" w:line="290" w:lineRule="auto"/>
        <w:ind w:left="1701" w:right="1558"/>
        <w:jc w:val="center"/>
        <w:rPr>
          <w:rFonts w:ascii="Arial Narrow" w:hAnsi="Arial Narrow"/>
          <w:sz w:val="28"/>
          <w:szCs w:val="28"/>
          <w:lang w:val="pl-PL"/>
        </w:rPr>
      </w:pPr>
      <w:r w:rsidRPr="00B95E61">
        <w:rPr>
          <w:rFonts w:ascii="Arial Narrow" w:hAnsi="Arial Narrow"/>
          <w:sz w:val="28"/>
          <w:szCs w:val="28"/>
          <w:lang w:val="pl-PL"/>
        </w:rPr>
        <w:t>na zadanie pn.:</w:t>
      </w:r>
    </w:p>
    <w:p w:rsidR="00334F8B" w:rsidRPr="00B95E61" w:rsidRDefault="00334F8B" w:rsidP="003422C6">
      <w:pPr>
        <w:rPr>
          <w:rFonts w:ascii="Arial Narrow" w:hAnsi="Arial Narrow"/>
          <w:sz w:val="28"/>
          <w:szCs w:val="28"/>
        </w:rPr>
      </w:pPr>
    </w:p>
    <w:p w:rsidR="00C04E16" w:rsidRPr="00B95E61" w:rsidRDefault="00C04E16"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F17A09" w:rsidRPr="00B95E61" w:rsidRDefault="00F17A09" w:rsidP="003422C6">
      <w:pPr>
        <w:rPr>
          <w:rFonts w:ascii="Arial Narrow" w:hAnsi="Arial Narrow"/>
          <w:sz w:val="22"/>
          <w:szCs w:val="22"/>
        </w:rPr>
      </w:pPr>
    </w:p>
    <w:p w:rsidR="00C04E16" w:rsidRPr="00355922" w:rsidRDefault="00C04E16" w:rsidP="003422C6">
      <w:pPr>
        <w:rPr>
          <w:rFonts w:ascii="Arial Narrow" w:hAnsi="Arial Narrow"/>
          <w:color w:val="00B050"/>
          <w:sz w:val="22"/>
          <w:szCs w:val="22"/>
        </w:rPr>
      </w:pPr>
    </w:p>
    <w:p w:rsidR="00E86BA0" w:rsidRPr="00C100D4" w:rsidRDefault="00490737" w:rsidP="00E86BA0">
      <w:pPr>
        <w:tabs>
          <w:tab w:val="left" w:pos="2040"/>
        </w:tabs>
        <w:autoSpaceDE w:val="0"/>
        <w:spacing w:after="120" w:line="200" w:lineRule="atLeast"/>
        <w:jc w:val="center"/>
        <w:rPr>
          <w:rFonts w:ascii="Arial Narrow" w:hAnsi="Arial Narrow" w:cs="Times New Roman"/>
          <w:b/>
          <w:bCs/>
          <w:sz w:val="32"/>
          <w:szCs w:val="32"/>
        </w:rPr>
      </w:pPr>
      <w:r>
        <w:rPr>
          <w:rFonts w:ascii="Arial Narrow" w:eastAsia="Times New Roman" w:hAnsi="Arial Narrow" w:cs="Times New Roman"/>
          <w:b/>
          <w:bCs/>
          <w:iCs/>
          <w:sz w:val="32"/>
          <w:szCs w:val="32"/>
        </w:rPr>
        <w:t>Przebudowa odcinka drogi gminnej ul. Widok w msc. Oblęgorek, Gmina Strawczyn</w:t>
      </w:r>
    </w:p>
    <w:p w:rsidR="00334F8B" w:rsidRPr="00B95E61" w:rsidRDefault="00334F8B" w:rsidP="00711FAE">
      <w:pPr>
        <w:widowControl/>
        <w:suppressAutoHyphens w:val="0"/>
        <w:autoSpaceDN w:val="0"/>
        <w:rPr>
          <w:rFonts w:ascii="Arial Narrow" w:eastAsia="Times New Roman" w:hAnsi="Arial Narrow" w:cs="Times New Roman"/>
          <w:kern w:val="0"/>
          <w:sz w:val="32"/>
          <w:szCs w:val="3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E86BA0" w:rsidRPr="00B95E61" w:rsidRDefault="00E86BA0"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D1203D" w:rsidRPr="00B95E61" w:rsidRDefault="00D1203D" w:rsidP="00711FAE">
      <w:pPr>
        <w:widowControl/>
        <w:suppressAutoHyphens w:val="0"/>
        <w:autoSpaceDN w:val="0"/>
        <w:rPr>
          <w:rFonts w:ascii="Arial Narrow" w:eastAsia="Times New Roman" w:hAnsi="Arial Narrow" w:cs="Times New Roman"/>
          <w:kern w:val="0"/>
          <w:sz w:val="22"/>
          <w:szCs w:val="22"/>
          <w:lang w:eastAsia="pl-PL" w:bidi="ar-SA"/>
        </w:rPr>
      </w:pPr>
    </w:p>
    <w:p w:rsidR="001A7CD8" w:rsidRPr="00B95E61" w:rsidRDefault="001A7CD8" w:rsidP="00711FAE">
      <w:pPr>
        <w:widowControl/>
        <w:suppressAutoHyphens w:val="0"/>
        <w:autoSpaceDN w:val="0"/>
        <w:rPr>
          <w:rFonts w:ascii="Arial Narrow" w:eastAsia="Times New Roman" w:hAnsi="Arial Narrow" w:cs="Times New Roman"/>
          <w:kern w:val="0"/>
          <w:sz w:val="22"/>
          <w:szCs w:val="22"/>
          <w:lang w:eastAsia="pl-PL" w:bidi="ar-SA"/>
        </w:rPr>
      </w:pPr>
    </w:p>
    <w:p w:rsidR="00C04E16" w:rsidRPr="00B95E61" w:rsidRDefault="00C04E16" w:rsidP="00C04E16">
      <w:pPr>
        <w:autoSpaceDE w:val="0"/>
        <w:jc w:val="center"/>
        <w:rPr>
          <w:rFonts w:ascii="Arial Narrow" w:eastAsia="Courier" w:hAnsi="Arial Narrow" w:cs="Times New Roman"/>
          <w:color w:val="000000"/>
          <w:sz w:val="22"/>
          <w:szCs w:val="22"/>
        </w:rPr>
      </w:pPr>
    </w:p>
    <w:p w:rsidR="00C04E16" w:rsidRPr="00B95E61" w:rsidRDefault="00C04E16" w:rsidP="00C04E16">
      <w:pPr>
        <w:autoSpaceDE w:val="0"/>
        <w:rPr>
          <w:rFonts w:ascii="Arial Narrow" w:eastAsia="Times New Roman" w:hAnsi="Arial Narrow" w:cs="Times New Roman"/>
          <w:b/>
          <w:color w:val="000000"/>
          <w:sz w:val="22"/>
          <w:szCs w:val="22"/>
        </w:rPr>
      </w:pPr>
      <w:r w:rsidRPr="00B95E61">
        <w:rPr>
          <w:rStyle w:val="Domylnaczcionkaakapitu1"/>
          <w:rFonts w:ascii="Arial Narrow" w:eastAsia="Arial" w:hAnsi="Arial Narrow" w:cs="Times New Roman"/>
          <w:b/>
          <w:color w:val="000000"/>
          <w:sz w:val="22"/>
          <w:szCs w:val="22"/>
        </w:rPr>
        <w:t xml:space="preserve">Zamawiający:                                                           </w:t>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ab/>
      </w:r>
      <w:r w:rsidR="00820574" w:rsidRPr="00B95E61">
        <w:rPr>
          <w:rStyle w:val="Domylnaczcionkaakapitu1"/>
          <w:rFonts w:ascii="Arial Narrow" w:eastAsia="Arial" w:hAnsi="Arial Narrow" w:cs="Times New Roman"/>
          <w:b/>
          <w:color w:val="000000"/>
          <w:sz w:val="22"/>
          <w:szCs w:val="22"/>
        </w:rPr>
        <w:tab/>
      </w:r>
      <w:r w:rsidRPr="00B95E61">
        <w:rPr>
          <w:rStyle w:val="Domylnaczcionkaakapitu1"/>
          <w:rFonts w:ascii="Arial Narrow" w:eastAsia="Arial" w:hAnsi="Arial Narrow" w:cs="Times New Roman"/>
          <w:b/>
          <w:color w:val="000000"/>
          <w:sz w:val="22"/>
          <w:szCs w:val="22"/>
        </w:rPr>
        <w:t xml:space="preserve">Zatwierdził:               </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Fonts w:ascii="Arial Narrow" w:eastAsia="Times New Roman" w:hAnsi="Arial Narrow" w:cs="Times New Roman"/>
          <w:b/>
          <w:color w:val="000000"/>
          <w:sz w:val="22"/>
          <w:szCs w:val="22"/>
        </w:rPr>
        <w:t xml:space="preserve">Gmina Strawczyn                                             </w:t>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Pr="00B95E61">
        <w:rPr>
          <w:rFonts w:ascii="Arial Narrow" w:eastAsia="Times New Roman" w:hAnsi="Arial Narrow" w:cs="Times New Roman"/>
          <w:b/>
          <w:color w:val="000000"/>
          <w:sz w:val="22"/>
          <w:szCs w:val="22"/>
        </w:rPr>
        <w:tab/>
      </w:r>
      <w:r w:rsidR="00820574" w:rsidRPr="00B95E61">
        <w:rPr>
          <w:rFonts w:ascii="Arial Narrow" w:eastAsia="Times New Roman" w:hAnsi="Arial Narrow" w:cs="Times New Roman"/>
          <w:b/>
          <w:color w:val="000000"/>
          <w:sz w:val="22"/>
          <w:szCs w:val="22"/>
        </w:rPr>
        <w:tab/>
      </w:r>
      <w:r w:rsidR="000D535D" w:rsidRPr="00B95E61">
        <w:rPr>
          <w:rFonts w:ascii="Arial Narrow" w:eastAsia="Times New Roman" w:hAnsi="Arial Narrow" w:cs="Times New Roman"/>
          <w:b/>
          <w:color w:val="000000"/>
          <w:sz w:val="22"/>
          <w:szCs w:val="22"/>
        </w:rPr>
        <w:t>Wójt Gminy Strawczyn</w:t>
      </w:r>
    </w:p>
    <w:p w:rsidR="00C04E16" w:rsidRPr="00B95E61" w:rsidRDefault="00C04E16" w:rsidP="00C04E16">
      <w:pPr>
        <w:autoSpaceDE w:val="0"/>
        <w:rPr>
          <w:rStyle w:val="Domylnaczcionkaakapitu1"/>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 xml:space="preserve">ul. </w:t>
      </w:r>
      <w:r w:rsidRPr="00B95E61">
        <w:rPr>
          <w:rStyle w:val="Domylnaczcionkaakapitu1"/>
          <w:rFonts w:ascii="Arial Narrow" w:eastAsia="TimesNewRoman" w:hAnsi="Arial Narrow" w:cs="Times New Roman"/>
          <w:b/>
          <w:color w:val="000000"/>
          <w:sz w:val="22"/>
          <w:szCs w:val="22"/>
        </w:rPr>
        <w:t>Ż</w:t>
      </w:r>
      <w:r w:rsidRPr="00B95E61">
        <w:rPr>
          <w:rStyle w:val="Domylnaczcionkaakapitu1"/>
          <w:rFonts w:ascii="Arial Narrow" w:eastAsia="Times New Roman" w:hAnsi="Arial Narrow" w:cs="Times New Roman"/>
          <w:b/>
          <w:color w:val="000000"/>
          <w:sz w:val="22"/>
          <w:szCs w:val="22"/>
        </w:rPr>
        <w:t xml:space="preserve">eromskiego 16                                             </w:t>
      </w:r>
    </w:p>
    <w:p w:rsidR="00C04E16" w:rsidRPr="00B95E61" w:rsidRDefault="00C04E16" w:rsidP="00C04E16">
      <w:pPr>
        <w:autoSpaceDE w:val="0"/>
        <w:rPr>
          <w:rFonts w:ascii="Arial Narrow" w:eastAsia="Arial" w:hAnsi="Arial Narrow" w:cs="Times New Roman"/>
          <w:b/>
          <w:color w:val="000000"/>
          <w:sz w:val="22"/>
          <w:szCs w:val="22"/>
        </w:rPr>
      </w:pPr>
      <w:r w:rsidRPr="00B95E61">
        <w:rPr>
          <w:rFonts w:ascii="Arial Narrow" w:eastAsia="Times New Roman" w:hAnsi="Arial Narrow" w:cs="Times New Roman"/>
          <w:b/>
          <w:color w:val="000000"/>
          <w:sz w:val="22"/>
          <w:szCs w:val="22"/>
        </w:rPr>
        <w:t>26-067 Strawczyn</w:t>
      </w: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44DFE" w:rsidRPr="00B95E61" w:rsidRDefault="00C44DFE" w:rsidP="00C04E16">
      <w:pPr>
        <w:autoSpaceDE w:val="0"/>
        <w:ind w:left="4956" w:firstLine="708"/>
        <w:rPr>
          <w:rStyle w:val="Domylnaczcionkaakapitu1"/>
          <w:rFonts w:ascii="Arial Narrow" w:eastAsia="Times New Roman" w:hAnsi="Arial Narrow" w:cs="Times New Roman"/>
          <w:b/>
          <w:color w:val="000000"/>
          <w:sz w:val="22"/>
          <w:szCs w:val="22"/>
        </w:rPr>
      </w:pPr>
    </w:p>
    <w:p w:rsidR="00C04E16" w:rsidRPr="00B95E61" w:rsidRDefault="00C04E16" w:rsidP="00820574">
      <w:pPr>
        <w:autoSpaceDE w:val="0"/>
        <w:ind w:left="5664" w:firstLine="708"/>
        <w:rPr>
          <w:rFonts w:ascii="Arial Narrow" w:eastAsia="Times New Roman" w:hAnsi="Arial Narrow" w:cs="Times New Roman"/>
          <w:b/>
          <w:color w:val="000000"/>
          <w:sz w:val="22"/>
          <w:szCs w:val="22"/>
        </w:rPr>
      </w:pPr>
      <w:r w:rsidRPr="00B95E61">
        <w:rPr>
          <w:rStyle w:val="Domylnaczcionkaakapitu1"/>
          <w:rFonts w:ascii="Arial Narrow" w:eastAsia="Times New Roman" w:hAnsi="Arial Narrow" w:cs="Times New Roman"/>
          <w:b/>
          <w:color w:val="000000"/>
          <w:sz w:val="22"/>
          <w:szCs w:val="22"/>
        </w:rPr>
        <w:t>mgr in</w:t>
      </w:r>
      <w:r w:rsidRPr="00B95E61">
        <w:rPr>
          <w:rStyle w:val="Domylnaczcionkaakapitu1"/>
          <w:rFonts w:ascii="Arial Narrow" w:eastAsia="TimesNewRoman" w:hAnsi="Arial Narrow" w:cs="Times New Roman"/>
          <w:b/>
          <w:color w:val="000000"/>
          <w:sz w:val="22"/>
          <w:szCs w:val="22"/>
        </w:rPr>
        <w:t>ż</w:t>
      </w:r>
      <w:r w:rsidRPr="00B95E61">
        <w:rPr>
          <w:rStyle w:val="Domylnaczcionkaakapitu1"/>
          <w:rFonts w:ascii="Arial Narrow" w:eastAsia="Times New Roman" w:hAnsi="Arial Narrow" w:cs="Times New Roman"/>
          <w:b/>
          <w:color w:val="000000"/>
          <w:sz w:val="22"/>
          <w:szCs w:val="22"/>
        </w:rPr>
        <w:t xml:space="preserve">. </w:t>
      </w:r>
      <w:r w:rsidR="000D535D" w:rsidRPr="00B95E61">
        <w:rPr>
          <w:rStyle w:val="Domylnaczcionkaakapitu1"/>
          <w:rFonts w:ascii="Arial Narrow" w:eastAsia="Times New Roman" w:hAnsi="Arial Narrow" w:cs="Times New Roman"/>
          <w:b/>
          <w:color w:val="000000"/>
          <w:sz w:val="22"/>
          <w:szCs w:val="22"/>
        </w:rPr>
        <w:t>Tadeusz Tkaczyk</w:t>
      </w:r>
    </w:p>
    <w:p w:rsidR="00C04E16" w:rsidRPr="00B95E61" w:rsidRDefault="00C04E16" w:rsidP="00C04E16">
      <w:pPr>
        <w:autoSpaceDE w:val="0"/>
        <w:jc w:val="center"/>
        <w:rPr>
          <w:rFonts w:ascii="Arial Narrow" w:eastAsia="Arial" w:hAnsi="Arial Narrow" w:cs="Times New Roman"/>
          <w:b/>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D1203D" w:rsidRPr="00B95E61" w:rsidRDefault="00D1203D" w:rsidP="00C04E16">
      <w:pPr>
        <w:autoSpaceDE w:val="0"/>
        <w:jc w:val="center"/>
        <w:rPr>
          <w:rFonts w:ascii="Arial Narrow" w:eastAsia="Arial" w:hAnsi="Arial Narrow" w:cs="Times New Roman"/>
          <w:color w:val="000000"/>
          <w:sz w:val="22"/>
          <w:szCs w:val="22"/>
        </w:rPr>
      </w:pPr>
    </w:p>
    <w:p w:rsidR="00C04E16" w:rsidRPr="00B95E61" w:rsidRDefault="00C04E16" w:rsidP="001A7CD8">
      <w:pPr>
        <w:autoSpaceDE w:val="0"/>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B95E61" w:rsidRDefault="00C04E16" w:rsidP="00C04E16">
      <w:pPr>
        <w:autoSpaceDE w:val="0"/>
        <w:jc w:val="center"/>
        <w:rPr>
          <w:rFonts w:ascii="Arial Narrow" w:eastAsia="Arial" w:hAnsi="Arial Narrow" w:cs="Times New Roman"/>
          <w:color w:val="000000"/>
          <w:sz w:val="22"/>
          <w:szCs w:val="22"/>
        </w:rPr>
      </w:pPr>
    </w:p>
    <w:p w:rsidR="00C04E16" w:rsidRPr="006533EC" w:rsidRDefault="00490737" w:rsidP="00C04E16">
      <w:pPr>
        <w:autoSpaceDE w:val="0"/>
        <w:jc w:val="center"/>
        <w:rPr>
          <w:rFonts w:ascii="Arial Narrow" w:eastAsia="Times New Roman" w:hAnsi="Arial Narrow" w:cs="Times New Roman"/>
          <w:sz w:val="22"/>
          <w:szCs w:val="22"/>
        </w:rPr>
      </w:pPr>
      <w:r>
        <w:rPr>
          <w:rFonts w:ascii="Arial Narrow" w:eastAsia="Arial" w:hAnsi="Arial Narrow" w:cs="Times New Roman"/>
          <w:sz w:val="22"/>
          <w:szCs w:val="22"/>
        </w:rPr>
        <w:t>Strawczyn, dnia 03.12</w:t>
      </w:r>
      <w:r w:rsidR="00D62DFC" w:rsidRPr="006533EC">
        <w:rPr>
          <w:rFonts w:ascii="Arial Narrow" w:eastAsia="Arial" w:hAnsi="Arial Narrow" w:cs="Times New Roman"/>
          <w:sz w:val="22"/>
          <w:szCs w:val="22"/>
        </w:rPr>
        <w:t>.2019</w:t>
      </w:r>
      <w:r w:rsidR="00C04E16" w:rsidRPr="006533EC">
        <w:rPr>
          <w:rFonts w:ascii="Arial Narrow" w:eastAsia="Arial" w:hAnsi="Arial Narrow" w:cs="Times New Roman"/>
          <w:sz w:val="22"/>
          <w:szCs w:val="22"/>
        </w:rPr>
        <w:t xml:space="preserve"> r.</w:t>
      </w:r>
    </w:p>
    <w:p w:rsidR="00724757" w:rsidRPr="00B95E61" w:rsidRDefault="00C04E16" w:rsidP="00724757">
      <w:pPr>
        <w:widowControl/>
        <w:suppressAutoHyphens w:val="0"/>
        <w:jc w:val="both"/>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color w:val="000000"/>
          <w:sz w:val="22"/>
          <w:szCs w:val="22"/>
        </w:rPr>
        <w:br w:type="page"/>
      </w:r>
      <w:r w:rsidR="00543DCC" w:rsidRPr="00B95E61">
        <w:rPr>
          <w:rFonts w:ascii="Arial Narrow" w:eastAsia="Times New Roman" w:hAnsi="Arial Narrow" w:cs="Times New Roman"/>
          <w:b/>
          <w:bCs/>
          <w:kern w:val="0"/>
          <w:sz w:val="22"/>
          <w:szCs w:val="22"/>
          <w:lang w:eastAsia="pl-PL" w:bidi="ar-SA"/>
        </w:rPr>
        <w:lastRenderedPageBreak/>
        <w:t>I</w:t>
      </w:r>
      <w:r w:rsidR="00724757" w:rsidRPr="00B95E61">
        <w:rPr>
          <w:rFonts w:ascii="Arial Narrow" w:eastAsia="Times New Roman" w:hAnsi="Arial Narrow" w:cs="Times New Roman"/>
          <w:b/>
          <w:bCs/>
          <w:kern w:val="0"/>
          <w:sz w:val="22"/>
          <w:szCs w:val="22"/>
          <w:lang w:eastAsia="pl-PL" w:bidi="ar-SA"/>
        </w:rPr>
        <w:t>. ZAMAWIAJACY:</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Gmina Strawczyn</w:t>
      </w:r>
    </w:p>
    <w:p w:rsidR="009E03FD" w:rsidRPr="00B95E61" w:rsidRDefault="009E03FD" w:rsidP="009E03FD">
      <w:pPr>
        <w:autoSpaceDE w:val="0"/>
        <w:jc w:val="both"/>
        <w:rPr>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ul. Żeromskiego 16</w:t>
      </w:r>
    </w:p>
    <w:p w:rsidR="009E03FD" w:rsidRPr="00B95E61" w:rsidRDefault="009E03FD" w:rsidP="009E03FD">
      <w:pPr>
        <w:autoSpaceDE w:val="0"/>
        <w:jc w:val="both"/>
        <w:rPr>
          <w:rStyle w:val="Domylnaczcionkaakapitu1"/>
          <w:rFonts w:ascii="Arial Narrow" w:eastAsia="Arial" w:hAnsi="Arial Narrow" w:cs="Times New Roman"/>
          <w:b/>
          <w:bCs/>
          <w:color w:val="000000"/>
          <w:sz w:val="22"/>
          <w:szCs w:val="22"/>
        </w:rPr>
      </w:pPr>
      <w:r w:rsidRPr="00B95E61">
        <w:rPr>
          <w:rFonts w:ascii="Arial Narrow" w:eastAsia="Arial" w:hAnsi="Arial Narrow" w:cs="Times New Roman"/>
          <w:b/>
          <w:bCs/>
          <w:color w:val="000000"/>
          <w:sz w:val="22"/>
          <w:szCs w:val="22"/>
        </w:rPr>
        <w:t>26-067 Strawczyn</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b/>
          <w:bCs/>
          <w:color w:val="000000"/>
          <w:sz w:val="22"/>
          <w:szCs w:val="22"/>
        </w:rPr>
        <w:t>woj. Świ</w:t>
      </w:r>
      <w:r w:rsidRPr="00B95E61">
        <w:rPr>
          <w:rStyle w:val="Domylnaczcionkaakapitu1"/>
          <w:rFonts w:ascii="Arial Narrow" w:eastAsia="Arial" w:hAnsi="Arial Narrow" w:cs="Times New Roman"/>
          <w:b/>
          <w:color w:val="000000"/>
          <w:sz w:val="22"/>
          <w:szCs w:val="22"/>
        </w:rPr>
        <w:t>ę</w:t>
      </w:r>
      <w:r w:rsidRPr="00B95E61">
        <w:rPr>
          <w:rStyle w:val="Domylnaczcionkaakapitu1"/>
          <w:rFonts w:ascii="Arial Narrow" w:eastAsia="Arial" w:hAnsi="Arial Narrow" w:cs="Times New Roman"/>
          <w:b/>
          <w:bCs/>
          <w:color w:val="000000"/>
          <w:sz w:val="22"/>
          <w:szCs w:val="22"/>
        </w:rPr>
        <w:t>tokrzyskie</w:t>
      </w:r>
    </w:p>
    <w:p w:rsidR="009E03FD" w:rsidRPr="00B95E61" w:rsidRDefault="009E03FD" w:rsidP="009E03FD">
      <w:pPr>
        <w:autoSpaceDE w:val="0"/>
        <w:jc w:val="both"/>
        <w:rPr>
          <w:rFonts w:ascii="Arial Narrow" w:eastAsia="Courier" w:hAnsi="Arial Narrow" w:cs="Times New Roman"/>
          <w:color w:val="000000"/>
          <w:sz w:val="22"/>
          <w:szCs w:val="22"/>
        </w:rPr>
      </w:pP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Fonts w:ascii="Arial Narrow" w:eastAsia="Arial" w:hAnsi="Arial Narrow" w:cs="Times New Roman"/>
          <w:color w:val="000000"/>
          <w:sz w:val="22"/>
          <w:szCs w:val="22"/>
        </w:rPr>
        <w:t>tel.: 41/30-38-002, 41/30-38-003, 41/30-38-005</w:t>
      </w:r>
    </w:p>
    <w:p w:rsidR="009E03FD" w:rsidRPr="00B95E61" w:rsidRDefault="009E03FD" w:rsidP="009E03FD">
      <w:pPr>
        <w:autoSpaceDE w:val="0"/>
        <w:jc w:val="both"/>
        <w:rPr>
          <w:rStyle w:val="Domylnaczcionkaakapitu1"/>
          <w:rFonts w:ascii="Arial Narrow" w:eastAsia="Arial"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adres strony internetowej: </w:t>
      </w:r>
      <w:r w:rsidRPr="00B95E61">
        <w:rPr>
          <w:rStyle w:val="Domylnaczcionkaakapitu1"/>
          <w:rFonts w:ascii="Arial Narrow" w:eastAsia="Arial" w:hAnsi="Arial Narrow" w:cs="Times New Roman"/>
          <w:color w:val="0000FF"/>
          <w:sz w:val="22"/>
          <w:szCs w:val="22"/>
        </w:rPr>
        <w:t>http://strawczyn.4bip.pl</w:t>
      </w:r>
    </w:p>
    <w:p w:rsidR="009E03FD" w:rsidRPr="00B95E61" w:rsidRDefault="009E03FD" w:rsidP="009E03FD">
      <w:pPr>
        <w:autoSpaceDE w:val="0"/>
        <w:jc w:val="both"/>
        <w:rPr>
          <w:rFonts w:ascii="Arial Narrow" w:eastAsia="Courier" w:hAnsi="Arial Narrow" w:cs="Times New Roman"/>
          <w:color w:val="000000"/>
          <w:sz w:val="22"/>
          <w:szCs w:val="22"/>
        </w:rPr>
      </w:pPr>
      <w:r w:rsidRPr="00B95E61">
        <w:rPr>
          <w:rStyle w:val="Domylnaczcionkaakapitu1"/>
          <w:rFonts w:ascii="Arial Narrow" w:eastAsia="Arial" w:hAnsi="Arial Narrow" w:cs="Times New Roman"/>
          <w:color w:val="000000"/>
          <w:sz w:val="22"/>
          <w:szCs w:val="22"/>
        </w:rPr>
        <w:t xml:space="preserve">e-mail: </w:t>
      </w:r>
      <w:hyperlink r:id="rId8" w:anchor="_blank" w:history="1">
        <w:r w:rsidRPr="00B95E61">
          <w:rPr>
            <w:rStyle w:val="Hipercze"/>
            <w:rFonts w:ascii="Arial Narrow" w:hAnsi="Arial Narrow"/>
            <w:sz w:val="22"/>
            <w:szCs w:val="22"/>
          </w:rPr>
          <w:t>gmina@strawczyn.pl</w:t>
        </w:r>
      </w:hyperlink>
    </w:p>
    <w:p w:rsidR="00724757" w:rsidRPr="00B95E61" w:rsidRDefault="00724757" w:rsidP="00724757">
      <w:pPr>
        <w:widowControl/>
        <w:suppressAutoHyphens w:val="0"/>
        <w:rPr>
          <w:rFonts w:ascii="Arial Narrow" w:eastAsia="Times New Roman" w:hAnsi="Arial Narrow" w:cs="Times New Roman"/>
          <w:kern w:val="0"/>
          <w:sz w:val="22"/>
          <w:szCs w:val="22"/>
          <w:lang w:eastAsia="pl-PL" w:bidi="ar-SA"/>
        </w:rPr>
      </w:pPr>
    </w:p>
    <w:p w:rsidR="00724757" w:rsidRPr="00B95E61" w:rsidRDefault="00543DCC" w:rsidP="00724757">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w:t>
      </w:r>
      <w:r w:rsidR="00724757" w:rsidRPr="00B95E61">
        <w:rPr>
          <w:rFonts w:ascii="Arial Narrow" w:eastAsia="Times New Roman" w:hAnsi="Arial Narrow" w:cs="Times New Roman"/>
          <w:b/>
          <w:bCs/>
          <w:kern w:val="0"/>
          <w:sz w:val="22"/>
          <w:szCs w:val="22"/>
          <w:lang w:eastAsia="pl-PL" w:bidi="ar-SA"/>
        </w:rPr>
        <w:t>. TRYB POSTĘPOWANIA</w:t>
      </w:r>
    </w:p>
    <w:p w:rsidR="002968D1" w:rsidRPr="00B95E61" w:rsidRDefault="002968D1" w:rsidP="00E70240">
      <w:pPr>
        <w:ind w:left="567" w:hanging="567"/>
        <w:jc w:val="both"/>
        <w:rPr>
          <w:rFonts w:ascii="Arial Narrow" w:hAnsi="Arial Narrow"/>
          <w:sz w:val="22"/>
          <w:szCs w:val="22"/>
        </w:rPr>
      </w:pPr>
      <w:r w:rsidRPr="00B95E61">
        <w:rPr>
          <w:rFonts w:ascii="Arial Narrow" w:hAnsi="Arial Narrow"/>
          <w:sz w:val="22"/>
          <w:szCs w:val="22"/>
        </w:rPr>
        <w:t xml:space="preserve">a) </w:t>
      </w:r>
      <w:r w:rsidR="00A97F05" w:rsidRPr="00B95E61">
        <w:rPr>
          <w:rFonts w:ascii="Arial Narrow" w:hAnsi="Arial Narrow"/>
          <w:sz w:val="22"/>
          <w:szCs w:val="22"/>
        </w:rPr>
        <w:t xml:space="preserve">Postępowanie o udzielenie zamówienia w trybie przetargu nieograniczonego na podstawie art. 39 i w związku z art. 10 Ustawy z dn. 29.01.2004 r. Prawo zamówień publicznych </w:t>
      </w:r>
      <w:r w:rsidR="00EA4127" w:rsidRPr="00B95E61">
        <w:rPr>
          <w:rFonts w:ascii="Arial Narrow" w:hAnsi="Arial Narrow"/>
          <w:sz w:val="22"/>
          <w:szCs w:val="22"/>
        </w:rPr>
        <w:t>(</w:t>
      </w:r>
      <w:hyperlink r:id="rId9" w:history="1">
        <w:r w:rsidR="00EA4127" w:rsidRPr="00B95E61">
          <w:rPr>
            <w:rStyle w:val="Hipercze"/>
            <w:rFonts w:ascii="Arial Narrow" w:hAnsi="Arial Narrow"/>
            <w:sz w:val="22"/>
            <w:szCs w:val="22"/>
          </w:rPr>
          <w:t>Dz. U. z 201</w:t>
        </w:r>
        <w:r w:rsidR="00A42C44" w:rsidRPr="00B95E61">
          <w:rPr>
            <w:rStyle w:val="Hipercze"/>
            <w:rFonts w:ascii="Arial Narrow" w:hAnsi="Arial Narrow"/>
            <w:sz w:val="22"/>
            <w:szCs w:val="22"/>
          </w:rPr>
          <w:t>8</w:t>
        </w:r>
        <w:r w:rsidR="00A13CD2" w:rsidRPr="00B95E61">
          <w:rPr>
            <w:rStyle w:val="Hipercze"/>
            <w:rFonts w:ascii="Arial Narrow" w:hAnsi="Arial Narrow"/>
            <w:sz w:val="22"/>
            <w:szCs w:val="22"/>
          </w:rPr>
          <w:t xml:space="preserve"> r. poz. 1</w:t>
        </w:r>
        <w:r w:rsidR="00A42C44" w:rsidRPr="00B95E61">
          <w:rPr>
            <w:rStyle w:val="Hipercze"/>
            <w:rFonts w:ascii="Arial Narrow" w:hAnsi="Arial Narrow"/>
            <w:sz w:val="22"/>
            <w:szCs w:val="22"/>
          </w:rPr>
          <w:t>986</w:t>
        </w:r>
        <w:r w:rsidR="00E70240" w:rsidRPr="00B95E61">
          <w:rPr>
            <w:rStyle w:val="Hipercze"/>
            <w:rFonts w:ascii="Arial Narrow" w:hAnsi="Arial Narrow"/>
            <w:sz w:val="22"/>
            <w:szCs w:val="22"/>
          </w:rPr>
          <w:t xml:space="preserve">) </w:t>
        </w:r>
      </w:hyperlink>
      <w:r w:rsidR="00E83841" w:rsidRPr="00B95E61">
        <w:rPr>
          <w:rFonts w:ascii="Arial Narrow" w:hAnsi="Arial Narrow"/>
          <w:sz w:val="22"/>
          <w:szCs w:val="22"/>
        </w:rPr>
        <w:t>zwanej dalej Ustawą PZP</w:t>
      </w:r>
      <w:r w:rsidRPr="00B95E61">
        <w:rPr>
          <w:rFonts w:ascii="Arial Narrow" w:hAnsi="Arial Narrow"/>
          <w:sz w:val="22"/>
          <w:szCs w:val="22"/>
        </w:rPr>
        <w:t>,</w:t>
      </w:r>
    </w:p>
    <w:p w:rsidR="00543DCC" w:rsidRPr="00B95E61" w:rsidRDefault="002968D1" w:rsidP="000B648F">
      <w:pPr>
        <w:ind w:left="426" w:hanging="284"/>
        <w:jc w:val="both"/>
        <w:rPr>
          <w:rFonts w:ascii="Arial Narrow" w:hAnsi="Arial Narrow"/>
          <w:sz w:val="22"/>
          <w:szCs w:val="22"/>
        </w:rPr>
      </w:pPr>
      <w:r w:rsidRPr="00B95E61">
        <w:rPr>
          <w:rFonts w:ascii="Arial Narrow" w:hAnsi="Arial Narrow"/>
          <w:sz w:val="22"/>
          <w:szCs w:val="22"/>
        </w:rPr>
        <w:t xml:space="preserve">b) </w:t>
      </w:r>
      <w:r w:rsidR="00543DCC" w:rsidRPr="00B95E61">
        <w:rPr>
          <w:rFonts w:ascii="Arial Narrow" w:hAnsi="Arial Narrow"/>
          <w:sz w:val="22"/>
          <w:szCs w:val="22"/>
        </w:rPr>
        <w:t xml:space="preserve"> W zakresie nieuregulowanym niniejszą Specyfikacją Istotnych Warunków Zamówienia, zwaną dalej „SIWZ”, zastosowanie mają przepisy ustawy Prawo zamówień publicznych zwanej dalej PZP, </w:t>
      </w:r>
    </w:p>
    <w:p w:rsidR="00543DCC" w:rsidRPr="00B95E61" w:rsidRDefault="00543DCC" w:rsidP="00E70240">
      <w:pPr>
        <w:ind w:left="426" w:hanging="284"/>
        <w:jc w:val="both"/>
        <w:rPr>
          <w:rFonts w:ascii="Arial Narrow" w:hAnsi="Arial Narrow"/>
          <w:sz w:val="22"/>
          <w:szCs w:val="22"/>
        </w:rPr>
      </w:pPr>
      <w:r w:rsidRPr="00B95E61">
        <w:rPr>
          <w:rFonts w:ascii="Arial Narrow" w:hAnsi="Arial Narrow"/>
          <w:sz w:val="22"/>
          <w:szCs w:val="22"/>
        </w:rPr>
        <w:t xml:space="preserve">c)  Wartość  zamówienia  </w:t>
      </w:r>
      <w:r w:rsidRPr="00B95E61">
        <w:rPr>
          <w:rFonts w:ascii="Arial Narrow" w:hAnsi="Arial Narrow"/>
          <w:color w:val="FF0000"/>
          <w:sz w:val="22"/>
          <w:szCs w:val="22"/>
        </w:rPr>
        <w:t xml:space="preserve">nie  przekracza </w:t>
      </w:r>
      <w:r w:rsidRPr="00B95E61">
        <w:rPr>
          <w:rFonts w:ascii="Arial Narrow" w:hAnsi="Arial Narrow"/>
          <w:sz w:val="22"/>
          <w:szCs w:val="22"/>
        </w:rPr>
        <w:t xml:space="preserve"> równowartości   kwoty  określonej   w  przepisach wykonawczych wydanych na podstawie art. 11 ust. 8 ustawy PZP.</w:t>
      </w:r>
    </w:p>
    <w:p w:rsidR="009E03FD" w:rsidRPr="00B95E61" w:rsidRDefault="009E03FD" w:rsidP="009E03FD">
      <w:pPr>
        <w:autoSpaceDE w:val="0"/>
        <w:ind w:left="426" w:hanging="284"/>
        <w:jc w:val="both"/>
        <w:rPr>
          <w:rFonts w:ascii="Arial Narrow" w:eastAsia="Arial" w:hAnsi="Arial Narrow" w:cs="Times New Roman"/>
          <w:color w:val="000000"/>
          <w:sz w:val="22"/>
          <w:szCs w:val="22"/>
        </w:rPr>
      </w:pPr>
      <w:r w:rsidRPr="00B95E61">
        <w:rPr>
          <w:rFonts w:ascii="Arial Narrow" w:hAnsi="Arial Narrow"/>
          <w:sz w:val="22"/>
          <w:szCs w:val="22"/>
        </w:rPr>
        <w:t xml:space="preserve">d) </w:t>
      </w:r>
      <w:r w:rsidRPr="00B95E61">
        <w:rPr>
          <w:rFonts w:ascii="Arial Narrow" w:eastAsia="Arial" w:hAnsi="Arial Narrow" w:cs="Times New Roman"/>
          <w:b/>
          <w:color w:val="000000"/>
          <w:sz w:val="22"/>
          <w:szCs w:val="22"/>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4B35DD" w:rsidRPr="002B3D5F" w:rsidRDefault="00F97922" w:rsidP="004B35DD">
      <w:pPr>
        <w:ind w:left="142"/>
        <w:rPr>
          <w:rFonts w:ascii="Arial Narrow" w:hAnsi="Arial Narrow"/>
          <w:sz w:val="22"/>
          <w:szCs w:val="20"/>
        </w:rPr>
      </w:pPr>
      <w:r w:rsidRPr="00B95E61">
        <w:rPr>
          <w:rFonts w:ascii="Arial Narrow" w:hAnsi="Arial Narrow"/>
          <w:sz w:val="22"/>
          <w:szCs w:val="22"/>
        </w:rPr>
        <w:t xml:space="preserve">e) </w:t>
      </w:r>
      <w:r w:rsidR="004B35DD" w:rsidRPr="002B3D5F">
        <w:rPr>
          <w:rFonts w:ascii="Arial Narrow" w:hAnsi="Arial Narrow"/>
          <w:sz w:val="22"/>
          <w:szCs w:val="20"/>
        </w:rPr>
        <w:t xml:space="preserve">Na podstawie art. 13 ust. 1 i 2 Rozporządzenia Parlamentu Europejskiego i Rady (UE) 2016/679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z 27 kwietnia 2016 r. w sprawie ochrony osób fizycznych w związku z przetwarzaniem danych osobowych i w sprawie swobodnego przepływu takich danych oraz uchylenia dyrektywy 95/46/WE (Dz. U. UE. L. 2016, nr 119, s. 1 ze zm.), zwanego dalej „RODO”, informuję, że:</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Administratorem Pani/Pana danych osobowych jest Gmina Straw</w:t>
      </w:r>
      <w:r w:rsidR="001E70D1">
        <w:rPr>
          <w:rFonts w:ascii="Arial Narrow" w:hAnsi="Arial Narrow"/>
          <w:sz w:val="22"/>
          <w:szCs w:val="20"/>
        </w:rPr>
        <w:t>czyn  (ul. Żeromskiego 16, 26-06</w:t>
      </w:r>
      <w:r w:rsidRPr="002B3D5F">
        <w:rPr>
          <w:rFonts w:ascii="Arial Narrow" w:hAnsi="Arial Narrow"/>
          <w:sz w:val="22"/>
          <w:szCs w:val="20"/>
        </w:rPr>
        <w:t>7 Strawczyn, tel. 41 303 80 02)–zwanego dalej „Administratorem” lub „Zamawiającym”.</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Administrator wyznaczył Inspektora Ochrony Danych, z którym może Pani/Pan skontaktować się pod adresem e-mali: inspektor@cbi24.pl lub pisemnie, kierując korespondencję pod adres siedziby Administratora.</w:t>
      </w:r>
    </w:p>
    <w:p w:rsidR="00DF3C90" w:rsidRDefault="00DF3C90" w:rsidP="008D4BC2">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3.</w:t>
      </w:r>
      <w:r w:rsidR="004B35DD" w:rsidRPr="002B3D5F">
        <w:rPr>
          <w:rFonts w:ascii="Arial Narrow" w:hAnsi="Arial Narrow"/>
          <w:sz w:val="22"/>
          <w:szCs w:val="20"/>
        </w:rPr>
        <w:t xml:space="preserve">Pani/Pana dane osobowe będą przetwarzane w celu przeprowadzenia postępowania o udzielenie zamówienia, </w:t>
      </w:r>
      <w:r>
        <w:rPr>
          <w:rFonts w:ascii="Arial Narrow" w:hAnsi="Arial Narrow"/>
          <w:sz w:val="22"/>
          <w:szCs w:val="20"/>
        </w:rPr>
        <w:t xml:space="preserve">                           </w:t>
      </w:r>
    </w:p>
    <w:p w:rsidR="00DF3C90" w:rsidRDefault="00DF3C90" w:rsidP="008D4BC2">
      <w:pPr>
        <w:tabs>
          <w:tab w:val="left" w:pos="2040"/>
        </w:tabs>
        <w:autoSpaceDE w:val="0"/>
        <w:spacing w:line="200" w:lineRule="atLeast"/>
        <w:jc w:val="center"/>
        <w:rPr>
          <w:rFonts w:ascii="Arial Narrow" w:hAnsi="Arial Narrow"/>
          <w:sz w:val="22"/>
          <w:szCs w:val="20"/>
        </w:rPr>
      </w:pPr>
      <w:r>
        <w:rPr>
          <w:rFonts w:ascii="Arial Narrow" w:hAnsi="Arial Narrow"/>
          <w:sz w:val="22"/>
          <w:szCs w:val="20"/>
        </w:rPr>
        <w:t xml:space="preserve">      </w:t>
      </w:r>
      <w:r w:rsidR="004B35DD" w:rsidRPr="002B3D5F">
        <w:rPr>
          <w:rFonts w:ascii="Arial Narrow" w:hAnsi="Arial Narrow"/>
          <w:sz w:val="22"/>
          <w:szCs w:val="20"/>
        </w:rPr>
        <w:t xml:space="preserve">opisanego w art. 2 pkt 7a) Ustawy z dnia 29 stycznia 2004 r. – Prawo zamówień publicznych (Dz. U. z 2018 poz. </w:t>
      </w:r>
    </w:p>
    <w:p w:rsidR="004B35DD" w:rsidRPr="008D4BC2" w:rsidRDefault="00535F0B" w:rsidP="00535F0B">
      <w:pPr>
        <w:tabs>
          <w:tab w:val="left" w:pos="2040"/>
        </w:tabs>
        <w:autoSpaceDE w:val="0"/>
        <w:spacing w:after="120" w:line="200" w:lineRule="atLeast"/>
        <w:ind w:left="426"/>
        <w:rPr>
          <w:rFonts w:ascii="Arial Narrow" w:hAnsi="Arial Narrow" w:cs="Times New Roman"/>
          <w:b/>
          <w:bCs/>
          <w:sz w:val="32"/>
          <w:szCs w:val="32"/>
        </w:rPr>
      </w:pPr>
      <w:r>
        <w:rPr>
          <w:rFonts w:ascii="Arial Narrow" w:hAnsi="Arial Narrow"/>
          <w:sz w:val="22"/>
          <w:szCs w:val="20"/>
        </w:rPr>
        <w:t xml:space="preserve"> </w:t>
      </w:r>
      <w:r w:rsidR="004B35DD" w:rsidRPr="002B3D5F">
        <w:rPr>
          <w:rFonts w:ascii="Arial Narrow" w:hAnsi="Arial Narrow"/>
          <w:sz w:val="22"/>
          <w:szCs w:val="20"/>
        </w:rPr>
        <w:t>1986 ze zm. – zwaną dalej „</w:t>
      </w:r>
      <w:proofErr w:type="spellStart"/>
      <w:r w:rsidR="004B35DD" w:rsidRPr="002B3D5F">
        <w:rPr>
          <w:rFonts w:ascii="Arial Narrow" w:hAnsi="Arial Narrow"/>
          <w:sz w:val="22"/>
          <w:szCs w:val="20"/>
        </w:rPr>
        <w:t>Pzp</w:t>
      </w:r>
      <w:proofErr w:type="spellEnd"/>
      <w:r w:rsidR="004B35DD" w:rsidRPr="002B3D5F">
        <w:rPr>
          <w:rFonts w:ascii="Arial Narrow" w:hAnsi="Arial Narrow"/>
          <w:sz w:val="22"/>
          <w:szCs w:val="20"/>
        </w:rPr>
        <w:t xml:space="preserve">”), </w:t>
      </w:r>
      <w:r w:rsidR="00490737">
        <w:rPr>
          <w:rFonts w:ascii="Arial Narrow" w:eastAsia="Times New Roman" w:hAnsi="Arial Narrow" w:cs="Times New Roman"/>
          <w:bCs/>
          <w:iCs/>
          <w:sz w:val="22"/>
          <w:szCs w:val="22"/>
        </w:rPr>
        <w:t>Przebudowa odcinka drogi gminnej ul. Widok w msc. Oblęgorek</w:t>
      </w:r>
      <w:r w:rsidR="008D4BC2" w:rsidRPr="008D4BC2">
        <w:rPr>
          <w:rFonts w:ascii="Arial Narrow" w:eastAsia="Times New Roman" w:hAnsi="Arial Narrow" w:cs="Times New Roman"/>
          <w:bCs/>
          <w:iCs/>
          <w:sz w:val="22"/>
          <w:szCs w:val="22"/>
        </w:rPr>
        <w:t>, Gmina</w:t>
      </w:r>
      <w:r w:rsidR="008D4BC2">
        <w:rPr>
          <w:rFonts w:ascii="Arial Narrow" w:eastAsia="Times New Roman" w:hAnsi="Arial Narrow" w:cs="Times New Roman"/>
          <w:bCs/>
          <w:iCs/>
          <w:sz w:val="22"/>
          <w:szCs w:val="22"/>
        </w:rPr>
        <w:t xml:space="preserve"> </w:t>
      </w:r>
      <w:r w:rsidR="008D4BC2" w:rsidRPr="008D4BC2">
        <w:rPr>
          <w:rFonts w:ascii="Arial Narrow" w:eastAsia="Times New Roman" w:hAnsi="Arial Narrow" w:cs="Times New Roman"/>
          <w:bCs/>
          <w:iCs/>
          <w:sz w:val="22"/>
          <w:szCs w:val="22"/>
        </w:rPr>
        <w:t>Strawczyn</w:t>
      </w:r>
      <w:r w:rsidR="004B35DD" w:rsidRPr="002B3D5F">
        <w:rPr>
          <w:rFonts w:ascii="Arial Narrow" w:hAnsi="Arial Narrow"/>
          <w:sz w:val="22"/>
          <w:szCs w:val="20"/>
        </w:rPr>
        <w:t>, zwanego dalej „zamówieniem”.</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4.</w:t>
      </w:r>
      <w:r w:rsidRPr="002B3D5F">
        <w:rPr>
          <w:rFonts w:ascii="Arial Narrow" w:hAnsi="Arial Narrow"/>
          <w:sz w:val="22"/>
          <w:szCs w:val="20"/>
        </w:rPr>
        <w:tab/>
        <w:t xml:space="preserve"> Pani/Pana danych osobowe będą przetwarzane na podstawie art. 6 ust. 1 lit c) RODO – jako niezbędne do wypełnienia obowiązku prawnego ciążącego na Administratorze na mocy przepisów ustawy </w:t>
      </w:r>
      <w:proofErr w:type="spellStart"/>
      <w:r w:rsidRPr="002B3D5F">
        <w:rPr>
          <w:rFonts w:ascii="Arial Narrow" w:hAnsi="Arial Narrow"/>
          <w:sz w:val="22"/>
          <w:szCs w:val="20"/>
        </w:rPr>
        <w:t>Pzp</w:t>
      </w:r>
      <w:proofErr w:type="spellEnd"/>
      <w:r w:rsidRPr="002B3D5F">
        <w:rPr>
          <w:rFonts w:ascii="Arial Narrow" w:hAnsi="Arial Narrow"/>
          <w:sz w:val="22"/>
          <w:szCs w:val="20"/>
        </w:rPr>
        <w:t>, Ustawy z dnia 27 sierpnia 2009 r. o finansach publicznych (t. j. Dz. U. z 2017 r. poz. 2077 ze zm.) oraz innych przepisów prawa.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5.</w:t>
      </w:r>
      <w:r w:rsidRPr="002B3D5F">
        <w:rPr>
          <w:rFonts w:ascii="Arial Narrow" w:hAnsi="Arial Narrow"/>
          <w:sz w:val="22"/>
          <w:szCs w:val="20"/>
        </w:rPr>
        <w:tab/>
        <w:t xml:space="preserve">W związku z przetwarzaniem danych w celu, o którym mowa w ust. 3, odbiorcami Pani/Pana danych osobowych mogą być: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podmioty uprawnione do tego na podstawie przepisów prawa;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 xml:space="preserve">osoby lub podmioty, którym udostępniona zostanie dokumentacja postępowania w oparciu o art. 8 oraz art. 96 ust. 3 ustawy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6.</w:t>
      </w:r>
      <w:r w:rsidRPr="002B3D5F">
        <w:rPr>
          <w:rFonts w:ascii="Arial Narrow" w:hAnsi="Arial Narrow"/>
          <w:sz w:val="22"/>
          <w:szCs w:val="20"/>
        </w:rPr>
        <w:tab/>
        <w:t>Administrator nie ma zamiaru przekazywać Pani/Pana danych osobowych do państwa trzeciego lub organizacji międzynarodowych/ma zamiar przekazać Pani/Pana dane osobowe do państwa trzeciego lub organizacji międzynarodowej.</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7.</w:t>
      </w:r>
      <w:r w:rsidRPr="002B3D5F">
        <w:rPr>
          <w:rFonts w:ascii="Arial Narrow" w:hAnsi="Arial Narrow"/>
          <w:sz w:val="22"/>
          <w:szCs w:val="20"/>
        </w:rPr>
        <w:tab/>
        <w:t xml:space="preserve">Pani/Pana dane osobowe będą przechowywane przez okres niezbędny do realizacji celu określonego w ust. 3. Zgodnie z art. 97 ust. 1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2019 r. poz. 553 ze zm.), akty wykonawcze do tej ustawy oraz inne przepisy prawa, przez okres 10 lat.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8.</w:t>
      </w:r>
      <w:r w:rsidRPr="002B3D5F">
        <w:rPr>
          <w:rFonts w:ascii="Arial Narrow" w:hAnsi="Arial Narrow"/>
          <w:sz w:val="22"/>
          <w:szCs w:val="20"/>
        </w:rPr>
        <w:tab/>
        <w:t>W związku z przetwarzaniem przez Administratora Pani/Pana danych osobowych przysługuje Pani/Panu:</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w:t>
      </w:r>
      <w:r w:rsidRPr="002B3D5F">
        <w:rPr>
          <w:rFonts w:ascii="Arial Narrow" w:hAnsi="Arial Narrow"/>
          <w:sz w:val="22"/>
          <w:szCs w:val="20"/>
        </w:rPr>
        <w:lastRenderedPageBreak/>
        <w:t>udzielenie zamówienia.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ani naruszać integralności protokołu oraz jego załączników.</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prawo do żądania ograniczenia przetwarzania danych osobowych, w następujących przypadkach:</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a)</w:t>
      </w:r>
      <w:r w:rsidRPr="002B3D5F">
        <w:rPr>
          <w:rFonts w:ascii="Arial Narrow" w:hAnsi="Arial Narrow"/>
          <w:sz w:val="22"/>
          <w:szCs w:val="20"/>
        </w:rPr>
        <w:tab/>
        <w:t>gdy kwestionuje Pani/Pan prawidłowość danych osobowych – na okres pozwalający Administratorowi sprawdzić prawidłowość tych danych,</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b)</w:t>
      </w:r>
      <w:r w:rsidRPr="002B3D5F">
        <w:rPr>
          <w:rFonts w:ascii="Arial Narrow" w:hAnsi="Arial Narrow"/>
          <w:sz w:val="22"/>
          <w:szCs w:val="20"/>
        </w:rPr>
        <w:tab/>
        <w:t>jeżeli przetwarzanie jest niezgodne z prawem, a Pani/Pan sprzeciwia się usunięciu danych osobowych, żądając w zamian ograniczenia ich wykorzystania,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c)</w:t>
      </w:r>
      <w:r w:rsidRPr="002B3D5F">
        <w:rPr>
          <w:rFonts w:ascii="Arial Narrow" w:hAnsi="Arial Narrow"/>
          <w:sz w:val="22"/>
          <w:szCs w:val="20"/>
        </w:rPr>
        <w:tab/>
        <w:t>Administrator nie potrzebuje już danych do celów przetwarzania, ale są one potrzebne Pani/Panu do ustalenia, dochodzenia lub obrony roszczeń,</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d)</w:t>
      </w:r>
      <w:r w:rsidRPr="002B3D5F">
        <w:rPr>
          <w:rFonts w:ascii="Arial Narrow" w:hAnsi="Arial Narrow"/>
          <w:sz w:val="22"/>
          <w:szCs w:val="20"/>
        </w:rPr>
        <w:tab/>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9.</w:t>
      </w:r>
      <w:r w:rsidRPr="002B3D5F">
        <w:rPr>
          <w:rFonts w:ascii="Arial Narrow" w:hAnsi="Arial Narrow"/>
          <w:sz w:val="22"/>
          <w:szCs w:val="20"/>
        </w:rPr>
        <w:tab/>
        <w:t>W związku z przetwarzaniem przez Administratora Pani/Pana danych osobowych nie przysługuje Pani/Panu:</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w:t>
      </w:r>
      <w:r w:rsidRPr="002B3D5F">
        <w:rPr>
          <w:rFonts w:ascii="Arial Narrow" w:hAnsi="Arial Narrow"/>
          <w:sz w:val="22"/>
          <w:szCs w:val="20"/>
        </w:rPr>
        <w:tab/>
        <w:t>prawo do usunięcia danych osobowych, gdyż na podstawie art. 17 ust. 3 lit. b), d) oraz e) RODO – prawo to nie ma zastosowania w związku z przetwarzaniem danych w celu wskazanym w ust. 3;</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2)</w:t>
      </w:r>
      <w:r w:rsidRPr="002B3D5F">
        <w:rPr>
          <w:rFonts w:ascii="Arial Narrow" w:hAnsi="Arial Narrow"/>
          <w:sz w:val="22"/>
          <w:szCs w:val="20"/>
        </w:rPr>
        <w:tab/>
        <w:t>prawo do sprzeciwu wobec przetwarzania danych osobowych na podstawie art. 21 RODO, gdyż nie ma ono zastosowania, jeżeli podstawę prawną przetwarzania tych danych stanowi art. 6 ust. 1 lit. c) RODO;</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3)</w:t>
      </w:r>
      <w:r w:rsidRPr="002B3D5F">
        <w:rPr>
          <w:rFonts w:ascii="Arial Narrow" w:hAnsi="Arial Narrow"/>
          <w:sz w:val="22"/>
          <w:szCs w:val="20"/>
        </w:rPr>
        <w:tab/>
        <w:t xml:space="preserve">prawa do przenoszenia danych na zasadach określonych w art. 20 RODO. </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10.</w:t>
      </w:r>
      <w:r w:rsidRPr="002B3D5F">
        <w:rPr>
          <w:rFonts w:ascii="Arial Narrow" w:hAnsi="Arial Narrow"/>
          <w:sz w:val="22"/>
          <w:szCs w:val="20"/>
        </w:rPr>
        <w:tab/>
        <w:t>Przysługuje Pani/Panu prawo wniesienia skargi do organu nadzorczego - Prezesa Urzędu Ochrony Danych Osobowych, pod adres: ul. Stawki 2, 00-193 Warszawa.</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11.</w:t>
      </w:r>
      <w:r w:rsidRPr="002B3D5F">
        <w:rPr>
          <w:rFonts w:ascii="Arial Narrow" w:hAnsi="Arial Narrow"/>
          <w:sz w:val="22"/>
          <w:szCs w:val="20"/>
        </w:rPr>
        <w:tab/>
        <w:t xml:space="preserve">Podanie przez Panią/Pana danych osobowych jest wymogiem ustawowym. Niepodanie danych osobowych skutkuje konsekwencjami określonymi w przepisach </w:t>
      </w:r>
      <w:proofErr w:type="spellStart"/>
      <w:r w:rsidRPr="002B3D5F">
        <w:rPr>
          <w:rFonts w:ascii="Arial Narrow" w:hAnsi="Arial Narrow"/>
          <w:sz w:val="22"/>
          <w:szCs w:val="20"/>
        </w:rPr>
        <w:t>Pzp</w:t>
      </w:r>
      <w:proofErr w:type="spellEnd"/>
      <w:r w:rsidRPr="002B3D5F">
        <w:rPr>
          <w:rFonts w:ascii="Arial Narrow" w:hAnsi="Arial Narrow"/>
          <w:sz w:val="22"/>
          <w:szCs w:val="20"/>
        </w:rPr>
        <w:t xml:space="preserve">, w szczególności wykluczeniem z postępowania o udzielenie zamówienia, w myśl art. 24 ust. 1 pkt 12 </w:t>
      </w:r>
      <w:proofErr w:type="spellStart"/>
      <w:r w:rsidRPr="002B3D5F">
        <w:rPr>
          <w:rFonts w:ascii="Arial Narrow" w:hAnsi="Arial Narrow"/>
          <w:sz w:val="22"/>
          <w:szCs w:val="20"/>
        </w:rPr>
        <w:t>Pzp</w:t>
      </w:r>
      <w:proofErr w:type="spellEnd"/>
      <w:r w:rsidRPr="002B3D5F">
        <w:rPr>
          <w:rFonts w:ascii="Arial Narrow" w:hAnsi="Arial Narrow"/>
          <w:sz w:val="22"/>
          <w:szCs w:val="20"/>
        </w:rPr>
        <w:t>.</w:t>
      </w:r>
    </w:p>
    <w:p w:rsidR="004B35DD" w:rsidRPr="002B3D5F" w:rsidRDefault="004B35DD" w:rsidP="004B35DD">
      <w:pPr>
        <w:ind w:left="426"/>
        <w:rPr>
          <w:rFonts w:ascii="Arial Narrow" w:hAnsi="Arial Narrow"/>
          <w:sz w:val="22"/>
          <w:szCs w:val="20"/>
        </w:rPr>
      </w:pPr>
      <w:r w:rsidRPr="002B3D5F">
        <w:rPr>
          <w:rFonts w:ascii="Arial Narrow" w:hAnsi="Arial Narrow"/>
          <w:sz w:val="22"/>
          <w:szCs w:val="20"/>
        </w:rPr>
        <w:t>12.</w:t>
      </w:r>
      <w:r w:rsidRPr="002B3D5F">
        <w:rPr>
          <w:rFonts w:ascii="Arial Narrow" w:hAnsi="Arial Narrow"/>
          <w:sz w:val="22"/>
          <w:szCs w:val="20"/>
        </w:rPr>
        <w:tab/>
        <w:t xml:space="preserve">Nie podlega Pani/Pan decyzjom, które opierają się wyłącznie na zautomatyzowanym przetwarzaniu, w tym profilowaniu, o którym mowa w art. 22 RODO. </w:t>
      </w:r>
    </w:p>
    <w:p w:rsidR="004B35DD" w:rsidRPr="002B3D5F" w:rsidRDefault="004B35DD" w:rsidP="004B35DD">
      <w:pPr>
        <w:ind w:left="426"/>
        <w:rPr>
          <w:rFonts w:ascii="Arial Narrow" w:hAnsi="Arial Narrow"/>
          <w:sz w:val="22"/>
          <w:szCs w:val="20"/>
        </w:rPr>
      </w:pPr>
    </w:p>
    <w:p w:rsidR="004B35DD" w:rsidRPr="002B3D5F" w:rsidRDefault="004B35DD" w:rsidP="004B35DD">
      <w:pPr>
        <w:rPr>
          <w:rFonts w:ascii="Arial Narrow" w:hAnsi="Arial Narrow"/>
          <w:sz w:val="22"/>
          <w:szCs w:val="20"/>
        </w:rPr>
      </w:pPr>
      <w:r w:rsidRPr="002B3D5F">
        <w:rPr>
          <w:rFonts w:ascii="Arial Narrow" w:hAnsi="Arial Narrow"/>
          <w:sz w:val="22"/>
          <w:szCs w:val="20"/>
        </w:rPr>
        <w:t>Zgodnie z treścią art. 8a ust. 2 -4 Ustawy z dnia 29 stycznia 2004 r. Prawo zamówień publicznych (tj. Dz.U. z 2018 r., poz. 1986), informujemy iż:</w:t>
      </w:r>
    </w:p>
    <w:p w:rsidR="004B35DD" w:rsidRPr="002B3D5F"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4B35DD" w:rsidRPr="002B3D5F"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4B35DD" w:rsidRDefault="004B35DD" w:rsidP="004B35DD">
      <w:pPr>
        <w:rPr>
          <w:rFonts w:ascii="Arial Narrow" w:hAnsi="Arial Narrow"/>
          <w:sz w:val="22"/>
          <w:szCs w:val="20"/>
        </w:rPr>
      </w:pPr>
      <w:r w:rsidRPr="002B3D5F">
        <w:rPr>
          <w:rFonts w:ascii="Arial Narrow" w:hAnsi="Arial Narrow"/>
          <w:sz w:val="22"/>
          <w:szCs w:val="20"/>
        </w:rPr>
        <w:t>−</w:t>
      </w:r>
      <w:r w:rsidRPr="002B3D5F">
        <w:rPr>
          <w:rFonts w:ascii="Arial Narrow" w:hAnsi="Arial Narrow"/>
          <w:sz w:val="22"/>
          <w:szCs w:val="20"/>
        </w:rPr>
        <w:tab/>
        <w:t>wystąpienie z żądaniem, o którym mowa w art. 18 ust. 1 rozporządzenia 2016/679, nie ogranicza przetwarzania danych osobowych do czasu zakończenia postępowania o udzielenie zamówienia publicznego lub konkursu.</w:t>
      </w:r>
    </w:p>
    <w:p w:rsidR="00543DCC" w:rsidRPr="00B95E61" w:rsidRDefault="00543DCC" w:rsidP="004B35DD">
      <w:pPr>
        <w:ind w:left="567" w:hanging="425"/>
        <w:jc w:val="both"/>
        <w:rPr>
          <w:rFonts w:ascii="Arial Narrow" w:hAnsi="Arial Narrow"/>
          <w:color w:val="FF0000"/>
          <w:sz w:val="22"/>
          <w:szCs w:val="22"/>
        </w:rPr>
      </w:pPr>
    </w:p>
    <w:p w:rsidR="00724757" w:rsidRPr="00B95E61" w:rsidRDefault="00543DCC" w:rsidP="00D0223E">
      <w:pPr>
        <w:widowControl/>
        <w:suppressAutoHyphens w:val="0"/>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III</w:t>
      </w:r>
      <w:r w:rsidR="00724757" w:rsidRPr="00B95E61">
        <w:rPr>
          <w:rFonts w:ascii="Arial Narrow" w:eastAsia="Times New Roman" w:hAnsi="Arial Narrow" w:cs="Times New Roman"/>
          <w:b/>
          <w:bCs/>
          <w:kern w:val="0"/>
          <w:sz w:val="22"/>
          <w:szCs w:val="22"/>
          <w:lang w:eastAsia="pl-PL" w:bidi="ar-SA"/>
        </w:rPr>
        <w:t xml:space="preserve">. </w:t>
      </w:r>
      <w:r w:rsidRPr="00B95E61">
        <w:rPr>
          <w:rFonts w:ascii="Arial Narrow" w:eastAsia="Times New Roman" w:hAnsi="Arial Narrow" w:cs="Times New Roman"/>
          <w:b/>
          <w:bCs/>
          <w:kern w:val="0"/>
          <w:sz w:val="22"/>
          <w:szCs w:val="22"/>
          <w:lang w:eastAsia="pl-PL" w:bidi="ar-SA"/>
        </w:rPr>
        <w:t xml:space="preserve">OPIS </w:t>
      </w:r>
      <w:r w:rsidR="00724757" w:rsidRPr="00B95E61">
        <w:rPr>
          <w:rFonts w:ascii="Arial Narrow" w:eastAsia="Times New Roman" w:hAnsi="Arial Narrow" w:cs="Times New Roman"/>
          <w:b/>
          <w:bCs/>
          <w:kern w:val="0"/>
          <w:sz w:val="22"/>
          <w:szCs w:val="22"/>
          <w:lang w:eastAsia="pl-PL" w:bidi="ar-SA"/>
        </w:rPr>
        <w:t>PRZEDMIOT</w:t>
      </w:r>
      <w:r w:rsidR="00E2235C" w:rsidRPr="00B95E61">
        <w:rPr>
          <w:rFonts w:ascii="Arial Narrow" w:eastAsia="Times New Roman" w:hAnsi="Arial Narrow" w:cs="Times New Roman"/>
          <w:b/>
          <w:bCs/>
          <w:kern w:val="0"/>
          <w:sz w:val="22"/>
          <w:szCs w:val="22"/>
          <w:lang w:eastAsia="pl-PL" w:bidi="ar-SA"/>
        </w:rPr>
        <w:t>U</w:t>
      </w:r>
      <w:r w:rsidR="00724757" w:rsidRPr="00B95E61">
        <w:rPr>
          <w:rFonts w:ascii="Arial Narrow" w:eastAsia="Times New Roman" w:hAnsi="Arial Narrow" w:cs="Times New Roman"/>
          <w:b/>
          <w:bCs/>
          <w:kern w:val="0"/>
          <w:sz w:val="22"/>
          <w:szCs w:val="22"/>
          <w:lang w:eastAsia="pl-PL" w:bidi="ar-SA"/>
        </w:rPr>
        <w:t xml:space="preserve"> ZAMÓWIENIA</w:t>
      </w:r>
    </w:p>
    <w:p w:rsidR="00862024" w:rsidRPr="00B95E61" w:rsidRDefault="00862024" w:rsidP="00862024">
      <w:pPr>
        <w:jc w:val="both"/>
        <w:rPr>
          <w:rFonts w:ascii="Arial Narrow" w:eastAsia="Times New Roman" w:hAnsi="Arial Narrow" w:cs="Times New Roman"/>
          <w:b/>
          <w:bCs/>
          <w:kern w:val="0"/>
          <w:sz w:val="22"/>
          <w:szCs w:val="22"/>
          <w:lang w:eastAsia="pl-PL" w:bidi="ar-SA"/>
        </w:rPr>
      </w:pPr>
    </w:p>
    <w:p w:rsidR="00101A81" w:rsidRPr="00B95E61" w:rsidRDefault="00862024" w:rsidP="00A64B75">
      <w:pPr>
        <w:rPr>
          <w:rFonts w:ascii="Arial Narrow" w:eastAsia="Times New Roman" w:hAnsi="Arial Narrow" w:cs="Times New Roman"/>
          <w:b/>
          <w:bCs/>
          <w:kern w:val="0"/>
          <w:sz w:val="22"/>
          <w:szCs w:val="22"/>
          <w:lang w:eastAsia="pl-PL" w:bidi="ar-SA"/>
        </w:rPr>
      </w:pPr>
      <w:r w:rsidRPr="00B95E61">
        <w:rPr>
          <w:rFonts w:ascii="Arial Narrow" w:eastAsia="Times New Roman" w:hAnsi="Arial Narrow" w:cs="Times New Roman"/>
          <w:b/>
          <w:bCs/>
          <w:kern w:val="0"/>
          <w:sz w:val="22"/>
          <w:szCs w:val="22"/>
          <w:lang w:eastAsia="pl-PL" w:bidi="ar-SA"/>
        </w:rPr>
        <w:t>Nazwa zamówienia:</w:t>
      </w:r>
    </w:p>
    <w:p w:rsidR="00A64B75" w:rsidRPr="00B95E61" w:rsidRDefault="00A64B75" w:rsidP="00A64B75">
      <w:pPr>
        <w:rPr>
          <w:rFonts w:ascii="Arial Narrow" w:eastAsia="Times New Roman" w:hAnsi="Arial Narrow" w:cs="Times New Roman"/>
          <w:b/>
          <w:bCs/>
          <w:kern w:val="0"/>
          <w:sz w:val="22"/>
          <w:szCs w:val="22"/>
          <w:lang w:eastAsia="pl-PL" w:bidi="ar-SA"/>
        </w:rPr>
      </w:pPr>
    </w:p>
    <w:p w:rsidR="002A3BC9" w:rsidRPr="002A3BC9" w:rsidRDefault="002A3BC9" w:rsidP="002A3BC9">
      <w:pPr>
        <w:tabs>
          <w:tab w:val="left" w:pos="2040"/>
        </w:tabs>
        <w:autoSpaceDE w:val="0"/>
        <w:spacing w:after="120" w:line="200" w:lineRule="atLeast"/>
        <w:rPr>
          <w:rFonts w:ascii="Arial Narrow" w:hAnsi="Arial Narrow" w:cs="Times New Roman"/>
          <w:b/>
          <w:bCs/>
        </w:rPr>
      </w:pPr>
      <w:r w:rsidRPr="002A3BC9">
        <w:rPr>
          <w:rFonts w:ascii="Arial Narrow" w:eastAsia="Times New Roman" w:hAnsi="Arial Narrow" w:cs="Times New Roman"/>
          <w:b/>
          <w:bCs/>
          <w:iCs/>
        </w:rPr>
        <w:t>Przebudowa odcinka drogi gminnej ul. Widok w msc. Oblęgorek, Gmina Strawczyn</w:t>
      </w:r>
    </w:p>
    <w:p w:rsidR="007201C3" w:rsidRPr="00355922" w:rsidRDefault="007201C3" w:rsidP="00AC53BA">
      <w:pPr>
        <w:rPr>
          <w:rFonts w:ascii="Arial Narrow" w:eastAsia="Times New Roman" w:hAnsi="Arial Narrow" w:cs="Times New Roman"/>
          <w:b/>
          <w:bCs/>
          <w:iCs/>
          <w:color w:val="00B050"/>
        </w:rPr>
      </w:pPr>
    </w:p>
    <w:p w:rsidR="004B35DD" w:rsidRPr="00BB74B9" w:rsidRDefault="007201C3" w:rsidP="00AC53BA">
      <w:pPr>
        <w:rPr>
          <w:rFonts w:ascii="Arial Narrow" w:hAnsi="Arial Narrow"/>
        </w:rPr>
      </w:pPr>
      <w:r w:rsidRPr="00BB74B9">
        <w:rPr>
          <w:rFonts w:ascii="Arial Narrow" w:hAnsi="Arial Narrow"/>
        </w:rPr>
        <w:t>Zakr</w:t>
      </w:r>
      <w:r w:rsidR="002A3BC9" w:rsidRPr="00BB74B9">
        <w:rPr>
          <w:rFonts w:ascii="Arial Narrow" w:hAnsi="Arial Narrow"/>
        </w:rPr>
        <w:t>es robót</w:t>
      </w:r>
      <w:r w:rsidRPr="00BB74B9">
        <w:rPr>
          <w:rFonts w:ascii="Arial Narrow" w:hAnsi="Arial Narrow"/>
        </w:rPr>
        <w:t>:</w:t>
      </w:r>
    </w:p>
    <w:p w:rsidR="00177B8D" w:rsidRPr="00BB74B9" w:rsidRDefault="00177B8D" w:rsidP="00535F0B">
      <w:pPr>
        <w:jc w:val="both"/>
        <w:rPr>
          <w:rFonts w:ascii="Arial Narrow" w:eastAsia="Times New Roman" w:hAnsi="Arial Narrow" w:cs="Tahoma"/>
          <w:kern w:val="0"/>
          <w:lang w:eastAsia="pl-PL" w:bidi="ar-SA"/>
        </w:rPr>
      </w:pPr>
    </w:p>
    <w:p w:rsidR="002A3BC9" w:rsidRPr="00BB74B9" w:rsidRDefault="002A3BC9" w:rsidP="002A3BC9">
      <w:pPr>
        <w:rPr>
          <w:rFonts w:ascii="Arial Narrow" w:hAnsi="Arial Narrow"/>
        </w:rPr>
      </w:pPr>
      <w:r w:rsidRPr="00BB74B9">
        <w:rPr>
          <w:rStyle w:val="ListaZnakZnakZnakZnakZnakZnakZnakZnakZnakZnakZnakZnakZnak"/>
          <w:rFonts w:ascii="Arial Narrow" w:hAnsi="Arial Narrow" w:cs="Tahoma"/>
        </w:rPr>
        <w:t xml:space="preserve">Przebudowa drogi gminnej </w:t>
      </w:r>
      <w:r w:rsidRPr="00BB74B9">
        <w:rPr>
          <w:rFonts w:ascii="Arial Narrow" w:hAnsi="Arial Narrow"/>
        </w:rPr>
        <w:t xml:space="preserve">– ul. Widok   </w:t>
      </w:r>
      <w:r w:rsidRPr="00BB74B9">
        <w:rPr>
          <w:rStyle w:val="ListaZnakZnakZnakZnakZnakZnakZnakZnakZnakZnakZnakZnakZnak"/>
          <w:rFonts w:ascii="Arial Narrow" w:hAnsi="Arial Narrow" w:cs="Tahoma"/>
        </w:rPr>
        <w:t>w msc. Oblęgorek</w:t>
      </w:r>
      <w:r w:rsidR="00BB74B9">
        <w:rPr>
          <w:rStyle w:val="ListaZnakZnakZnakZnakZnakZnakZnakZnakZnakZnakZnakZnakZnak"/>
          <w:rFonts w:ascii="Arial Narrow" w:hAnsi="Arial Narrow" w:cs="Tahoma"/>
        </w:rPr>
        <w:t xml:space="preserve"> obejmuje odcinek roboczy od </w:t>
      </w:r>
      <w:r w:rsidRPr="00BB74B9">
        <w:rPr>
          <w:rStyle w:val="ListaZnakZnakZnakZnakZnakZnakZnakZnakZnakZnakZnakZnakZnak"/>
          <w:rFonts w:ascii="Arial Narrow" w:hAnsi="Arial Narrow" w:cs="Tahoma"/>
        </w:rPr>
        <w:t>km 0+000 do km 0+068,95</w:t>
      </w:r>
      <w:r w:rsidR="005F4D21" w:rsidRPr="00BB74B9">
        <w:rPr>
          <w:rStyle w:val="ListaZnakZnakZnakZnakZnakZnakZnakZnakZnakZnakZnakZnakZnak"/>
          <w:rFonts w:ascii="Arial Narrow" w:hAnsi="Arial Narrow" w:cs="Tahoma"/>
        </w:rPr>
        <w:t xml:space="preserve"> (kilometraż roboczy przyjęty na potrzeby Projektu Technicznego).  </w:t>
      </w:r>
      <w:r w:rsidRPr="00BB74B9">
        <w:rPr>
          <w:rStyle w:val="ListaZnakZnakZnakZnakZnakZnakZnakZnakZnakZnakZnakZnakZnak"/>
          <w:rFonts w:ascii="Arial Narrow" w:hAnsi="Arial Narrow" w:cs="Tahoma"/>
        </w:rPr>
        <w:t xml:space="preserve"> </w:t>
      </w:r>
    </w:p>
    <w:p w:rsidR="002A3BC9" w:rsidRPr="00BB74B9" w:rsidRDefault="002A3BC9" w:rsidP="005F4D21">
      <w:pPr>
        <w:rPr>
          <w:rFonts w:ascii="Arial Narrow" w:hAnsi="Arial Narrow" w:cs="Tahoma"/>
          <w:u w:val="single"/>
        </w:rPr>
      </w:pPr>
      <w:r w:rsidRPr="00BB74B9">
        <w:rPr>
          <w:rStyle w:val="ListaZnakZnakZnakZnakZnakZnakZnakZnakZnakZnakZnakZnakZnak"/>
          <w:rFonts w:ascii="Arial Narrow" w:hAnsi="Arial Narrow" w:cs="Tahoma"/>
        </w:rPr>
        <w:lastRenderedPageBreak/>
        <w:t xml:space="preserve">Zadaniem planowanej inwestycji komunikacyjnej jest poprawienie bezpieczeństwa ruchu kołowego i pieszego poprzez odnowę nawierzchni na całej szerokości jezdni. </w:t>
      </w:r>
      <w:bookmarkStart w:id="0" w:name="__RefHeading___Toc459663368"/>
      <w:bookmarkStart w:id="1" w:name="__RefHeading___Toc459663369"/>
      <w:bookmarkStart w:id="2" w:name="__RefHeading___Toc459663370"/>
      <w:bookmarkStart w:id="3" w:name="__RefHeading___Toc459663371"/>
      <w:bookmarkEnd w:id="0"/>
      <w:bookmarkEnd w:id="1"/>
      <w:bookmarkEnd w:id="2"/>
      <w:bookmarkEnd w:id="3"/>
    </w:p>
    <w:p w:rsidR="002A3BC9" w:rsidRPr="00BB74B9" w:rsidRDefault="002A3BC9" w:rsidP="002A3BC9">
      <w:pPr>
        <w:rPr>
          <w:rFonts w:ascii="Arial Narrow" w:hAnsi="Arial Narrow"/>
        </w:rPr>
      </w:pPr>
    </w:p>
    <w:p w:rsidR="002A3BC9" w:rsidRPr="00BB74B9" w:rsidRDefault="00F7725A"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u w:val="single"/>
        </w:rPr>
        <w:t xml:space="preserve">Założenia przebudowy </w:t>
      </w:r>
      <w:r w:rsidR="002A3BC9" w:rsidRPr="00BB74B9">
        <w:rPr>
          <w:rStyle w:val="ListaZnakZnakZnakZnakZnakZnakZnakZnakZnakZnakZnakZnakZnak"/>
          <w:rFonts w:ascii="Arial Narrow" w:hAnsi="Arial Narrow" w:cs="Tahoma"/>
          <w:u w:val="single"/>
        </w:rPr>
        <w:t>drogi :</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Długość odcinka 68,98 m,</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 xml:space="preserve">Obciążenie ruchem – 110 </w:t>
      </w:r>
      <w:proofErr w:type="spellStart"/>
      <w:r w:rsidRPr="00BB74B9">
        <w:rPr>
          <w:rStyle w:val="ListaZnakZnakZnakZnakZnakZnakZnakZnakZnakZnakZnakZnakZnak"/>
          <w:rFonts w:ascii="Arial Narrow" w:hAnsi="Arial Narrow" w:cs="Tahoma"/>
        </w:rPr>
        <w:t>kN</w:t>
      </w:r>
      <w:proofErr w:type="spellEnd"/>
      <w:r w:rsidRPr="00BB74B9">
        <w:rPr>
          <w:rStyle w:val="ListaZnakZnakZnakZnakZnakZnakZnakZnakZnakZnakZnakZnakZnak"/>
          <w:rFonts w:ascii="Arial Narrow" w:hAnsi="Arial Narrow" w:cs="Tahoma"/>
        </w:rPr>
        <w:t>/oś,</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Kategoria ruchu – KR1,</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 xml:space="preserve">Prędkość projektowa </w:t>
      </w:r>
      <w:proofErr w:type="spellStart"/>
      <w:r w:rsidRPr="00BB74B9">
        <w:rPr>
          <w:rStyle w:val="ListaZnakZnakZnakZnakZnakZnakZnakZnakZnakZnakZnakZnakZnak"/>
          <w:rFonts w:ascii="Arial Narrow" w:hAnsi="Arial Narrow" w:cs="Tahoma"/>
        </w:rPr>
        <w:t>Vp</w:t>
      </w:r>
      <w:proofErr w:type="spellEnd"/>
      <w:r w:rsidRPr="00BB74B9">
        <w:rPr>
          <w:rStyle w:val="ListaZnakZnakZnakZnakZnakZnakZnakZnakZnakZnakZnakZnakZnak"/>
          <w:rFonts w:ascii="Arial Narrow" w:hAnsi="Arial Narrow" w:cs="Tahoma"/>
        </w:rPr>
        <w:t xml:space="preserve"> – 30 km,</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Liczba jezdni – 1,</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Liczba pasów ruchu - 2,</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Szerokość jezdni –  4,50 m</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Szerokość pasa ruchu – 2,25 m</w:t>
      </w:r>
    </w:p>
    <w:p w:rsidR="002A3BC9" w:rsidRPr="00BB74B9" w:rsidRDefault="002A3BC9" w:rsidP="002A3BC9">
      <w:pPr>
        <w:rPr>
          <w:rStyle w:val="ListaZnakZnakZnakZnakZnakZnakZnakZnakZnakZnakZnakZnakZnak"/>
          <w:rFonts w:ascii="Arial Narrow" w:hAnsi="Arial Narrow" w:cs="Tahoma"/>
        </w:rPr>
      </w:pPr>
      <w:r w:rsidRPr="00BB74B9">
        <w:rPr>
          <w:rStyle w:val="ListaZnakZnakZnakZnakZnakZnakZnakZnakZnakZnakZnakZnakZnak"/>
          <w:rFonts w:ascii="Arial Narrow" w:hAnsi="Arial Narrow" w:cs="Tahoma"/>
        </w:rPr>
        <w:t>Pobocze gruntowe ulepszone kruszywem – 0,75 m,</w:t>
      </w:r>
    </w:p>
    <w:p w:rsidR="002A3BC9" w:rsidRPr="00BB74B9" w:rsidRDefault="002A3BC9" w:rsidP="002A3BC9">
      <w:pPr>
        <w:rPr>
          <w:rStyle w:val="ListaZnakZnakZnakZnakZnakZnakZnakZnakZnakZnakZnakZnakZnak"/>
          <w:rFonts w:ascii="Arial Narrow" w:hAnsi="Arial Narrow" w:cs="Tahoma"/>
          <w:u w:val="single"/>
        </w:rPr>
      </w:pPr>
      <w:r w:rsidRPr="00BB74B9">
        <w:rPr>
          <w:rStyle w:val="ListaZnakZnakZnakZnakZnakZnakZnakZnakZnakZnakZnakZnakZnak"/>
          <w:rFonts w:ascii="Arial Narrow" w:hAnsi="Arial Narrow" w:cs="Tahoma"/>
        </w:rPr>
        <w:t>Pochylenie poprzeczne jezdni daszkowe o spadku 2%</w:t>
      </w:r>
    </w:p>
    <w:p w:rsidR="002A3BC9" w:rsidRPr="00BB74B9" w:rsidRDefault="002A3BC9" w:rsidP="002A3BC9">
      <w:pPr>
        <w:rPr>
          <w:rFonts w:ascii="Arial Narrow" w:hAnsi="Arial Narrow" w:cs="Tahoma"/>
          <w:u w:val="single"/>
        </w:rPr>
      </w:pPr>
    </w:p>
    <w:p w:rsidR="002A3BC9" w:rsidRPr="00BB74B9" w:rsidRDefault="002A3BC9" w:rsidP="002A3BC9">
      <w:pPr>
        <w:spacing w:before="120" w:after="120"/>
        <w:rPr>
          <w:rFonts w:ascii="Arial Narrow" w:hAnsi="Arial Narrow" w:cs="Tahoma"/>
          <w:u w:val="single"/>
        </w:rPr>
      </w:pPr>
      <w:r w:rsidRPr="00BB74B9">
        <w:rPr>
          <w:rFonts w:ascii="Arial Narrow" w:hAnsi="Arial Narrow" w:cs="Tahoma"/>
          <w:u w:val="single"/>
        </w:rPr>
        <w:t>K</w:t>
      </w:r>
      <w:r w:rsidR="00F7725A" w:rsidRPr="00BB74B9">
        <w:rPr>
          <w:rFonts w:ascii="Arial Narrow" w:hAnsi="Arial Narrow" w:cs="Tahoma"/>
          <w:u w:val="single"/>
        </w:rPr>
        <w:t>onstrukcja drogi:</w:t>
      </w:r>
      <w:r w:rsidRPr="00BB74B9">
        <w:rPr>
          <w:rFonts w:ascii="Arial Narrow" w:hAnsi="Arial Narrow" w:cs="Tahoma"/>
          <w:u w:val="single"/>
        </w:rPr>
        <w:t xml:space="preserve"> </w:t>
      </w:r>
    </w:p>
    <w:p w:rsidR="002A3BC9" w:rsidRPr="00BB74B9" w:rsidRDefault="002A3BC9" w:rsidP="002A3BC9">
      <w:pPr>
        <w:rPr>
          <w:rFonts w:ascii="Arial Narrow" w:hAnsi="Arial Narrow" w:cs="Tahoma"/>
        </w:rPr>
      </w:pPr>
      <w:r w:rsidRPr="00BB74B9">
        <w:rPr>
          <w:rFonts w:ascii="Arial Narrow" w:hAnsi="Arial Narrow" w:cs="Tahoma"/>
          <w:u w:val="single"/>
        </w:rPr>
        <w:t xml:space="preserve">Konstrukcja jezdni drogi </w:t>
      </w:r>
      <w:r w:rsidR="009815F3" w:rsidRPr="00BB74B9">
        <w:rPr>
          <w:rFonts w:ascii="Arial Narrow" w:hAnsi="Arial Narrow" w:cs="Tahoma"/>
          <w:u w:val="single"/>
        </w:rPr>
        <w:t xml:space="preserve"> bez poszerzenia </w:t>
      </w:r>
      <w:r w:rsidRPr="00BB74B9">
        <w:rPr>
          <w:rFonts w:ascii="Arial Narrow" w:hAnsi="Arial Narrow" w:cs="Tahoma"/>
          <w:u w:val="single"/>
        </w:rPr>
        <w:t>na odcinku od km 0+000 do km 0+068,98 :</w:t>
      </w:r>
    </w:p>
    <w:p w:rsidR="002A3BC9" w:rsidRPr="00BB74B9" w:rsidRDefault="002A3BC9" w:rsidP="002A3BC9">
      <w:pPr>
        <w:rPr>
          <w:rFonts w:ascii="Arial Narrow" w:hAnsi="Arial Narrow" w:cs="Tahoma"/>
        </w:rPr>
      </w:pPr>
      <w:r w:rsidRPr="00BB74B9">
        <w:rPr>
          <w:rFonts w:ascii="Arial Narrow" w:hAnsi="Arial Narrow" w:cs="Tahoma"/>
        </w:rPr>
        <w:t xml:space="preserve">10 cm wyrównanie istniejącej nawierzchni z kruszywa kruszywem łamanym  </w:t>
      </w:r>
    </w:p>
    <w:p w:rsidR="002A3BC9" w:rsidRPr="00BB74B9" w:rsidRDefault="002A3BC9" w:rsidP="002A3BC9">
      <w:pPr>
        <w:rPr>
          <w:rFonts w:ascii="Arial Narrow" w:hAnsi="Arial Narrow" w:cs="Tahoma"/>
        </w:rPr>
      </w:pPr>
      <w:r w:rsidRPr="00BB74B9">
        <w:rPr>
          <w:rFonts w:ascii="Arial Narrow" w:hAnsi="Arial Narrow" w:cs="Tahoma"/>
        </w:rPr>
        <w:t xml:space="preserve">          stabilizowanym mechanicznie 0/31,5 mm</w:t>
      </w:r>
    </w:p>
    <w:p w:rsidR="002A3BC9" w:rsidRPr="00BB74B9" w:rsidRDefault="002A3BC9" w:rsidP="002A3BC9">
      <w:pPr>
        <w:rPr>
          <w:rFonts w:ascii="Arial Narrow" w:hAnsi="Arial Narrow" w:cs="Tahoma"/>
          <w:u w:val="single"/>
        </w:rPr>
      </w:pPr>
      <w:r w:rsidRPr="00BB74B9">
        <w:rPr>
          <w:rFonts w:ascii="Arial Narrow" w:hAnsi="Arial Narrow" w:cs="Tahoma"/>
        </w:rPr>
        <w:t>4 cm w-</w:t>
      </w:r>
      <w:proofErr w:type="spellStart"/>
      <w:r w:rsidRPr="00BB74B9">
        <w:rPr>
          <w:rFonts w:ascii="Arial Narrow" w:hAnsi="Arial Narrow" w:cs="Tahoma"/>
        </w:rPr>
        <w:t>wa</w:t>
      </w:r>
      <w:proofErr w:type="spellEnd"/>
      <w:r w:rsidRPr="00BB74B9">
        <w:rPr>
          <w:rFonts w:ascii="Arial Narrow" w:hAnsi="Arial Narrow" w:cs="Tahoma"/>
        </w:rPr>
        <w:t xml:space="preserve"> wiążąca z betonu asfaltowego AC 11W</w:t>
      </w:r>
    </w:p>
    <w:p w:rsidR="002A3BC9" w:rsidRPr="00BB74B9" w:rsidRDefault="002A3BC9" w:rsidP="002A3BC9">
      <w:pPr>
        <w:tabs>
          <w:tab w:val="left" w:pos="5655"/>
        </w:tabs>
        <w:rPr>
          <w:rFonts w:ascii="Arial Narrow" w:hAnsi="Arial Narrow" w:cs="Tahoma"/>
        </w:rPr>
      </w:pPr>
      <w:r w:rsidRPr="00BB74B9">
        <w:rPr>
          <w:rFonts w:ascii="Arial Narrow" w:hAnsi="Arial Narrow" w:cs="Tahoma"/>
        </w:rPr>
        <w:t>4 cm w-</w:t>
      </w:r>
      <w:proofErr w:type="spellStart"/>
      <w:r w:rsidRPr="00BB74B9">
        <w:rPr>
          <w:rFonts w:ascii="Arial Narrow" w:hAnsi="Arial Narrow" w:cs="Tahoma"/>
        </w:rPr>
        <w:t>wa</w:t>
      </w:r>
      <w:proofErr w:type="spellEnd"/>
      <w:r w:rsidRPr="00BB74B9">
        <w:rPr>
          <w:rFonts w:ascii="Arial Narrow" w:hAnsi="Arial Narrow" w:cs="Tahoma"/>
        </w:rPr>
        <w:t xml:space="preserve"> ścieralna z betonu asfaltowego AC 8S</w:t>
      </w:r>
      <w:r w:rsidRPr="00BB74B9">
        <w:rPr>
          <w:rFonts w:ascii="Arial Narrow" w:hAnsi="Arial Narrow" w:cs="Tahoma"/>
        </w:rPr>
        <w:tab/>
      </w:r>
    </w:p>
    <w:p w:rsidR="002A3BC9" w:rsidRPr="00BB74B9" w:rsidRDefault="002A3BC9" w:rsidP="002A3BC9">
      <w:pPr>
        <w:rPr>
          <w:rFonts w:ascii="Arial Narrow" w:hAnsi="Arial Narrow" w:cs="Tahoma"/>
          <w:u w:val="single"/>
        </w:rPr>
      </w:pPr>
    </w:p>
    <w:p w:rsidR="002A3BC9" w:rsidRPr="00BB74B9" w:rsidRDefault="002A3BC9" w:rsidP="002A3BC9">
      <w:pPr>
        <w:rPr>
          <w:rFonts w:ascii="Arial Narrow" w:hAnsi="Arial Narrow" w:cs="Tahoma"/>
        </w:rPr>
      </w:pPr>
      <w:r w:rsidRPr="00BB74B9">
        <w:rPr>
          <w:rFonts w:ascii="Arial Narrow" w:hAnsi="Arial Narrow" w:cs="Tahoma"/>
          <w:u w:val="single"/>
        </w:rPr>
        <w:t>Konstrukcja nawierzchni drogi na poszerzeniu nawierzchni drogi na odcinku od km 0+000 do km 0+068,98 ( z ~4,00 m do 4,50 m):</w:t>
      </w:r>
    </w:p>
    <w:p w:rsidR="002A3BC9" w:rsidRPr="00BB74B9" w:rsidRDefault="002A3BC9" w:rsidP="002A3BC9">
      <w:pPr>
        <w:tabs>
          <w:tab w:val="left" w:pos="5655"/>
        </w:tabs>
        <w:rPr>
          <w:rFonts w:ascii="Arial Narrow" w:hAnsi="Arial Narrow" w:cs="Tahoma"/>
        </w:rPr>
      </w:pPr>
      <w:r w:rsidRPr="00BB74B9">
        <w:rPr>
          <w:rFonts w:ascii="Arial Narrow" w:hAnsi="Arial Narrow" w:cs="Tahoma"/>
        </w:rPr>
        <w:t xml:space="preserve">15 cm wzmocnione podłoże ze stabilizacji cementem o wytrzymałości </w:t>
      </w:r>
      <w:proofErr w:type="spellStart"/>
      <w:r w:rsidRPr="00BB74B9">
        <w:rPr>
          <w:rFonts w:ascii="Arial Narrow" w:hAnsi="Arial Narrow" w:cs="Tahoma"/>
        </w:rPr>
        <w:t>Rm</w:t>
      </w:r>
      <w:proofErr w:type="spellEnd"/>
      <w:r w:rsidRPr="00BB74B9">
        <w:rPr>
          <w:rFonts w:ascii="Arial Narrow" w:hAnsi="Arial Narrow" w:cs="Tahoma"/>
        </w:rPr>
        <w:t xml:space="preserve"> = 2,50 </w:t>
      </w:r>
    </w:p>
    <w:p w:rsidR="002A3BC9" w:rsidRPr="00BB74B9" w:rsidRDefault="002A3BC9" w:rsidP="002A3BC9">
      <w:pPr>
        <w:tabs>
          <w:tab w:val="left" w:pos="5655"/>
        </w:tabs>
        <w:rPr>
          <w:rFonts w:ascii="Arial Narrow" w:hAnsi="Arial Narrow" w:cs="Tahoma"/>
        </w:rPr>
      </w:pPr>
      <w:r w:rsidRPr="00BB74B9">
        <w:rPr>
          <w:rFonts w:ascii="Arial Narrow" w:hAnsi="Arial Narrow" w:cs="Tahoma"/>
        </w:rPr>
        <w:t xml:space="preserve">          </w:t>
      </w:r>
      <w:proofErr w:type="spellStart"/>
      <w:r w:rsidRPr="00BB74B9">
        <w:rPr>
          <w:rFonts w:ascii="Arial Narrow" w:hAnsi="Arial Narrow" w:cs="Tahoma"/>
        </w:rPr>
        <w:t>MPa</w:t>
      </w:r>
      <w:proofErr w:type="spellEnd"/>
    </w:p>
    <w:p w:rsidR="002A3BC9" w:rsidRPr="00BB74B9" w:rsidRDefault="002A3BC9" w:rsidP="002A3BC9">
      <w:pPr>
        <w:tabs>
          <w:tab w:val="left" w:pos="5655"/>
        </w:tabs>
        <w:rPr>
          <w:rFonts w:ascii="Arial Narrow" w:hAnsi="Arial Narrow" w:cs="Tahoma"/>
        </w:rPr>
      </w:pPr>
      <w:r w:rsidRPr="00BB74B9">
        <w:rPr>
          <w:rFonts w:ascii="Arial Narrow" w:hAnsi="Arial Narrow" w:cs="Tahoma"/>
        </w:rPr>
        <w:t xml:space="preserve">22 cm podbudowa zasadnicza z kruszywa łamanego stabilizowanego mechanicznie o </w:t>
      </w:r>
    </w:p>
    <w:p w:rsidR="002A3BC9" w:rsidRPr="00BB74B9" w:rsidRDefault="002A3BC9" w:rsidP="002A3BC9">
      <w:pPr>
        <w:tabs>
          <w:tab w:val="left" w:pos="5655"/>
        </w:tabs>
        <w:rPr>
          <w:rFonts w:ascii="Arial Narrow" w:hAnsi="Arial Narrow" w:cs="Tahoma"/>
        </w:rPr>
      </w:pPr>
      <w:r w:rsidRPr="00BB74B9">
        <w:rPr>
          <w:rFonts w:ascii="Arial Narrow" w:hAnsi="Arial Narrow" w:cs="Tahoma"/>
        </w:rPr>
        <w:t xml:space="preserve">          uziarnieniu 0/31,5 mm</w:t>
      </w:r>
    </w:p>
    <w:p w:rsidR="002A3BC9" w:rsidRPr="00BB74B9" w:rsidRDefault="002A3BC9" w:rsidP="002A3BC9">
      <w:pPr>
        <w:tabs>
          <w:tab w:val="left" w:pos="5655"/>
        </w:tabs>
        <w:rPr>
          <w:rFonts w:ascii="Arial Narrow" w:hAnsi="Arial Narrow" w:cs="Tahoma"/>
          <w:u w:val="single"/>
        </w:rPr>
      </w:pPr>
      <w:r w:rsidRPr="00BB74B9">
        <w:rPr>
          <w:rFonts w:ascii="Arial Narrow" w:hAnsi="Arial Narrow" w:cs="Tahoma"/>
        </w:rPr>
        <w:t>4 cm w-</w:t>
      </w:r>
      <w:proofErr w:type="spellStart"/>
      <w:r w:rsidRPr="00BB74B9">
        <w:rPr>
          <w:rFonts w:ascii="Arial Narrow" w:hAnsi="Arial Narrow" w:cs="Tahoma"/>
        </w:rPr>
        <w:t>wa</w:t>
      </w:r>
      <w:proofErr w:type="spellEnd"/>
      <w:r w:rsidRPr="00BB74B9">
        <w:rPr>
          <w:rFonts w:ascii="Arial Narrow" w:hAnsi="Arial Narrow" w:cs="Tahoma"/>
        </w:rPr>
        <w:t xml:space="preserve"> wzmacniająco wyrównawcza z betonu asfaltowego AC 11W</w:t>
      </w:r>
      <w:r w:rsidRPr="00BB74B9">
        <w:rPr>
          <w:rFonts w:ascii="Arial Narrow" w:hAnsi="Arial Narrow" w:cs="Tahoma"/>
        </w:rPr>
        <w:tab/>
      </w:r>
    </w:p>
    <w:p w:rsidR="002A3BC9" w:rsidRPr="00BB74B9" w:rsidRDefault="002A3BC9" w:rsidP="002A3BC9">
      <w:pPr>
        <w:rPr>
          <w:rFonts w:ascii="Arial Narrow" w:hAnsi="Arial Narrow" w:cs="Tahoma"/>
        </w:rPr>
      </w:pPr>
      <w:r w:rsidRPr="00BB74B9">
        <w:rPr>
          <w:rFonts w:ascii="Arial Narrow" w:hAnsi="Arial Narrow" w:cs="Tahoma"/>
        </w:rPr>
        <w:t>4 cm w-</w:t>
      </w:r>
      <w:proofErr w:type="spellStart"/>
      <w:r w:rsidRPr="00BB74B9">
        <w:rPr>
          <w:rFonts w:ascii="Arial Narrow" w:hAnsi="Arial Narrow" w:cs="Tahoma"/>
        </w:rPr>
        <w:t>wa</w:t>
      </w:r>
      <w:proofErr w:type="spellEnd"/>
      <w:r w:rsidRPr="00BB74B9">
        <w:rPr>
          <w:rFonts w:ascii="Arial Narrow" w:hAnsi="Arial Narrow" w:cs="Tahoma"/>
        </w:rPr>
        <w:t xml:space="preserve"> ścieralna z betonu asfaltowego AC 8S </w:t>
      </w:r>
    </w:p>
    <w:p w:rsidR="002A3BC9" w:rsidRPr="00BB74B9" w:rsidRDefault="002A3BC9" w:rsidP="002A3BC9">
      <w:pPr>
        <w:rPr>
          <w:rFonts w:ascii="Arial Narrow" w:hAnsi="Arial Narrow"/>
        </w:rPr>
      </w:pPr>
    </w:p>
    <w:p w:rsidR="002A3BC9" w:rsidRPr="00BB74B9" w:rsidRDefault="009815F3" w:rsidP="002A3BC9">
      <w:pPr>
        <w:rPr>
          <w:rStyle w:val="ListaZnakZnakZnakZnakZnakZnakZnakZnakZnakZnakZnakZnakZnak"/>
          <w:rFonts w:ascii="Arial Narrow" w:hAnsi="Arial Narrow"/>
          <w:lang w:eastAsia="hi-IN" w:bidi="hi-IN"/>
        </w:rPr>
      </w:pPr>
      <w:r w:rsidRPr="00BB74B9">
        <w:rPr>
          <w:rFonts w:ascii="Arial Narrow" w:hAnsi="Arial Narrow"/>
        </w:rPr>
        <w:t>Przebudowa drogi obejmuje również wykonania oznakowania pionowego i poziomego (próg zwalniający)</w:t>
      </w:r>
      <w:r w:rsidR="00BB74B9">
        <w:rPr>
          <w:rFonts w:ascii="Arial Narrow" w:hAnsi="Arial Narrow"/>
        </w:rPr>
        <w:t>, poboczy z kruszywa o szer. 0,75 m</w:t>
      </w:r>
      <w:r w:rsidR="00BB74B9" w:rsidRPr="00BB74B9">
        <w:rPr>
          <w:rFonts w:ascii="Arial Narrow" w:hAnsi="Arial Narrow"/>
        </w:rPr>
        <w:t xml:space="preserve"> oraz </w:t>
      </w:r>
      <w:r w:rsidR="002A3BC9" w:rsidRPr="00BB74B9">
        <w:rPr>
          <w:rStyle w:val="ListaZnakZnakZnakZnakZnakZnakZnakZnakZnakZnakZnakZnakZnak"/>
          <w:rFonts w:ascii="Arial Narrow" w:hAnsi="Arial Narrow" w:cs="Tahoma"/>
        </w:rPr>
        <w:t>budowę kanału technologicznego</w:t>
      </w:r>
      <w:r w:rsidR="00BB74B9">
        <w:rPr>
          <w:rStyle w:val="ListaZnakZnakZnakZnakZnakZnakZnakZnakZnakZnakZnakZnakZnak"/>
          <w:rFonts w:ascii="Arial Narrow" w:hAnsi="Arial Narrow" w:cs="Tahoma"/>
        </w:rPr>
        <w:t>.</w:t>
      </w:r>
    </w:p>
    <w:p w:rsidR="002A3BC9" w:rsidRPr="00535F0B" w:rsidRDefault="002A3BC9" w:rsidP="00535F0B">
      <w:pPr>
        <w:jc w:val="both"/>
        <w:rPr>
          <w:rFonts w:ascii="Arial Narrow" w:hAnsi="Arial Narrow"/>
          <w:color w:val="000000" w:themeColor="text1"/>
          <w:sz w:val="22"/>
          <w:szCs w:val="22"/>
        </w:rPr>
      </w:pPr>
    </w:p>
    <w:p w:rsidR="00CA7472" w:rsidRPr="00482FAA" w:rsidRDefault="007A28C3" w:rsidP="00CA7472">
      <w:pPr>
        <w:jc w:val="both"/>
        <w:rPr>
          <w:rFonts w:ascii="Arial Narrow" w:hAnsi="Arial Narrow"/>
          <w:sz w:val="22"/>
          <w:szCs w:val="22"/>
        </w:rPr>
      </w:pPr>
      <w:r w:rsidRPr="00482FAA">
        <w:rPr>
          <w:rFonts w:ascii="Arial Narrow" w:hAnsi="Arial Narrow"/>
          <w:sz w:val="22"/>
          <w:szCs w:val="22"/>
        </w:rPr>
        <w:t xml:space="preserve">Przed rozpoczęciem prac </w:t>
      </w:r>
      <w:r w:rsidR="00177B8D">
        <w:rPr>
          <w:rFonts w:ascii="Arial Narrow" w:hAnsi="Arial Narrow"/>
          <w:sz w:val="22"/>
          <w:szCs w:val="22"/>
        </w:rPr>
        <w:t xml:space="preserve">związanych z remontem nawierzchni </w:t>
      </w:r>
      <w:r w:rsidR="00CA7472" w:rsidRPr="00482FAA">
        <w:rPr>
          <w:rFonts w:ascii="Arial Narrow" w:hAnsi="Arial Narrow"/>
          <w:sz w:val="22"/>
          <w:szCs w:val="22"/>
        </w:rPr>
        <w:t>należy opracować i zatwierdzić projekt organizacji ruchu na czas robót.</w:t>
      </w:r>
    </w:p>
    <w:p w:rsidR="00CA7472" w:rsidRPr="00355922" w:rsidRDefault="00CA7472" w:rsidP="00A13CD2">
      <w:pPr>
        <w:tabs>
          <w:tab w:val="left" w:pos="720"/>
        </w:tabs>
        <w:jc w:val="both"/>
        <w:rPr>
          <w:rFonts w:ascii="Arial Narrow" w:hAnsi="Arial Narrow" w:cs="Arial"/>
          <w:color w:val="00B050"/>
          <w:sz w:val="22"/>
          <w:szCs w:val="22"/>
        </w:rPr>
      </w:pPr>
    </w:p>
    <w:p w:rsidR="00A13CD2" w:rsidRPr="00B95E61" w:rsidRDefault="00A13CD2" w:rsidP="00A13CD2">
      <w:pPr>
        <w:tabs>
          <w:tab w:val="left" w:pos="720"/>
        </w:tabs>
        <w:jc w:val="both"/>
        <w:rPr>
          <w:rFonts w:ascii="Arial Narrow" w:hAnsi="Arial Narrow" w:cs="Arial"/>
          <w:sz w:val="22"/>
          <w:szCs w:val="22"/>
        </w:rPr>
      </w:pPr>
      <w:r w:rsidRPr="00B95E61">
        <w:rPr>
          <w:rFonts w:ascii="Arial Narrow" w:hAnsi="Arial Narrow" w:cs="Arial"/>
          <w:sz w:val="22"/>
          <w:szCs w:val="22"/>
        </w:rPr>
        <w:t>Szczegóło</w:t>
      </w:r>
      <w:r w:rsidR="0045074D">
        <w:rPr>
          <w:rFonts w:ascii="Arial Narrow" w:hAnsi="Arial Narrow" w:cs="Arial"/>
          <w:sz w:val="22"/>
          <w:szCs w:val="22"/>
        </w:rPr>
        <w:t xml:space="preserve">wy zakres przedmiotu zamówienia </w:t>
      </w:r>
      <w:r w:rsidRPr="00B95E61">
        <w:rPr>
          <w:rFonts w:ascii="Arial Narrow" w:hAnsi="Arial Narrow" w:cs="Arial"/>
          <w:sz w:val="22"/>
          <w:szCs w:val="22"/>
        </w:rPr>
        <w:t>określony został w</w:t>
      </w:r>
      <w:r w:rsidR="00A64B75" w:rsidRPr="00B95E61">
        <w:rPr>
          <w:rFonts w:ascii="Arial Narrow" w:hAnsi="Arial Narrow" w:cs="Arial"/>
          <w:sz w:val="22"/>
          <w:szCs w:val="22"/>
        </w:rPr>
        <w:t xml:space="preserve"> dokumentacji technicznej</w:t>
      </w:r>
      <w:r w:rsidR="004E600A" w:rsidRPr="00B95E61">
        <w:rPr>
          <w:rFonts w:ascii="Arial Narrow" w:hAnsi="Arial Narrow" w:cs="Arial"/>
          <w:sz w:val="22"/>
          <w:szCs w:val="22"/>
        </w:rPr>
        <w:t xml:space="preserve"> i </w:t>
      </w:r>
      <w:r w:rsidRPr="00B95E61">
        <w:rPr>
          <w:rFonts w:ascii="Arial Narrow" w:hAnsi="Arial Narrow" w:cs="Arial"/>
          <w:sz w:val="22"/>
          <w:szCs w:val="22"/>
        </w:rPr>
        <w:t>przedmiar</w:t>
      </w:r>
      <w:r w:rsidR="00CE7C7E" w:rsidRPr="00B95E61">
        <w:rPr>
          <w:rFonts w:ascii="Arial Narrow" w:hAnsi="Arial Narrow" w:cs="Arial"/>
          <w:sz w:val="22"/>
          <w:szCs w:val="22"/>
        </w:rPr>
        <w:t>ze</w:t>
      </w:r>
      <w:r w:rsidRPr="00B95E61">
        <w:rPr>
          <w:rFonts w:ascii="Arial Narrow" w:hAnsi="Arial Narrow" w:cs="Arial"/>
          <w:sz w:val="22"/>
          <w:szCs w:val="22"/>
        </w:rPr>
        <w:t xml:space="preserve"> robót</w:t>
      </w:r>
      <w:r w:rsidR="00A64B75" w:rsidRPr="00B95E61">
        <w:rPr>
          <w:rFonts w:ascii="Arial Narrow" w:hAnsi="Arial Narrow" w:cs="Arial"/>
          <w:sz w:val="22"/>
          <w:szCs w:val="22"/>
        </w:rPr>
        <w:t>, które stanowią integralny załącznik do niniejszej SIWZ</w:t>
      </w:r>
      <w:r w:rsidRPr="00B95E61">
        <w:rPr>
          <w:rFonts w:ascii="Arial Narrow" w:hAnsi="Arial Narrow" w:cs="Arial"/>
          <w:sz w:val="22"/>
          <w:szCs w:val="22"/>
        </w:rPr>
        <w:t>.</w:t>
      </w:r>
    </w:p>
    <w:p w:rsidR="00F45871" w:rsidRPr="00B95E61" w:rsidRDefault="00F45871" w:rsidP="002B0CFE">
      <w:pPr>
        <w:numPr>
          <w:ilvl w:val="0"/>
          <w:numId w:val="33"/>
        </w:numPr>
        <w:autoSpaceDE w:val="0"/>
        <w:ind w:left="426"/>
        <w:jc w:val="both"/>
        <w:rPr>
          <w:rFonts w:ascii="Arial Narrow" w:eastAsia="Arial Unicode MS" w:hAnsi="Arial Narrow" w:cs="Arial Unicode MS"/>
          <w:b/>
          <w:sz w:val="22"/>
          <w:szCs w:val="22"/>
        </w:rPr>
      </w:pPr>
      <w:r w:rsidRPr="00B95E61">
        <w:rPr>
          <w:rFonts w:ascii="Arial Narrow" w:eastAsia="Arial Unicode MS" w:hAnsi="Arial Narrow" w:cs="Arial Unicode MS"/>
          <w:b/>
          <w:sz w:val="22"/>
          <w:szCs w:val="22"/>
        </w:rPr>
        <w:t>Załączon</w:t>
      </w:r>
      <w:r w:rsidR="00CE7C7E" w:rsidRPr="00B95E61">
        <w:rPr>
          <w:rFonts w:ascii="Arial Narrow" w:eastAsia="Arial Unicode MS" w:hAnsi="Arial Narrow" w:cs="Arial Unicode MS"/>
          <w:b/>
          <w:sz w:val="22"/>
          <w:szCs w:val="22"/>
        </w:rPr>
        <w:t>y</w:t>
      </w:r>
      <w:r w:rsidRPr="00B95E61">
        <w:rPr>
          <w:rFonts w:ascii="Arial Narrow" w:eastAsia="Arial Unicode MS" w:hAnsi="Arial Narrow" w:cs="Arial Unicode MS"/>
          <w:b/>
          <w:sz w:val="22"/>
          <w:szCs w:val="22"/>
        </w:rPr>
        <w:t xml:space="preserve"> do SIWZ przedmiar</w:t>
      </w:r>
      <w:r w:rsidR="00CE7C7E" w:rsidRPr="00B95E61">
        <w:rPr>
          <w:rFonts w:ascii="Arial Narrow" w:eastAsia="Arial Unicode MS" w:hAnsi="Arial Narrow" w:cs="Arial Unicode MS"/>
          <w:b/>
          <w:sz w:val="22"/>
          <w:szCs w:val="22"/>
        </w:rPr>
        <w:t xml:space="preserve"> ma</w:t>
      </w:r>
      <w:r w:rsidRPr="00B95E61">
        <w:rPr>
          <w:rFonts w:ascii="Arial Narrow" w:eastAsia="Arial Unicode MS" w:hAnsi="Arial Narrow" w:cs="Arial Unicode MS"/>
          <w:b/>
          <w:sz w:val="22"/>
          <w:szCs w:val="22"/>
        </w:rPr>
        <w:t xml:space="preserve"> charakter informacyjny. Wykonawca po zapoznaniu się z dokumentacją projektową i innymi dokumentami jest zobowiązany do ustalenia zakresu robót niezbędnych do osiągnięcia rezultatu.</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Inżyniera Kontraktu Strony ustalają zakres robót zaniechanych, dodatkowych i zakres robót zamiennych a zmodyfikowany sposób świadczenia Wykonawcy określą w aneksie do umowy.</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hAnsi="Arial Narrow" w:cs="Calibri"/>
          <w:iCs/>
          <w:sz w:val="22"/>
          <w:szCs w:val="22"/>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w:t>
      </w:r>
      <w:r w:rsidRPr="00B95E61">
        <w:rPr>
          <w:rFonts w:ascii="Arial Narrow" w:hAnsi="Arial Narrow" w:cs="Calibri"/>
          <w:iCs/>
          <w:sz w:val="22"/>
          <w:szCs w:val="22"/>
        </w:rPr>
        <w:lastRenderedPageBreak/>
        <w:t xml:space="preserve">załącznikach do SIWZ, również dopuszcza się wykazanie normami równoważnymi w stosunku do tych wskazanych w dokumentacji i </w:t>
      </w:r>
      <w:proofErr w:type="spellStart"/>
      <w:r w:rsidRPr="00B95E61">
        <w:rPr>
          <w:rFonts w:ascii="Arial Narrow" w:hAnsi="Arial Narrow" w:cs="Calibri"/>
          <w:iCs/>
          <w:sz w:val="22"/>
          <w:szCs w:val="22"/>
        </w:rPr>
        <w:t>STWiOR</w:t>
      </w:r>
      <w:proofErr w:type="spellEnd"/>
      <w:r w:rsidRPr="00B95E61">
        <w:rPr>
          <w:rFonts w:ascii="Arial Narrow" w:hAnsi="Arial Narrow" w:cs="Calibri"/>
          <w:iCs/>
          <w:sz w:val="22"/>
          <w:szCs w:val="22"/>
        </w:rPr>
        <w:t>. Na Wykonawcy spoczywa ciężar wskazania „równoważności</w:t>
      </w:r>
      <w:r w:rsidRPr="00B95E61">
        <w:rPr>
          <w:rFonts w:ascii="Arial Narrow" w:eastAsia="Arial Unicode MS" w:hAnsi="Arial Narrow" w:cs="Arial Unicode MS"/>
          <w:sz w:val="22"/>
          <w:szCs w:val="22"/>
        </w:rPr>
        <w:t>”.</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wykonać przedmiot umowy z materiałów własnych.</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Wykonawca jest zobowiązany do wydzielenia i zabezpieczenia terenu prowadzonych robót.</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eastAsia="Arial Unicode MS" w:hAnsi="Arial Narrow" w:cs="Arial Unicode MS"/>
          <w:sz w:val="22"/>
          <w:szCs w:val="22"/>
        </w:rPr>
        <w:t>Wykonanie robót, odbiory częściowe oraz organizację (BHP, p.poż, oraz koordynacja w zakresie BHP) na terenie prowadzonych robót należy prowadzić w oparciu o aktualne normy i przepisy.</w:t>
      </w:r>
    </w:p>
    <w:p w:rsidR="00F45871" w:rsidRPr="00B95E61" w:rsidRDefault="00F45871" w:rsidP="002B0CFE">
      <w:pPr>
        <w:numPr>
          <w:ilvl w:val="0"/>
          <w:numId w:val="33"/>
        </w:numPr>
        <w:autoSpaceDE w:val="0"/>
        <w:ind w:left="426"/>
        <w:jc w:val="both"/>
        <w:rPr>
          <w:rFonts w:ascii="Arial Narrow" w:eastAsia="Arial Unicode MS" w:hAnsi="Arial Narrow" w:cs="Arial Unicode MS"/>
          <w:sz w:val="22"/>
          <w:szCs w:val="22"/>
        </w:rPr>
      </w:pPr>
      <w:r w:rsidRPr="00B95E61">
        <w:rPr>
          <w:rFonts w:ascii="Arial Narrow" w:hAnsi="Arial Narrow" w:cs="Arial"/>
          <w:sz w:val="22"/>
          <w:szCs w:val="22"/>
        </w:rPr>
        <w:t>Wykonawca jest odpowiedzialny za jakość zastosowanych materiałów.</w:t>
      </w:r>
    </w:p>
    <w:p w:rsidR="00F45871" w:rsidRPr="00B95E61" w:rsidRDefault="00F45871" w:rsidP="002B0CFE">
      <w:pPr>
        <w:widowControl/>
        <w:numPr>
          <w:ilvl w:val="0"/>
          <w:numId w:val="33"/>
        </w:numPr>
        <w:suppressAutoHyphens w:val="0"/>
        <w:autoSpaceDE w:val="0"/>
        <w:autoSpaceDN w:val="0"/>
        <w:adjustRightInd w:val="0"/>
        <w:spacing w:line="276" w:lineRule="auto"/>
        <w:ind w:left="426"/>
        <w:jc w:val="both"/>
        <w:rPr>
          <w:rFonts w:ascii="Arial Narrow" w:hAnsi="Arial Narrow" w:cs="Arial"/>
          <w:iCs/>
          <w:sz w:val="22"/>
          <w:szCs w:val="22"/>
        </w:rPr>
      </w:pPr>
      <w:r w:rsidRPr="00B95E61">
        <w:rPr>
          <w:rFonts w:ascii="Arial Narrow" w:hAnsi="Arial Narrow" w:cs="Arial"/>
          <w:b/>
          <w:sz w:val="22"/>
          <w:szCs w:val="22"/>
        </w:rPr>
        <w:t>Zaleca się, aby wykonawca dokonał wizji lokalnej na terenie roboty budowlanej oraz zdobył wszelkie informacje, które mogą być konieczne do przygotowania oferty.</w:t>
      </w:r>
    </w:p>
    <w:p w:rsidR="00F45871" w:rsidRPr="00B95E61" w:rsidRDefault="00F45871" w:rsidP="00A13CD2">
      <w:pPr>
        <w:tabs>
          <w:tab w:val="left" w:pos="720"/>
        </w:tabs>
        <w:jc w:val="both"/>
        <w:rPr>
          <w:rFonts w:ascii="Arial Narrow" w:hAnsi="Arial Narrow" w:cs="Arial"/>
          <w:sz w:val="22"/>
          <w:szCs w:val="22"/>
        </w:rPr>
      </w:pPr>
    </w:p>
    <w:p w:rsidR="00543DCC"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Wykonawca  zobowiązany jest  zrealizować zamówienie na z</w:t>
      </w:r>
      <w:r w:rsidR="002918AA" w:rsidRPr="00B95E61">
        <w:rPr>
          <w:rFonts w:ascii="Arial Narrow" w:hAnsi="Arial Narrow"/>
          <w:sz w:val="22"/>
          <w:szCs w:val="22"/>
        </w:rPr>
        <w:t>asadach  i warunkach opisanych</w:t>
      </w:r>
      <w:r w:rsidRPr="00B95E61">
        <w:rPr>
          <w:rFonts w:ascii="Arial Narrow" w:hAnsi="Arial Narrow"/>
          <w:sz w:val="22"/>
          <w:szCs w:val="22"/>
        </w:rPr>
        <w:t xml:space="preserve"> we wzorze umowy stanowiącym Załącznik  nr </w:t>
      </w:r>
      <w:r w:rsidR="00151C5B" w:rsidRPr="00B95E61">
        <w:rPr>
          <w:rFonts w:ascii="Arial Narrow" w:hAnsi="Arial Narrow"/>
          <w:sz w:val="22"/>
          <w:szCs w:val="22"/>
        </w:rPr>
        <w:t>4</w:t>
      </w:r>
      <w:r w:rsidRPr="00B95E61">
        <w:rPr>
          <w:rFonts w:ascii="Arial Narrow" w:hAnsi="Arial Narrow"/>
          <w:sz w:val="22"/>
          <w:szCs w:val="22"/>
        </w:rPr>
        <w:t xml:space="preserve"> do SIWZ. </w:t>
      </w:r>
    </w:p>
    <w:p w:rsidR="006B4AB5" w:rsidRPr="00B95E61" w:rsidRDefault="00543DCC" w:rsidP="004118B5">
      <w:pPr>
        <w:numPr>
          <w:ilvl w:val="0"/>
          <w:numId w:val="25"/>
        </w:numPr>
        <w:rPr>
          <w:rFonts w:ascii="Arial Narrow" w:hAnsi="Arial Narrow"/>
          <w:sz w:val="22"/>
          <w:szCs w:val="22"/>
        </w:rPr>
      </w:pPr>
      <w:r w:rsidRPr="00B95E61">
        <w:rPr>
          <w:rFonts w:ascii="Arial Narrow" w:hAnsi="Arial Narrow"/>
          <w:sz w:val="22"/>
          <w:szCs w:val="22"/>
        </w:rPr>
        <w:t>Wspólny Słownik Zamówień CPV:</w:t>
      </w:r>
    </w:p>
    <w:p w:rsidR="00747BB3" w:rsidRDefault="00747BB3" w:rsidP="00201076">
      <w:pPr>
        <w:ind w:left="720"/>
        <w:rPr>
          <w:rFonts w:ascii="Arial Narrow" w:hAnsi="Arial Narrow"/>
          <w:sz w:val="22"/>
          <w:szCs w:val="22"/>
        </w:rPr>
      </w:pPr>
    </w:p>
    <w:p w:rsidR="00355922" w:rsidRPr="00577093" w:rsidRDefault="00577093" w:rsidP="00201076">
      <w:pPr>
        <w:ind w:left="720"/>
        <w:rPr>
          <w:rFonts w:ascii="Arial Narrow" w:hAnsi="Arial Narrow"/>
          <w:sz w:val="22"/>
          <w:szCs w:val="22"/>
        </w:rPr>
      </w:pPr>
      <w:r w:rsidRPr="00577093">
        <w:rPr>
          <w:rFonts w:ascii="Arial Narrow" w:hAnsi="Arial Narrow"/>
          <w:sz w:val="22"/>
          <w:szCs w:val="22"/>
        </w:rPr>
        <w:t xml:space="preserve">45.23.32.20-7 </w:t>
      </w:r>
      <w:r>
        <w:rPr>
          <w:rFonts w:ascii="Arial Narrow" w:hAnsi="Arial Narrow"/>
          <w:sz w:val="22"/>
          <w:szCs w:val="22"/>
        </w:rPr>
        <w:t xml:space="preserve">- </w:t>
      </w:r>
      <w:r w:rsidRPr="00577093">
        <w:rPr>
          <w:rFonts w:ascii="Arial Narrow" w:hAnsi="Arial Narrow"/>
          <w:sz w:val="22"/>
          <w:szCs w:val="22"/>
        </w:rPr>
        <w:t>Roboty w zakresie nawierzchni dróg</w:t>
      </w:r>
    </w:p>
    <w:p w:rsidR="002F523B" w:rsidRDefault="002323D1" w:rsidP="00747BB3">
      <w:pPr>
        <w:widowControl/>
        <w:suppressAutoHyphens w:val="0"/>
        <w:autoSpaceDE w:val="0"/>
        <w:autoSpaceDN w:val="0"/>
        <w:adjustRightInd w:val="0"/>
        <w:ind w:left="709"/>
        <w:rPr>
          <w:rFonts w:ascii="Arial Narrow" w:eastAsia="Times New Roman" w:hAnsi="Arial Narrow" w:cs="Calibri"/>
          <w:kern w:val="0"/>
          <w:sz w:val="22"/>
          <w:szCs w:val="22"/>
          <w:lang w:eastAsia="pl-PL" w:bidi="ar-SA"/>
        </w:rPr>
      </w:pPr>
      <w:r w:rsidRPr="00B95E61">
        <w:rPr>
          <w:rFonts w:ascii="Arial Narrow" w:eastAsia="Times New Roman" w:hAnsi="Arial Narrow" w:cs="Calibri"/>
          <w:kern w:val="0"/>
          <w:sz w:val="22"/>
          <w:szCs w:val="22"/>
          <w:lang w:eastAsia="pl-PL" w:bidi="ar-SA"/>
        </w:rPr>
        <w:t xml:space="preserve">45.23.31.20-6 - </w:t>
      </w:r>
      <w:r w:rsidR="00CB589A" w:rsidRPr="00B95E61">
        <w:rPr>
          <w:rFonts w:ascii="Arial Narrow" w:eastAsia="Times New Roman" w:hAnsi="Arial Narrow" w:cs="Calibri"/>
          <w:kern w:val="0"/>
          <w:sz w:val="22"/>
          <w:szCs w:val="22"/>
          <w:lang w:eastAsia="pl-PL" w:bidi="ar-SA"/>
        </w:rPr>
        <w:t>Roboty w zakresie budowy dróg</w:t>
      </w:r>
    </w:p>
    <w:p w:rsidR="00291668" w:rsidRPr="00B95E61" w:rsidRDefault="00291668" w:rsidP="00291668">
      <w:pPr>
        <w:spacing w:line="276" w:lineRule="auto"/>
        <w:ind w:left="720"/>
        <w:jc w:val="both"/>
        <w:rPr>
          <w:rFonts w:ascii="Arial Narrow" w:hAnsi="Arial Narrow"/>
          <w:bCs/>
          <w:color w:val="000000"/>
          <w:sz w:val="22"/>
          <w:szCs w:val="22"/>
        </w:rPr>
      </w:pPr>
      <w:r w:rsidRPr="00116016">
        <w:rPr>
          <w:rFonts w:ascii="Arial Narrow" w:hAnsi="Arial Narrow"/>
          <w:bCs/>
          <w:color w:val="000000"/>
          <w:sz w:val="22"/>
          <w:szCs w:val="22"/>
        </w:rPr>
        <w:t>45.11.12.00-0 - Roboty w zakresie przygotowania terenu pod budowę i roboty ziemne</w:t>
      </w:r>
    </w:p>
    <w:p w:rsidR="00851B93" w:rsidRPr="00B95E61" w:rsidRDefault="00851B93" w:rsidP="00FB00DF">
      <w:pPr>
        <w:rPr>
          <w:rFonts w:ascii="Arial Narrow" w:hAnsi="Arial Narrow"/>
          <w:sz w:val="22"/>
          <w:szCs w:val="22"/>
        </w:rPr>
      </w:pPr>
    </w:p>
    <w:p w:rsidR="00A62C24" w:rsidRPr="00B95E61" w:rsidRDefault="00543DCC" w:rsidP="004118B5">
      <w:pPr>
        <w:numPr>
          <w:ilvl w:val="0"/>
          <w:numId w:val="25"/>
        </w:numPr>
        <w:rPr>
          <w:rFonts w:ascii="Arial Narrow" w:hAnsi="Arial Narrow"/>
          <w:color w:val="000000" w:themeColor="text1"/>
          <w:sz w:val="22"/>
          <w:szCs w:val="22"/>
        </w:rPr>
      </w:pPr>
      <w:r w:rsidRPr="00B95E61">
        <w:rPr>
          <w:rFonts w:ascii="Arial Narrow" w:hAnsi="Arial Narrow"/>
          <w:sz w:val="22"/>
          <w:szCs w:val="22"/>
        </w:rPr>
        <w:t>Zamawiający</w:t>
      </w:r>
      <w:r w:rsidR="00BF2571">
        <w:rPr>
          <w:rFonts w:ascii="Arial Narrow" w:hAnsi="Arial Narrow"/>
          <w:sz w:val="22"/>
          <w:szCs w:val="22"/>
        </w:rPr>
        <w:t xml:space="preserve"> </w:t>
      </w:r>
      <w:r w:rsidR="0045074D">
        <w:rPr>
          <w:rFonts w:ascii="Arial Narrow" w:hAnsi="Arial Narrow"/>
          <w:color w:val="FF0000"/>
          <w:sz w:val="22"/>
          <w:szCs w:val="22"/>
        </w:rPr>
        <w:t xml:space="preserve">nie </w:t>
      </w:r>
      <w:r w:rsidRPr="00B95E61">
        <w:rPr>
          <w:rFonts w:ascii="Arial Narrow" w:hAnsi="Arial Narrow"/>
          <w:color w:val="FF0000"/>
          <w:sz w:val="22"/>
          <w:szCs w:val="22"/>
        </w:rPr>
        <w:t xml:space="preserve">dopuszcza </w:t>
      </w:r>
      <w:r w:rsidR="00561A2B">
        <w:rPr>
          <w:rFonts w:ascii="Arial Narrow" w:hAnsi="Arial Narrow"/>
          <w:sz w:val="22"/>
          <w:szCs w:val="22"/>
        </w:rPr>
        <w:t>możliwość</w:t>
      </w:r>
      <w:r w:rsidR="00BF2571">
        <w:rPr>
          <w:rFonts w:ascii="Arial Narrow" w:hAnsi="Arial Narrow"/>
          <w:sz w:val="22"/>
          <w:szCs w:val="22"/>
        </w:rPr>
        <w:t xml:space="preserve"> </w:t>
      </w:r>
      <w:r w:rsidR="00A62C24" w:rsidRPr="00B95E61">
        <w:rPr>
          <w:rFonts w:ascii="Arial Narrow" w:hAnsi="Arial Narrow"/>
          <w:sz w:val="22"/>
          <w:szCs w:val="22"/>
        </w:rPr>
        <w:t>składania</w:t>
      </w:r>
      <w:r w:rsidRPr="00B95E61">
        <w:rPr>
          <w:rFonts w:ascii="Arial Narrow" w:hAnsi="Arial Narrow"/>
          <w:sz w:val="22"/>
          <w:szCs w:val="22"/>
        </w:rPr>
        <w:t xml:space="preserve"> ofert częściowych</w:t>
      </w:r>
      <w:r w:rsidR="00CE7C7E" w:rsidRPr="00B95E61">
        <w:rPr>
          <w:rFonts w:ascii="Arial Narrow" w:hAnsi="Arial Narrow"/>
          <w:sz w:val="22"/>
          <w:szCs w:val="22"/>
        </w:rPr>
        <w:t>.</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w:t>
      </w:r>
      <w:r w:rsidRPr="00B95E61">
        <w:rPr>
          <w:rFonts w:ascii="Arial Narrow" w:hAnsi="Arial Narrow"/>
          <w:color w:val="FF0000"/>
          <w:sz w:val="22"/>
          <w:szCs w:val="22"/>
        </w:rPr>
        <w:t xml:space="preserve">nie dopuszcza </w:t>
      </w:r>
      <w:r w:rsidRPr="00B95E61">
        <w:rPr>
          <w:rFonts w:ascii="Arial Narrow" w:hAnsi="Arial Narrow"/>
          <w:sz w:val="22"/>
          <w:szCs w:val="22"/>
        </w:rPr>
        <w:t>możliwości składania ofert wariantowych.</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Zamawiający</w:t>
      </w:r>
      <w:r w:rsidR="00B91AE1">
        <w:rPr>
          <w:rFonts w:ascii="Arial Narrow" w:hAnsi="Arial Narrow"/>
          <w:sz w:val="22"/>
          <w:szCs w:val="22"/>
        </w:rPr>
        <w:t xml:space="preserve"> </w:t>
      </w:r>
      <w:r w:rsidR="00BE2069" w:rsidRPr="00B95E61">
        <w:rPr>
          <w:rFonts w:ascii="Arial Narrow" w:hAnsi="Arial Narrow"/>
          <w:sz w:val="22"/>
          <w:szCs w:val="22"/>
        </w:rPr>
        <w:t xml:space="preserve">nie </w:t>
      </w:r>
      <w:r w:rsidRPr="00B95E61">
        <w:rPr>
          <w:rFonts w:ascii="Arial Narrow" w:hAnsi="Arial Narrow"/>
          <w:sz w:val="22"/>
          <w:szCs w:val="22"/>
        </w:rPr>
        <w:t xml:space="preserve">przewiduje </w:t>
      </w:r>
      <w:r w:rsidR="00366D6E" w:rsidRPr="00B95E61">
        <w:rPr>
          <w:rFonts w:ascii="Arial Narrow" w:hAnsi="Arial Narrow"/>
          <w:sz w:val="22"/>
          <w:szCs w:val="22"/>
        </w:rPr>
        <w:t>możliwości</w:t>
      </w:r>
      <w:r w:rsidRPr="00B95E61">
        <w:rPr>
          <w:rFonts w:ascii="Arial Narrow" w:hAnsi="Arial Narrow"/>
          <w:sz w:val="22"/>
          <w:szCs w:val="22"/>
        </w:rPr>
        <w:t xml:space="preserve"> udzieleni</w:t>
      </w:r>
      <w:r w:rsidR="006713C7" w:rsidRPr="00B95E61">
        <w:rPr>
          <w:rFonts w:ascii="Arial Narrow" w:hAnsi="Arial Narrow"/>
          <w:sz w:val="22"/>
          <w:szCs w:val="22"/>
        </w:rPr>
        <w:t>a</w:t>
      </w:r>
      <w:r w:rsidRPr="00B95E61">
        <w:rPr>
          <w:rFonts w:ascii="Arial Narrow" w:hAnsi="Arial Narrow"/>
          <w:sz w:val="22"/>
          <w:szCs w:val="22"/>
        </w:rPr>
        <w:t xml:space="preserve"> zamówień, o których mowa w art. 67 ust. 1 pkt 6</w:t>
      </w:r>
      <w:r w:rsidR="00DF17AE" w:rsidRPr="00B95E61">
        <w:rPr>
          <w:rFonts w:ascii="Arial Narrow" w:hAnsi="Arial Narrow"/>
          <w:sz w:val="22"/>
          <w:szCs w:val="22"/>
        </w:rPr>
        <w:t>, zgodnych z przedmiotem zamówienia</w:t>
      </w:r>
      <w:r w:rsidRPr="00B95E61">
        <w:rPr>
          <w:rFonts w:ascii="Arial Narrow" w:hAnsi="Arial Narrow"/>
          <w:sz w:val="22"/>
          <w:szCs w:val="22"/>
        </w:rPr>
        <w:t xml:space="preserve">. </w:t>
      </w:r>
    </w:p>
    <w:p w:rsidR="00A62C24" w:rsidRPr="00B95E61" w:rsidRDefault="00A62C24" w:rsidP="004118B5">
      <w:pPr>
        <w:numPr>
          <w:ilvl w:val="0"/>
          <w:numId w:val="25"/>
        </w:numPr>
        <w:rPr>
          <w:rFonts w:ascii="Arial Narrow" w:hAnsi="Arial Narrow"/>
          <w:sz w:val="22"/>
          <w:szCs w:val="22"/>
        </w:rPr>
      </w:pPr>
      <w:r w:rsidRPr="00B95E61">
        <w:rPr>
          <w:rFonts w:ascii="Arial Narrow" w:hAnsi="Arial Narrow"/>
          <w:sz w:val="22"/>
          <w:szCs w:val="22"/>
        </w:rPr>
        <w:t xml:space="preserve">Zamawiający nie zastrzega obowiązku osobistego wykonania przez wykonawcę kluczowych części zamówienia na </w:t>
      </w:r>
      <w:r w:rsidR="001B7001" w:rsidRPr="00B95E61">
        <w:rPr>
          <w:rFonts w:ascii="Arial Narrow" w:hAnsi="Arial Narrow"/>
          <w:sz w:val="22"/>
          <w:szCs w:val="22"/>
        </w:rPr>
        <w:t>roboty</w:t>
      </w:r>
      <w:r w:rsidRPr="00B95E61">
        <w:rPr>
          <w:rFonts w:ascii="Arial Narrow" w:hAnsi="Arial Narrow"/>
          <w:sz w:val="22"/>
          <w:szCs w:val="22"/>
        </w:rPr>
        <w:t>.</w:t>
      </w:r>
    </w:p>
    <w:p w:rsidR="001A7CD8" w:rsidRPr="00B95E61" w:rsidRDefault="001A7CD8" w:rsidP="004118B5">
      <w:pPr>
        <w:pStyle w:val="Akapitzlist"/>
        <w:widowControl w:val="0"/>
        <w:numPr>
          <w:ilvl w:val="0"/>
          <w:numId w:val="25"/>
        </w:numPr>
        <w:spacing w:before="74" w:after="0" w:line="268" w:lineRule="auto"/>
        <w:ind w:right="165"/>
        <w:contextualSpacing w:val="0"/>
        <w:jc w:val="both"/>
        <w:rPr>
          <w:rFonts w:ascii="Arial Narrow" w:eastAsia="Arial" w:hAnsi="Arial Narrow" w:cs="Arial"/>
        </w:rPr>
      </w:pPr>
      <w:r w:rsidRPr="00B95E61">
        <w:rPr>
          <w:rFonts w:ascii="Arial Narrow" w:hAnsi="Arial Narrow" w:cs="Arial"/>
          <w:iCs/>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B95E61">
        <w:rPr>
          <w:rFonts w:ascii="Arial Narrow" w:hAnsi="Arial Narrow" w:cs="Arial"/>
          <w:iCs/>
        </w:rPr>
        <w:t>cowników podwykonawców zapisy o</w:t>
      </w:r>
      <w:r w:rsidRPr="00B95E61">
        <w:rPr>
          <w:rFonts w:ascii="Arial Narrow" w:hAnsi="Arial Narrow" w:cs="Arial"/>
          <w:iCs/>
        </w:rPr>
        <w:t xml:space="preserve"> pracownikach zatrudnionych na umowę o pracę do realizacji przedmiotu zamówienia stosuje się odpowiednio.</w:t>
      </w:r>
    </w:p>
    <w:p w:rsidR="001A7CD8" w:rsidRPr="00B95E61" w:rsidRDefault="001A7CD8" w:rsidP="001A7CD8">
      <w:pPr>
        <w:ind w:left="426"/>
        <w:rPr>
          <w:rFonts w:ascii="Arial Narrow" w:eastAsia="Arial" w:hAnsi="Arial Narrow" w:cs="Arial"/>
          <w:color w:val="7030A0"/>
          <w:sz w:val="22"/>
          <w:szCs w:val="22"/>
          <w:lang w:eastAsia="en-US"/>
        </w:rPr>
      </w:pPr>
    </w:p>
    <w:p w:rsidR="001A7CD8" w:rsidRPr="00B95E61" w:rsidRDefault="001A7CD8" w:rsidP="001A7CD8">
      <w:pPr>
        <w:jc w:val="both"/>
        <w:rPr>
          <w:rFonts w:ascii="Arial Narrow" w:hAnsi="Arial Narrow"/>
          <w:color w:val="FF0000"/>
          <w:sz w:val="22"/>
          <w:szCs w:val="22"/>
        </w:rPr>
      </w:pPr>
      <w:r w:rsidRPr="00B95E61">
        <w:rPr>
          <w:rFonts w:ascii="Arial Narrow" w:hAnsi="Arial Narrow"/>
          <w:sz w:val="22"/>
          <w:szCs w:val="22"/>
        </w:rPr>
        <w:t>Obowiązek ten dotyczy również zastępstwa i zmiany w/w osób dokonanych w trakcie realizacji zamówienia.</w:t>
      </w:r>
    </w:p>
    <w:p w:rsidR="00D83A41" w:rsidRPr="00B95E61" w:rsidRDefault="00D83A41" w:rsidP="00A13CD2">
      <w:pPr>
        <w:jc w:val="both"/>
        <w:rPr>
          <w:rFonts w:ascii="Arial Narrow" w:hAnsi="Arial Narrow"/>
          <w:sz w:val="22"/>
          <w:szCs w:val="22"/>
        </w:rPr>
      </w:pPr>
    </w:p>
    <w:p w:rsidR="00A13CD2" w:rsidRPr="00B95E61" w:rsidRDefault="00A13CD2" w:rsidP="004118B5">
      <w:pPr>
        <w:numPr>
          <w:ilvl w:val="0"/>
          <w:numId w:val="25"/>
        </w:numPr>
        <w:jc w:val="both"/>
        <w:rPr>
          <w:rFonts w:ascii="Arial Narrow" w:hAnsi="Arial Narrow"/>
          <w:sz w:val="22"/>
          <w:szCs w:val="22"/>
        </w:rPr>
      </w:pPr>
      <w:r w:rsidRPr="00B95E61">
        <w:rPr>
          <w:rFonts w:ascii="Arial Narrow" w:hAnsi="Arial Narrow"/>
          <w:sz w:val="22"/>
          <w:szCs w:val="22"/>
        </w:rPr>
        <w:t>W trakcie realizacji zamówienia Zamawiający uprawniony jest do wykonywania czynności kontrolnych wobec Wykonawcy odnośnie spełniania przez Wykonawcę lub podwykonawcę wymogu zatrudniania na podstawie umowy o pracę osób</w:t>
      </w:r>
      <w:r w:rsidR="00F17A09" w:rsidRPr="00B95E61">
        <w:rPr>
          <w:rFonts w:ascii="Arial Narrow" w:hAnsi="Arial Narrow"/>
          <w:sz w:val="22"/>
          <w:szCs w:val="22"/>
        </w:rPr>
        <w:t xml:space="preserve"> wykonujących wskazane w pkt. </w:t>
      </w:r>
      <w:r w:rsidR="00682FCB" w:rsidRPr="00B95E61">
        <w:rPr>
          <w:rFonts w:ascii="Arial Narrow" w:hAnsi="Arial Narrow"/>
          <w:sz w:val="22"/>
          <w:szCs w:val="22"/>
        </w:rPr>
        <w:t>8</w:t>
      </w:r>
      <w:r w:rsidRPr="00B95E61">
        <w:rPr>
          <w:rFonts w:ascii="Arial Narrow" w:hAnsi="Arial Narrow"/>
          <w:sz w:val="22"/>
          <w:szCs w:val="22"/>
        </w:rPr>
        <w:t xml:space="preserve"> czynności. Zamawiający uprawniony jest w szczególności do: </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oświadczeń i dokumentów w zakresie potwierdzenia spełnienia ww. wymogów i dokonywania ich oceny,</w:t>
      </w:r>
    </w:p>
    <w:p w:rsidR="00A13CD2" w:rsidRPr="00B95E61" w:rsidRDefault="00A13CD2" w:rsidP="004118B5">
      <w:pPr>
        <w:numPr>
          <w:ilvl w:val="0"/>
          <w:numId w:val="26"/>
        </w:numPr>
        <w:ind w:left="1134"/>
        <w:rPr>
          <w:rFonts w:ascii="Arial Narrow" w:hAnsi="Arial Narrow"/>
          <w:sz w:val="22"/>
          <w:szCs w:val="22"/>
        </w:rPr>
      </w:pPr>
      <w:r w:rsidRPr="00B95E61">
        <w:rPr>
          <w:rFonts w:ascii="Arial Narrow" w:hAnsi="Arial Narrow"/>
          <w:sz w:val="22"/>
          <w:szCs w:val="22"/>
        </w:rPr>
        <w:t>Żądania wyjaśnień w przypadku wątpliwości w zakresie potwierdzenia spełniania ww. wymogów,</w:t>
      </w:r>
    </w:p>
    <w:p w:rsidR="00692C45" w:rsidRPr="00B95E61" w:rsidRDefault="00A13CD2" w:rsidP="004118B5">
      <w:pPr>
        <w:numPr>
          <w:ilvl w:val="0"/>
          <w:numId w:val="26"/>
        </w:numPr>
        <w:ind w:left="1134"/>
        <w:jc w:val="both"/>
        <w:rPr>
          <w:rFonts w:ascii="Arial Narrow" w:hAnsi="Arial Narrow"/>
          <w:sz w:val="22"/>
          <w:szCs w:val="22"/>
        </w:rPr>
      </w:pPr>
      <w:r w:rsidRPr="00B95E61">
        <w:rPr>
          <w:rFonts w:ascii="Arial Narrow" w:hAnsi="Arial Narrow"/>
          <w:sz w:val="22"/>
          <w:szCs w:val="22"/>
        </w:rPr>
        <w:t>Przeprowadzania kontroli na miejscu wykonywania świadczenia</w:t>
      </w:r>
    </w:p>
    <w:p w:rsidR="001B7001" w:rsidRPr="00B95E61" w:rsidRDefault="001B7001" w:rsidP="00A13CD2">
      <w:pPr>
        <w:widowControl/>
        <w:shd w:val="clear" w:color="auto" w:fill="FFFFFF"/>
        <w:suppressAutoHyphens w:val="0"/>
        <w:rPr>
          <w:rFonts w:ascii="Arial Narrow" w:hAnsi="Arial Narrow"/>
          <w:bCs/>
          <w:sz w:val="22"/>
          <w:szCs w:val="22"/>
        </w:rPr>
      </w:pPr>
    </w:p>
    <w:p w:rsidR="00362159" w:rsidRPr="00B95E61" w:rsidRDefault="00362159"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 xml:space="preserve">ŚRODKI FINANSOWANIA </w:t>
      </w:r>
    </w:p>
    <w:p w:rsidR="00362159" w:rsidRPr="00B95E61" w:rsidRDefault="00362159" w:rsidP="00362159">
      <w:pPr>
        <w:widowControl/>
        <w:shd w:val="clear" w:color="auto" w:fill="FFFFFF"/>
        <w:suppressAutoHyphens w:val="0"/>
        <w:rPr>
          <w:rFonts w:ascii="Arial Narrow" w:hAnsi="Arial Narrow"/>
          <w:b/>
          <w:bCs/>
          <w:sz w:val="22"/>
          <w:szCs w:val="22"/>
        </w:rPr>
      </w:pPr>
    </w:p>
    <w:p w:rsidR="00362159" w:rsidRPr="00B95E61" w:rsidRDefault="00362159" w:rsidP="00981542">
      <w:pPr>
        <w:widowControl/>
        <w:suppressAutoHyphens w:val="0"/>
        <w:jc w:val="both"/>
        <w:rPr>
          <w:rFonts w:ascii="Arial Narrow" w:eastAsia="Times New Roman" w:hAnsi="Arial Narrow" w:cs="Times New Roman"/>
          <w:sz w:val="22"/>
          <w:szCs w:val="22"/>
          <w:lang w:eastAsia="pl-PL"/>
        </w:rPr>
      </w:pPr>
      <w:r w:rsidRPr="00B95E61">
        <w:rPr>
          <w:rFonts w:ascii="Arial Narrow" w:eastAsia="Times New Roman" w:hAnsi="Arial Narrow" w:cs="Times New Roman"/>
          <w:kern w:val="0"/>
          <w:sz w:val="22"/>
          <w:szCs w:val="22"/>
          <w:lang w:eastAsia="pl-PL" w:bidi="ar-SA"/>
        </w:rPr>
        <w:t xml:space="preserve">Zamówienie </w:t>
      </w:r>
      <w:r w:rsidR="00981542" w:rsidRPr="00B95E61">
        <w:rPr>
          <w:rFonts w:ascii="Arial Narrow" w:eastAsia="Times New Roman" w:hAnsi="Arial Narrow" w:cs="Times New Roman"/>
          <w:kern w:val="0"/>
          <w:sz w:val="22"/>
          <w:szCs w:val="22"/>
          <w:lang w:eastAsia="pl-PL" w:bidi="ar-SA"/>
        </w:rPr>
        <w:t xml:space="preserve">planowane jest do </w:t>
      </w:r>
      <w:r w:rsidR="001A765E" w:rsidRPr="00B95E61">
        <w:rPr>
          <w:rFonts w:ascii="Arial Narrow" w:eastAsia="Times New Roman" w:hAnsi="Arial Narrow" w:cs="Times New Roman"/>
          <w:kern w:val="0"/>
          <w:sz w:val="22"/>
          <w:szCs w:val="22"/>
          <w:lang w:eastAsia="pl-PL" w:bidi="ar-SA"/>
        </w:rPr>
        <w:t>sfinansowania</w:t>
      </w:r>
      <w:r w:rsidR="00177B8D">
        <w:rPr>
          <w:rFonts w:ascii="Arial Narrow" w:eastAsia="Times New Roman" w:hAnsi="Arial Narrow" w:cs="Times New Roman"/>
          <w:kern w:val="0"/>
          <w:sz w:val="22"/>
          <w:szCs w:val="22"/>
          <w:lang w:eastAsia="pl-PL" w:bidi="ar-SA"/>
        </w:rPr>
        <w:t xml:space="preserve"> </w:t>
      </w:r>
      <w:r w:rsidR="001A765E" w:rsidRPr="00B95E61">
        <w:rPr>
          <w:rFonts w:ascii="Arial Narrow" w:eastAsia="Times New Roman" w:hAnsi="Arial Narrow" w:cs="Times New Roman"/>
          <w:sz w:val="22"/>
          <w:szCs w:val="22"/>
          <w:lang w:eastAsia="pl-PL"/>
        </w:rPr>
        <w:t xml:space="preserve">z </w:t>
      </w:r>
      <w:r w:rsidR="00981542" w:rsidRPr="00B95E61">
        <w:rPr>
          <w:rFonts w:ascii="Arial Narrow" w:eastAsia="Times New Roman" w:hAnsi="Arial Narrow" w:cs="Times New Roman"/>
          <w:sz w:val="22"/>
          <w:szCs w:val="22"/>
          <w:lang w:eastAsia="pl-PL"/>
        </w:rPr>
        <w:t xml:space="preserve">budżetu </w:t>
      </w:r>
      <w:r w:rsidR="00981542" w:rsidRPr="00D273FD">
        <w:rPr>
          <w:rFonts w:ascii="Arial Narrow" w:eastAsia="Times New Roman" w:hAnsi="Arial Narrow" w:cs="Times New Roman"/>
          <w:sz w:val="22"/>
          <w:szCs w:val="22"/>
          <w:lang w:eastAsia="pl-PL"/>
        </w:rPr>
        <w:t>Gminy Strawczyn</w:t>
      </w:r>
      <w:r w:rsidR="001A765E" w:rsidRPr="00D273FD">
        <w:rPr>
          <w:rFonts w:ascii="Arial Narrow" w:eastAsia="Times New Roman" w:hAnsi="Arial Narrow" w:cs="Times New Roman"/>
          <w:sz w:val="22"/>
          <w:szCs w:val="22"/>
          <w:lang w:eastAsia="pl-PL"/>
        </w:rPr>
        <w:t xml:space="preserve"> i </w:t>
      </w:r>
      <w:r w:rsidR="00177B8D">
        <w:rPr>
          <w:rFonts w:ascii="Arial Narrow" w:eastAsia="Times New Roman" w:hAnsi="Arial Narrow" w:cs="Times New Roman"/>
          <w:sz w:val="22"/>
          <w:szCs w:val="22"/>
          <w:lang w:eastAsia="pl-PL"/>
        </w:rPr>
        <w:t>budżetu Państwa</w:t>
      </w:r>
      <w:r w:rsidR="00981542" w:rsidRPr="00D273FD">
        <w:rPr>
          <w:rFonts w:ascii="Arial Narrow" w:eastAsia="Times New Roman" w:hAnsi="Arial Narrow" w:cs="Times New Roman"/>
          <w:sz w:val="22"/>
          <w:szCs w:val="22"/>
          <w:lang w:eastAsia="pl-PL"/>
        </w:rPr>
        <w:t>.</w:t>
      </w:r>
    </w:p>
    <w:p w:rsidR="00981542" w:rsidRPr="00B95E61" w:rsidRDefault="00981542" w:rsidP="00981542">
      <w:pPr>
        <w:widowControl/>
        <w:suppressAutoHyphens w:val="0"/>
        <w:rPr>
          <w:rFonts w:ascii="Arial Narrow" w:hAnsi="Arial Narrow"/>
          <w:b/>
          <w:bCs/>
          <w:sz w:val="22"/>
          <w:szCs w:val="22"/>
        </w:rPr>
      </w:pPr>
    </w:p>
    <w:p w:rsidR="00692C45" w:rsidRPr="00B95E61" w:rsidRDefault="00692C45"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TERMIN WYKONANIA ZAMÓWIENIA</w:t>
      </w:r>
    </w:p>
    <w:p w:rsidR="00692C45" w:rsidRPr="00B95E61" w:rsidRDefault="00692C45" w:rsidP="00160179">
      <w:pPr>
        <w:widowControl/>
        <w:shd w:val="clear" w:color="auto" w:fill="FFFFFF"/>
        <w:suppressAutoHyphens w:val="0"/>
        <w:rPr>
          <w:rFonts w:ascii="Arial Narrow" w:hAnsi="Arial Narrow"/>
          <w:bCs/>
          <w:sz w:val="22"/>
          <w:szCs w:val="22"/>
        </w:rPr>
      </w:pPr>
    </w:p>
    <w:p w:rsidR="00BB60EB" w:rsidRPr="00B95E61" w:rsidRDefault="00692C45" w:rsidP="00C56447">
      <w:pPr>
        <w:rPr>
          <w:rFonts w:ascii="Arial Narrow" w:eastAsia="Calibri" w:hAnsi="Arial Narrow" w:cs="Times New Roman"/>
          <w:b/>
          <w:sz w:val="22"/>
          <w:szCs w:val="22"/>
          <w:lang w:eastAsia="pl-PL"/>
        </w:rPr>
      </w:pPr>
      <w:r w:rsidRPr="00B95E61">
        <w:rPr>
          <w:rFonts w:ascii="Arial Narrow" w:hAnsi="Arial Narrow"/>
          <w:sz w:val="22"/>
          <w:szCs w:val="22"/>
        </w:rPr>
        <w:t xml:space="preserve">Zamawiający wymaga realizacji </w:t>
      </w:r>
      <w:r w:rsidR="00362159" w:rsidRPr="00B95E61">
        <w:rPr>
          <w:rFonts w:ascii="Arial Narrow" w:hAnsi="Arial Narrow"/>
          <w:sz w:val="22"/>
          <w:szCs w:val="22"/>
        </w:rPr>
        <w:t>zamówienia</w:t>
      </w:r>
      <w:r w:rsidRPr="00B95E61">
        <w:rPr>
          <w:rFonts w:ascii="Arial Narrow" w:hAnsi="Arial Narrow"/>
          <w:sz w:val="22"/>
          <w:szCs w:val="22"/>
        </w:rPr>
        <w:t xml:space="preserve"> w </w:t>
      </w:r>
      <w:proofErr w:type="spellStart"/>
      <w:r w:rsidRPr="00B95E61">
        <w:rPr>
          <w:rFonts w:ascii="Arial Narrow" w:hAnsi="Arial Narrow"/>
          <w:sz w:val="22"/>
          <w:szCs w:val="22"/>
        </w:rPr>
        <w:t>terminie</w:t>
      </w:r>
      <w:r w:rsidR="00357BE0" w:rsidRPr="00355922">
        <w:rPr>
          <w:rFonts w:ascii="Arial Narrow" w:hAnsi="Arial Narrow"/>
          <w:color w:val="00B050"/>
          <w:sz w:val="22"/>
          <w:szCs w:val="22"/>
        </w:rPr>
        <w:t>:</w:t>
      </w:r>
      <w:r w:rsidR="008F0DC7" w:rsidRPr="00577093">
        <w:rPr>
          <w:rFonts w:ascii="Arial Narrow" w:hAnsi="Arial Narrow"/>
          <w:b/>
          <w:sz w:val="22"/>
          <w:szCs w:val="22"/>
        </w:rPr>
        <w:t>od</w:t>
      </w:r>
      <w:proofErr w:type="spellEnd"/>
      <w:r w:rsidR="008F0DC7" w:rsidRPr="00577093">
        <w:rPr>
          <w:rFonts w:ascii="Arial Narrow" w:hAnsi="Arial Narrow"/>
          <w:b/>
          <w:sz w:val="22"/>
          <w:szCs w:val="22"/>
        </w:rPr>
        <w:t xml:space="preserve"> dnia podpisania umowy </w:t>
      </w:r>
      <w:r w:rsidR="00FC6E3A" w:rsidRPr="00577093">
        <w:rPr>
          <w:rFonts w:ascii="Arial Narrow" w:eastAsia="Calibri" w:hAnsi="Arial Narrow" w:cs="Times New Roman"/>
          <w:b/>
          <w:sz w:val="22"/>
          <w:szCs w:val="22"/>
          <w:lang w:eastAsia="pl-PL"/>
        </w:rPr>
        <w:t xml:space="preserve">do </w:t>
      </w:r>
      <w:r w:rsidR="001C317B" w:rsidRPr="00577093">
        <w:rPr>
          <w:rFonts w:ascii="Arial Narrow" w:eastAsia="Calibri" w:hAnsi="Arial Narrow" w:cs="Times New Roman"/>
          <w:b/>
          <w:sz w:val="22"/>
          <w:szCs w:val="22"/>
          <w:lang w:eastAsia="pl-PL"/>
        </w:rPr>
        <w:t>dnia</w:t>
      </w:r>
      <w:r w:rsidR="00BF2571">
        <w:rPr>
          <w:rFonts w:ascii="Arial Narrow" w:eastAsia="Calibri" w:hAnsi="Arial Narrow" w:cs="Times New Roman"/>
          <w:b/>
          <w:sz w:val="22"/>
          <w:szCs w:val="22"/>
          <w:lang w:eastAsia="pl-PL"/>
        </w:rPr>
        <w:t xml:space="preserve"> </w:t>
      </w:r>
      <w:r w:rsidR="00A67794">
        <w:rPr>
          <w:rFonts w:ascii="Arial Narrow" w:eastAsia="Calibri" w:hAnsi="Arial Narrow" w:cs="Times New Roman"/>
          <w:b/>
          <w:sz w:val="22"/>
          <w:szCs w:val="22"/>
          <w:lang w:eastAsia="pl-PL"/>
        </w:rPr>
        <w:t>29</w:t>
      </w:r>
      <w:r w:rsidR="00177B8D">
        <w:rPr>
          <w:rFonts w:ascii="Arial Narrow" w:eastAsia="Calibri" w:hAnsi="Arial Narrow" w:cs="Times New Roman"/>
          <w:b/>
          <w:sz w:val="22"/>
          <w:szCs w:val="22"/>
          <w:lang w:eastAsia="pl-PL"/>
        </w:rPr>
        <w:t>.05</w:t>
      </w:r>
      <w:r w:rsidR="00577093" w:rsidRPr="00577093">
        <w:rPr>
          <w:rFonts w:ascii="Arial Narrow" w:eastAsia="Calibri" w:hAnsi="Arial Narrow" w:cs="Times New Roman"/>
          <w:b/>
          <w:sz w:val="22"/>
          <w:szCs w:val="22"/>
          <w:lang w:eastAsia="pl-PL"/>
        </w:rPr>
        <w:t>.2020</w:t>
      </w:r>
      <w:r w:rsidR="00FC6E3A" w:rsidRPr="00577093">
        <w:rPr>
          <w:rFonts w:ascii="Arial Narrow" w:eastAsia="Calibri" w:hAnsi="Arial Narrow" w:cs="Times New Roman"/>
          <w:b/>
          <w:sz w:val="22"/>
          <w:szCs w:val="22"/>
          <w:lang w:eastAsia="pl-PL"/>
        </w:rPr>
        <w:t xml:space="preserve"> r.</w:t>
      </w:r>
    </w:p>
    <w:p w:rsidR="00CB589A" w:rsidRPr="00B95E61" w:rsidRDefault="00CB589A" w:rsidP="00C56447">
      <w:pPr>
        <w:rPr>
          <w:rFonts w:ascii="Arial Narrow" w:eastAsia="Calibri" w:hAnsi="Arial Narrow" w:cs="Times New Roman"/>
          <w:b/>
          <w:sz w:val="22"/>
          <w:szCs w:val="22"/>
          <w:lang w:eastAsia="pl-PL"/>
        </w:rPr>
      </w:pPr>
    </w:p>
    <w:p w:rsidR="00692C45" w:rsidRPr="00B95E61" w:rsidRDefault="00692C45" w:rsidP="00362159">
      <w:pPr>
        <w:rPr>
          <w:rFonts w:ascii="Arial Narrow" w:hAnsi="Arial Narrow"/>
          <w:sz w:val="22"/>
          <w:szCs w:val="22"/>
        </w:rPr>
      </w:pP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ZLECANIE ROBÓT / USŁUG PODWYKONAWCOM</w:t>
      </w:r>
    </w:p>
    <w:p w:rsidR="001A7CD8" w:rsidRPr="00B95E61" w:rsidRDefault="001A7CD8" w:rsidP="001A7CD8">
      <w:pPr>
        <w:widowControl/>
        <w:suppressAutoHyphens w:val="0"/>
        <w:rPr>
          <w:rFonts w:ascii="Arial Narrow" w:eastAsia="Times New Roman" w:hAnsi="Arial Narrow" w:cs="Times New Roman"/>
          <w:kern w:val="0"/>
          <w:sz w:val="22"/>
          <w:szCs w:val="22"/>
          <w:lang w:eastAsia="pl-PL" w:bidi="ar-SA"/>
        </w:rPr>
      </w:pPr>
    </w:p>
    <w:p w:rsidR="001A7CD8" w:rsidRPr="00B95E61" w:rsidRDefault="001A7CD8" w:rsidP="002B0CFE">
      <w:pPr>
        <w:widowControl/>
        <w:numPr>
          <w:ilvl w:val="0"/>
          <w:numId w:val="31"/>
        </w:numPr>
        <w:tabs>
          <w:tab w:val="clear" w:pos="720"/>
          <w:tab w:val="num" w:pos="0"/>
        </w:tabs>
        <w:spacing w:after="120" w:line="276" w:lineRule="auto"/>
        <w:ind w:left="993" w:hanging="567"/>
        <w:jc w:val="both"/>
        <w:rPr>
          <w:rFonts w:ascii="Arial Narrow" w:hAnsi="Arial Narrow" w:cs="Arial"/>
          <w:sz w:val="22"/>
          <w:szCs w:val="22"/>
        </w:rPr>
      </w:pPr>
      <w:r w:rsidRPr="00B95E61">
        <w:rPr>
          <w:rFonts w:ascii="Arial Narrow" w:hAnsi="Arial Narrow" w:cs="Cambria"/>
          <w:sz w:val="22"/>
          <w:szCs w:val="22"/>
        </w:rPr>
        <w:lastRenderedPageBreak/>
        <w:t>Wykonawca, który zamierza powierzyć wykonanie części robót innej firmie (podwykonawcy) jest zobowiązany do: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1.1.</w:t>
      </w:r>
      <w:r w:rsidRPr="00B95E61">
        <w:rPr>
          <w:rFonts w:cs="Arial"/>
          <w:b w:val="0"/>
          <w:sz w:val="22"/>
          <w:szCs w:val="22"/>
        </w:rPr>
        <w:tab/>
        <w:t>określenia w złożonej ofercie (załącznik 1a do SIWZ) informacji jaka część przedmiotu zamówienia będzie realizowana przez podwykonawców z podaniem jego danych.</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1.2.</w:t>
      </w:r>
      <w:r w:rsidRPr="00B95E61">
        <w:rPr>
          <w:rFonts w:cs="Arial"/>
          <w:b w:val="0"/>
          <w:sz w:val="22"/>
          <w:szCs w:val="22"/>
        </w:rPr>
        <w:tab/>
        <w:t xml:space="preserve">wynagrodzenie za roboty budowlane wykonane za pośrednictwem podwykonawców </w:t>
      </w:r>
      <w:r w:rsidRPr="00B95E61">
        <w:rPr>
          <w:rFonts w:cs="Arial"/>
          <w:b w:val="0"/>
          <w:sz w:val="22"/>
          <w:szCs w:val="22"/>
        </w:rPr>
        <w:br/>
        <w:t xml:space="preserve">i dalszych podwykonawców Zamawiający ureguluje na zasadach określonych w umowie.  </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1.3.</w:t>
      </w:r>
      <w:r w:rsidRPr="00B95E61">
        <w:rPr>
          <w:rFonts w:cs="Arial"/>
          <w:b w:val="0"/>
          <w:sz w:val="22"/>
          <w:szCs w:val="22"/>
        </w:rPr>
        <w:tab/>
        <w:t>przy realizacji zamówienia z udziałem podwykonawcy zastosowanie mają przepisy art. 143a do 143d ustawy PZP.</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1.4.</w:t>
      </w:r>
      <w:r w:rsidRPr="00B95E61">
        <w:rPr>
          <w:rFonts w:cs="Arial"/>
          <w:b w:val="0"/>
          <w:sz w:val="22"/>
          <w:szCs w:val="22"/>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1.5.</w:t>
      </w:r>
      <w:r w:rsidRPr="00B95E61">
        <w:rPr>
          <w:rFonts w:cs="Arial"/>
          <w:b w:val="0"/>
          <w:sz w:val="22"/>
          <w:szCs w:val="22"/>
        </w:rPr>
        <w:tab/>
        <w:t>dla podwykonawców zgłoszonych w trakcie realizacji zamówienia, zapisy pkt. 1.4 stosuje się odpowiednio.</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1.6.</w:t>
      </w:r>
      <w:r w:rsidRPr="00B95E61">
        <w:rPr>
          <w:rFonts w:cs="Arial"/>
          <w:b w:val="0"/>
          <w:sz w:val="22"/>
          <w:szCs w:val="22"/>
        </w:rPr>
        <w:tab/>
        <w:t>jeżeli zamawiający stwierdzi, że wobec danego podwykonawcy zachodzą podstawy wykluczenia, wykonawca obowiązany jest zastąpić tego podwykonawcę lub zrezygnować z powierzenia wykonania części zamówienia podwykonawcy.</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1.7.</w:t>
      </w:r>
      <w:r w:rsidRPr="00B95E61">
        <w:rPr>
          <w:rFonts w:cs="Arial"/>
          <w:b w:val="0"/>
          <w:sz w:val="22"/>
          <w:szCs w:val="22"/>
        </w:rPr>
        <w:tab/>
        <w:t xml:space="preserve">powierzenie wykonania części zamówienia podwykonawcom nie zwalnia wykonawcy </w:t>
      </w:r>
      <w:r w:rsidRPr="00B95E61">
        <w:rPr>
          <w:rFonts w:cs="Arial"/>
          <w:b w:val="0"/>
          <w:sz w:val="22"/>
          <w:szCs w:val="22"/>
        </w:rPr>
        <w:br/>
        <w:t>z odpowiedzialności za należyte wykonanie tego zamówienia</w:t>
      </w:r>
    </w:p>
    <w:p w:rsidR="001A7CD8" w:rsidRPr="00B95E61" w:rsidRDefault="001A7CD8" w:rsidP="001A7CD8">
      <w:pPr>
        <w:pStyle w:val="Tytu"/>
        <w:spacing w:after="120" w:line="276" w:lineRule="auto"/>
        <w:ind w:left="1418" w:hanging="774"/>
        <w:jc w:val="both"/>
        <w:rPr>
          <w:rFonts w:cs="Arial"/>
          <w:b w:val="0"/>
          <w:sz w:val="22"/>
          <w:szCs w:val="22"/>
        </w:rPr>
      </w:pPr>
      <w:r w:rsidRPr="00B95E61">
        <w:rPr>
          <w:rFonts w:cs="Arial"/>
          <w:b w:val="0"/>
          <w:sz w:val="22"/>
          <w:szCs w:val="22"/>
        </w:rPr>
        <w:t>1.8.</w:t>
      </w:r>
      <w:r w:rsidRPr="00B95E61">
        <w:rPr>
          <w:rFonts w:cs="Arial"/>
          <w:b w:val="0"/>
          <w:sz w:val="22"/>
          <w:szCs w:val="22"/>
        </w:rPr>
        <w:tab/>
        <w:t>Zamawiający nie wymaga aby Wykonawca składał dokumenty lub oświadczenia o braku podstaw do wykluczenia odnoszące się do podwykonawcy który nie udostępnił swoich  zasobów.</w:t>
      </w:r>
    </w:p>
    <w:p w:rsidR="001A7CD8" w:rsidRPr="00B95E61" w:rsidRDefault="001A7CD8" w:rsidP="001A7CD8">
      <w:pPr>
        <w:pStyle w:val="Tytu"/>
        <w:spacing w:after="120" w:line="276" w:lineRule="auto"/>
        <w:ind w:left="1418" w:hanging="774"/>
        <w:jc w:val="both"/>
        <w:rPr>
          <w:rFonts w:cs="Cambria"/>
          <w:sz w:val="22"/>
          <w:szCs w:val="22"/>
        </w:rPr>
      </w:pPr>
      <w:r w:rsidRPr="00B95E61">
        <w:rPr>
          <w:rFonts w:cs="Arial"/>
          <w:b w:val="0"/>
          <w:sz w:val="22"/>
          <w:szCs w:val="22"/>
        </w:rPr>
        <w:t>1.9.</w:t>
      </w:r>
      <w:r w:rsidRPr="00B95E61">
        <w:rPr>
          <w:rFonts w:cs="Arial"/>
          <w:b w:val="0"/>
          <w:sz w:val="22"/>
          <w:szCs w:val="22"/>
        </w:rPr>
        <w:tab/>
        <w:t>Za zgodą Zamawiającego Wykonawca może w trakcie realizacji zamówienia zgłosić nowych podwykonawców do realizacji zamówienia jeżeli uzna, że jest to niezbędne do prawidłowej realizacji zamówienia.</w:t>
      </w:r>
    </w:p>
    <w:p w:rsidR="0028136C" w:rsidRPr="00B95E61" w:rsidRDefault="001A7CD8" w:rsidP="00366D6E">
      <w:pPr>
        <w:spacing w:after="240" w:line="276" w:lineRule="auto"/>
        <w:ind w:left="426"/>
        <w:jc w:val="both"/>
        <w:rPr>
          <w:rFonts w:ascii="Arial Narrow" w:hAnsi="Arial Narrow" w:cs="Arial"/>
          <w:b/>
          <w:sz w:val="22"/>
          <w:szCs w:val="22"/>
        </w:rPr>
      </w:pPr>
      <w:r w:rsidRPr="00B95E61">
        <w:rPr>
          <w:rFonts w:ascii="Arial Narrow" w:hAnsi="Arial Narrow" w:cs="Cambria"/>
          <w:sz w:val="22"/>
          <w:szCs w:val="22"/>
        </w:rPr>
        <w:t>2. Do SIWZ załączono istotne postanowienia umowy obowiązującej przy zgłaszaniu podwykonawców robót budowlanych (z</w:t>
      </w:r>
      <w:r w:rsidR="00BA71D9" w:rsidRPr="00B95E61">
        <w:rPr>
          <w:rFonts w:ascii="Arial Narrow" w:hAnsi="Arial Narrow" w:cs="Cambria"/>
          <w:sz w:val="22"/>
          <w:szCs w:val="22"/>
        </w:rPr>
        <w:t>ałącznik nr 9</w:t>
      </w:r>
      <w:r w:rsidRPr="00B95E61">
        <w:rPr>
          <w:rFonts w:ascii="Arial Narrow" w:hAnsi="Arial Narrow" w:cs="Cambria"/>
          <w:sz w:val="22"/>
          <w:szCs w:val="22"/>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B95E61" w:rsidRDefault="0028136C"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WARUNKI UDZIAŁU W POSTĘPOWANIU</w:t>
      </w:r>
    </w:p>
    <w:p w:rsidR="0028136C" w:rsidRPr="00B95E61" w:rsidRDefault="0028136C" w:rsidP="00362159">
      <w:pPr>
        <w:rPr>
          <w:rFonts w:ascii="Arial Narrow" w:hAnsi="Arial Narrow"/>
          <w:sz w:val="22"/>
          <w:szCs w:val="22"/>
        </w:rPr>
      </w:pPr>
    </w:p>
    <w:p w:rsidR="0028136C" w:rsidRPr="00B95E61" w:rsidRDefault="0028136C" w:rsidP="004118B5">
      <w:pPr>
        <w:numPr>
          <w:ilvl w:val="0"/>
          <w:numId w:val="2"/>
        </w:numPr>
        <w:jc w:val="left"/>
        <w:rPr>
          <w:rFonts w:ascii="Arial Narrow" w:hAnsi="Arial Narrow"/>
          <w:sz w:val="22"/>
          <w:szCs w:val="22"/>
        </w:rPr>
      </w:pPr>
      <w:r w:rsidRPr="00B95E61">
        <w:rPr>
          <w:rFonts w:ascii="Arial Narrow" w:hAnsi="Arial Narrow"/>
          <w:sz w:val="22"/>
          <w:szCs w:val="22"/>
        </w:rPr>
        <w:t xml:space="preserve">O udzielenie </w:t>
      </w:r>
      <w:r w:rsidR="00960006" w:rsidRPr="00B95E61">
        <w:rPr>
          <w:rFonts w:ascii="Arial Narrow" w:hAnsi="Arial Narrow"/>
          <w:sz w:val="22"/>
          <w:szCs w:val="22"/>
        </w:rPr>
        <w:t>zamówienia</w:t>
      </w:r>
      <w:r w:rsidRPr="00B95E61">
        <w:rPr>
          <w:rFonts w:ascii="Arial Narrow" w:hAnsi="Arial Narrow"/>
          <w:sz w:val="22"/>
          <w:szCs w:val="22"/>
        </w:rPr>
        <w:t xml:space="preserve"> mogą </w:t>
      </w:r>
      <w:r w:rsidR="00960006" w:rsidRPr="00B95E61">
        <w:rPr>
          <w:rFonts w:ascii="Arial Narrow" w:hAnsi="Arial Narrow"/>
          <w:sz w:val="22"/>
          <w:szCs w:val="22"/>
        </w:rPr>
        <w:t xml:space="preserve"> ubiegać </w:t>
      </w:r>
      <w:r w:rsidRPr="00B95E61">
        <w:rPr>
          <w:rFonts w:ascii="Arial Narrow" w:hAnsi="Arial Narrow"/>
          <w:sz w:val="22"/>
          <w:szCs w:val="22"/>
        </w:rPr>
        <w:t xml:space="preserve">się Wykonawcy, </w:t>
      </w:r>
      <w:r w:rsidR="00960006" w:rsidRPr="00B95E61">
        <w:rPr>
          <w:rFonts w:ascii="Arial Narrow" w:hAnsi="Arial Narrow"/>
          <w:sz w:val="22"/>
          <w:szCs w:val="22"/>
        </w:rPr>
        <w:t>którzy</w:t>
      </w:r>
      <w:r w:rsidRPr="00B95E61">
        <w:rPr>
          <w:rFonts w:ascii="Arial Narrow" w:hAnsi="Arial Narrow"/>
          <w:sz w:val="22"/>
          <w:szCs w:val="22"/>
        </w:rPr>
        <w:t>:</w:t>
      </w:r>
    </w:p>
    <w:p w:rsidR="0028136C" w:rsidRPr="00B95E61"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Arial Narrow" w:eastAsia="Arial" w:hAnsi="Arial Narrow" w:cs="Arial"/>
        </w:rPr>
      </w:pPr>
      <w:r w:rsidRPr="00B95E61">
        <w:rPr>
          <w:rFonts w:ascii="Arial Narrow" w:hAnsi="Arial Narrow"/>
          <w:spacing w:val="-3"/>
          <w:w w:val="105"/>
        </w:rPr>
        <w:t xml:space="preserve">nie </w:t>
      </w:r>
      <w:r w:rsidRPr="00B95E61">
        <w:rPr>
          <w:rFonts w:ascii="Arial Narrow" w:hAnsi="Arial Narrow"/>
          <w:spacing w:val="-7"/>
          <w:w w:val="105"/>
        </w:rPr>
        <w:t>podlegają</w:t>
      </w:r>
      <w:r w:rsidR="00BF2571">
        <w:rPr>
          <w:rFonts w:ascii="Arial Narrow" w:hAnsi="Arial Narrow"/>
          <w:spacing w:val="-7"/>
          <w:w w:val="105"/>
        </w:rPr>
        <w:t xml:space="preserve"> </w:t>
      </w:r>
      <w:r w:rsidRPr="00B95E61">
        <w:rPr>
          <w:rFonts w:ascii="Arial Narrow" w:hAnsi="Arial Narrow"/>
          <w:spacing w:val="-7"/>
          <w:w w:val="105"/>
        </w:rPr>
        <w:t>wykluczeniu;</w:t>
      </w:r>
    </w:p>
    <w:p w:rsidR="0028136C" w:rsidRPr="00B95E61" w:rsidRDefault="00960006" w:rsidP="004118B5">
      <w:pPr>
        <w:numPr>
          <w:ilvl w:val="1"/>
          <w:numId w:val="2"/>
        </w:numPr>
        <w:rPr>
          <w:rFonts w:ascii="Arial Narrow" w:hAnsi="Arial Narrow"/>
          <w:sz w:val="22"/>
          <w:szCs w:val="22"/>
        </w:rPr>
      </w:pPr>
      <w:r w:rsidRPr="00B95E61">
        <w:rPr>
          <w:rFonts w:ascii="Arial Narrow" w:hAnsi="Arial Narrow"/>
          <w:sz w:val="22"/>
          <w:szCs w:val="22"/>
        </w:rPr>
        <w:t>spe</w:t>
      </w:r>
      <w:r w:rsidR="00E8088E" w:rsidRPr="00B95E61">
        <w:rPr>
          <w:rFonts w:ascii="Arial Narrow" w:hAnsi="Arial Narrow"/>
          <w:sz w:val="22"/>
          <w:szCs w:val="22"/>
        </w:rPr>
        <w:t>ł</w:t>
      </w:r>
      <w:r w:rsidRPr="00B95E61">
        <w:rPr>
          <w:rFonts w:ascii="Arial Narrow" w:hAnsi="Arial Narrow"/>
          <w:sz w:val="22"/>
          <w:szCs w:val="22"/>
        </w:rPr>
        <w:t>niają</w:t>
      </w:r>
      <w:r w:rsidR="0028136C" w:rsidRPr="00B95E61">
        <w:rPr>
          <w:rFonts w:ascii="Arial Narrow" w:hAnsi="Arial Narrow"/>
          <w:sz w:val="22"/>
          <w:szCs w:val="22"/>
        </w:rPr>
        <w:t xml:space="preserve"> warunki </w:t>
      </w:r>
      <w:r w:rsidRPr="00B95E61">
        <w:rPr>
          <w:rFonts w:ascii="Arial Narrow" w:hAnsi="Arial Narrow"/>
          <w:sz w:val="22"/>
          <w:szCs w:val="22"/>
        </w:rPr>
        <w:t>udziału</w:t>
      </w:r>
      <w:r w:rsidR="0028136C" w:rsidRPr="00B95E61">
        <w:rPr>
          <w:rFonts w:ascii="Arial Narrow" w:hAnsi="Arial Narrow"/>
          <w:sz w:val="22"/>
          <w:szCs w:val="22"/>
        </w:rPr>
        <w:t xml:space="preserve"> w postępowaniu </w:t>
      </w:r>
      <w:r w:rsidRPr="00B95E61">
        <w:rPr>
          <w:rFonts w:ascii="Arial Narrow" w:hAnsi="Arial Narrow"/>
          <w:sz w:val="22"/>
          <w:szCs w:val="22"/>
        </w:rPr>
        <w:t>dotyczące</w:t>
      </w:r>
      <w:r w:rsidR="0028136C" w:rsidRPr="00B95E61">
        <w:rPr>
          <w:rFonts w:ascii="Arial Narrow" w:hAnsi="Arial Narrow"/>
          <w:sz w:val="22"/>
          <w:szCs w:val="22"/>
        </w:rPr>
        <w:t>:</w:t>
      </w:r>
    </w:p>
    <w:p w:rsidR="00FD33A8" w:rsidRPr="00B95E61" w:rsidRDefault="0028136C" w:rsidP="004118B5">
      <w:pPr>
        <w:pStyle w:val="Akapitzlist"/>
        <w:widowControl w:val="0"/>
        <w:numPr>
          <w:ilvl w:val="1"/>
          <w:numId w:val="21"/>
        </w:numPr>
        <w:tabs>
          <w:tab w:val="left" w:pos="1312"/>
          <w:tab w:val="left" w:pos="9171"/>
        </w:tabs>
        <w:spacing w:before="58" w:after="0" w:line="240" w:lineRule="auto"/>
        <w:ind w:right="122"/>
        <w:contextualSpacing w:val="0"/>
        <w:rPr>
          <w:rFonts w:ascii="Arial Narrow" w:eastAsia="Arial" w:hAnsi="Arial Narrow" w:cs="Arial"/>
        </w:rPr>
      </w:pPr>
      <w:r w:rsidRPr="00B95E61">
        <w:rPr>
          <w:rFonts w:ascii="Arial Narrow" w:eastAsia="Arial" w:hAnsi="Arial Narrow" w:cs="Arial"/>
          <w:spacing w:val="-8"/>
          <w:w w:val="105"/>
          <w:u w:val="single"/>
        </w:rPr>
        <w:t xml:space="preserve">zdolności </w:t>
      </w:r>
      <w:r w:rsidRPr="00B95E61">
        <w:rPr>
          <w:rFonts w:ascii="Arial Narrow" w:eastAsia="Arial" w:hAnsi="Arial Narrow" w:cs="Arial"/>
          <w:spacing w:val="-6"/>
          <w:w w:val="105"/>
          <w:u w:val="single"/>
        </w:rPr>
        <w:t xml:space="preserve">technicznej </w:t>
      </w:r>
      <w:r w:rsidRPr="00B95E61">
        <w:rPr>
          <w:rFonts w:ascii="Arial Narrow" w:eastAsia="Arial" w:hAnsi="Arial Narrow" w:cs="Arial"/>
          <w:w w:val="105"/>
          <w:u w:val="single"/>
        </w:rPr>
        <w:t xml:space="preserve">lub </w:t>
      </w:r>
      <w:r w:rsidRPr="00B95E61">
        <w:rPr>
          <w:rFonts w:ascii="Arial Narrow" w:eastAsia="Arial" w:hAnsi="Arial Narrow" w:cs="Arial"/>
          <w:spacing w:val="-4"/>
          <w:w w:val="105"/>
          <w:u w:val="single"/>
        </w:rPr>
        <w:t>zawodowej</w:t>
      </w:r>
    </w:p>
    <w:p w:rsidR="00FD76B5" w:rsidRPr="00B95E61" w:rsidRDefault="00FD76B5" w:rsidP="00B70355">
      <w:pPr>
        <w:pStyle w:val="Akapitzlist"/>
        <w:widowControl w:val="0"/>
        <w:tabs>
          <w:tab w:val="left" w:pos="1312"/>
          <w:tab w:val="left" w:pos="9171"/>
        </w:tabs>
        <w:spacing w:before="58" w:after="0" w:line="240" w:lineRule="auto"/>
        <w:ind w:left="0" w:right="122"/>
        <w:contextualSpacing w:val="0"/>
        <w:rPr>
          <w:rFonts w:ascii="Arial Narrow" w:eastAsia="Arial" w:hAnsi="Arial Narrow" w:cs="Arial"/>
          <w:color w:val="FF0000"/>
          <w:highlight w:val="yellow"/>
        </w:rPr>
      </w:pPr>
    </w:p>
    <w:p w:rsidR="001A7CD8" w:rsidRPr="00B95E61" w:rsidRDefault="001A7CD8" w:rsidP="002B0CFE">
      <w:pPr>
        <w:widowControl/>
        <w:numPr>
          <w:ilvl w:val="0"/>
          <w:numId w:val="32"/>
        </w:numPr>
        <w:shd w:val="clear" w:color="auto" w:fill="FFFFFF"/>
        <w:suppressAutoHyphens w:val="0"/>
        <w:spacing w:before="101" w:line="276" w:lineRule="auto"/>
        <w:ind w:left="426" w:firstLine="0"/>
        <w:jc w:val="both"/>
        <w:rPr>
          <w:rFonts w:ascii="Arial Narrow" w:hAnsi="Arial Narrow"/>
          <w:sz w:val="22"/>
          <w:szCs w:val="22"/>
        </w:rPr>
      </w:pPr>
      <w:r w:rsidRPr="00B95E61">
        <w:rPr>
          <w:rFonts w:ascii="Arial Narrow" w:hAnsi="Arial Narrow"/>
          <w:b/>
          <w:sz w:val="22"/>
          <w:szCs w:val="22"/>
        </w:rPr>
        <w:t>Potencjał techniczny:</w:t>
      </w:r>
      <w:r w:rsidRPr="00B95E61">
        <w:rPr>
          <w:rFonts w:ascii="Arial Narrow" w:hAnsi="Arial Narrow"/>
          <w:sz w:val="22"/>
          <w:szCs w:val="22"/>
        </w:rPr>
        <w:t xml:space="preserve"> Na potwierdzenie niniejszego warunku nale</w:t>
      </w:r>
      <w:r w:rsidRPr="00B95E61">
        <w:rPr>
          <w:rFonts w:ascii="Arial Narrow" w:eastAsia="Times New Roman" w:hAnsi="Arial Narrow"/>
          <w:sz w:val="22"/>
          <w:szCs w:val="22"/>
        </w:rPr>
        <w:t xml:space="preserve">ży złożyć wykaz robót budowlanych </w:t>
      </w:r>
      <w:r w:rsidRPr="00B95E61">
        <w:rPr>
          <w:rFonts w:ascii="Arial Narrow" w:eastAsia="Times New Roman" w:hAnsi="Arial Narrow"/>
          <w:spacing w:val="-5"/>
          <w:sz w:val="22"/>
          <w:szCs w:val="22"/>
        </w:rPr>
        <w:t xml:space="preserve">wykonanych nie wcześniej niż w okresie ostatnich 5 lat przed upływem terminu składania </w:t>
      </w:r>
      <w:r w:rsidRPr="00B95E61">
        <w:rPr>
          <w:rFonts w:ascii="Arial Narrow" w:eastAsia="Times New Roman" w:hAnsi="Arial Narrow"/>
          <w:spacing w:val="-3"/>
          <w:sz w:val="22"/>
          <w:szCs w:val="22"/>
        </w:rPr>
        <w:t xml:space="preserve">ofert o dopuszczenie do udziału w postępowaniu, a jeżeli okres prowadzenia działalności </w:t>
      </w:r>
      <w:r w:rsidRPr="00B95E61">
        <w:rPr>
          <w:rFonts w:ascii="Arial Narrow" w:eastAsia="Times New Roman" w:hAnsi="Arial Narrow"/>
          <w:sz w:val="22"/>
          <w:szCs w:val="22"/>
        </w:rPr>
        <w:t xml:space="preserve">jest krótszy - w tym okresie, wraz z podaniem ich rodzaju, wartości, daty, miejsca </w:t>
      </w:r>
      <w:r w:rsidRPr="00B95E61">
        <w:rPr>
          <w:rFonts w:ascii="Arial Narrow" w:eastAsia="Times New Roman" w:hAnsi="Arial Narrow"/>
          <w:spacing w:val="-3"/>
          <w:sz w:val="22"/>
          <w:szCs w:val="22"/>
        </w:rPr>
        <w:t xml:space="preserve">wykonania i podmiotów, na rzecz których roboty te zostały wykonane, z załączeniem </w:t>
      </w:r>
      <w:r w:rsidRPr="00B95E61">
        <w:rPr>
          <w:rFonts w:ascii="Arial Narrow" w:eastAsia="Times New Roman" w:hAnsi="Arial Narrow"/>
          <w:sz w:val="22"/>
          <w:szCs w:val="22"/>
        </w:rPr>
        <w:t xml:space="preserve">dowodów określających czy te roboty budowlane zostały wykonane należycie, w </w:t>
      </w:r>
      <w:r w:rsidRPr="00B95E61">
        <w:rPr>
          <w:rFonts w:ascii="Arial Narrow" w:eastAsia="Times New Roman" w:hAnsi="Arial Narrow"/>
          <w:spacing w:val="-5"/>
          <w:sz w:val="22"/>
          <w:szCs w:val="22"/>
        </w:rPr>
        <w:t xml:space="preserve">szczególności informacji o tym czy roboty zostały wykonane zgodnie z przepisami prawa </w:t>
      </w:r>
      <w:r w:rsidRPr="00B95E61">
        <w:rPr>
          <w:rFonts w:ascii="Arial Narrow" w:eastAsia="Times New Roman" w:hAnsi="Arial Narrow"/>
          <w:sz w:val="22"/>
          <w:szCs w:val="22"/>
        </w:rPr>
        <w:t xml:space="preserve">budowlanego i prawidłowo ukończone, przy czym dowodami, o których mowa, są </w:t>
      </w:r>
      <w:r w:rsidRPr="00B95E61">
        <w:rPr>
          <w:rFonts w:ascii="Arial Narrow" w:eastAsia="Times New Roman" w:hAnsi="Arial Narrow"/>
          <w:spacing w:val="-3"/>
          <w:sz w:val="22"/>
          <w:szCs w:val="22"/>
        </w:rPr>
        <w:t xml:space="preserve">referencje bądź inne dokumenty wystawione przez podmiot, na rzecz którego roboty </w:t>
      </w:r>
      <w:r w:rsidRPr="00B95E61">
        <w:rPr>
          <w:rFonts w:ascii="Arial Narrow" w:eastAsia="Times New Roman" w:hAnsi="Arial Narrow"/>
          <w:spacing w:val="-5"/>
          <w:sz w:val="22"/>
          <w:szCs w:val="22"/>
        </w:rPr>
        <w:t>budowlane   były  wykonywane,   a  jeżeli   z   uzasadnionej   przyczyny   o   obiektywnym charakterze wykonawca nie jest w stanie uzyskać tych dokumentów – inne dokumenty</w:t>
      </w:r>
    </w:p>
    <w:p w:rsidR="00B70355" w:rsidRPr="00B95E61" w:rsidRDefault="00B70355" w:rsidP="00B70355">
      <w:pPr>
        <w:shd w:val="clear" w:color="auto" w:fill="FFFFFF"/>
        <w:spacing w:line="276" w:lineRule="auto"/>
        <w:ind w:right="7"/>
        <w:jc w:val="both"/>
        <w:rPr>
          <w:rFonts w:ascii="Arial Narrow" w:hAnsi="Arial Narrow"/>
          <w:spacing w:val="-5"/>
          <w:sz w:val="22"/>
          <w:szCs w:val="22"/>
          <w:u w:val="single"/>
        </w:rPr>
      </w:pPr>
    </w:p>
    <w:p w:rsidR="001A7CD8" w:rsidRPr="008D4BC2" w:rsidRDefault="001A7CD8" w:rsidP="00B70355">
      <w:pPr>
        <w:shd w:val="clear" w:color="auto" w:fill="FFFFFF"/>
        <w:spacing w:line="276" w:lineRule="auto"/>
        <w:ind w:left="426" w:right="7"/>
        <w:jc w:val="both"/>
        <w:rPr>
          <w:rFonts w:ascii="Arial Narrow" w:eastAsia="Times New Roman" w:hAnsi="Arial Narrow"/>
          <w:sz w:val="22"/>
          <w:szCs w:val="22"/>
          <w:u w:val="single"/>
        </w:rPr>
      </w:pPr>
      <w:r w:rsidRPr="008D4BC2">
        <w:rPr>
          <w:rFonts w:ascii="Arial Narrow" w:hAnsi="Arial Narrow"/>
          <w:spacing w:val="-5"/>
          <w:sz w:val="22"/>
          <w:szCs w:val="22"/>
          <w:u w:val="single"/>
        </w:rPr>
        <w:t>Zamawiaj</w:t>
      </w:r>
      <w:r w:rsidRPr="008D4BC2">
        <w:rPr>
          <w:rFonts w:ascii="Arial Narrow" w:eastAsia="Times New Roman" w:hAnsi="Arial Narrow"/>
          <w:spacing w:val="-5"/>
          <w:sz w:val="22"/>
          <w:szCs w:val="22"/>
          <w:u w:val="single"/>
        </w:rPr>
        <w:t xml:space="preserve">ący uzna warunek za spełniony jeżeli Wykonawca wykaże, że w tym okresie </w:t>
      </w:r>
      <w:r w:rsidRPr="008D4BC2">
        <w:rPr>
          <w:rFonts w:ascii="Arial Narrow" w:eastAsia="Times New Roman" w:hAnsi="Arial Narrow"/>
          <w:sz w:val="22"/>
          <w:szCs w:val="22"/>
          <w:u w:val="single"/>
        </w:rPr>
        <w:t>wykonał:</w:t>
      </w:r>
    </w:p>
    <w:p w:rsidR="005D43EC" w:rsidRPr="008D4BC2" w:rsidRDefault="001A7CD8" w:rsidP="005D43EC">
      <w:pPr>
        <w:autoSpaceDE w:val="0"/>
        <w:spacing w:line="276" w:lineRule="auto"/>
        <w:ind w:left="426"/>
        <w:jc w:val="both"/>
        <w:rPr>
          <w:rFonts w:ascii="Arial Narrow" w:eastAsia="Times New Roman" w:hAnsi="Arial Narrow" w:cs="Calibri"/>
          <w:kern w:val="0"/>
          <w:sz w:val="22"/>
          <w:szCs w:val="22"/>
          <w:lang w:eastAsia="pl-PL" w:bidi="ar-SA"/>
        </w:rPr>
      </w:pPr>
      <w:r w:rsidRPr="008D4BC2">
        <w:rPr>
          <w:rFonts w:ascii="Arial Narrow" w:hAnsi="Arial Narrow"/>
          <w:spacing w:val="-4"/>
          <w:sz w:val="22"/>
          <w:szCs w:val="22"/>
        </w:rPr>
        <w:t xml:space="preserve">- </w:t>
      </w:r>
      <w:r w:rsidRPr="008D4BC2">
        <w:rPr>
          <w:rFonts w:ascii="Arial Narrow" w:hAnsi="Arial Narrow"/>
          <w:b/>
          <w:spacing w:val="-4"/>
          <w:sz w:val="22"/>
          <w:szCs w:val="22"/>
        </w:rPr>
        <w:t xml:space="preserve">minimum jedną </w:t>
      </w:r>
      <w:r w:rsidR="00577093" w:rsidRPr="008D4BC2">
        <w:rPr>
          <w:rFonts w:ascii="Arial Narrow" w:hAnsi="Arial Narrow"/>
          <w:b/>
          <w:spacing w:val="-4"/>
          <w:sz w:val="22"/>
          <w:szCs w:val="22"/>
        </w:rPr>
        <w:t xml:space="preserve">robotę budowlaną </w:t>
      </w:r>
      <w:r w:rsidRPr="008D4BC2">
        <w:rPr>
          <w:rFonts w:ascii="Arial Narrow" w:eastAsia="Times New Roman" w:hAnsi="Arial Narrow"/>
          <w:spacing w:val="-4"/>
          <w:sz w:val="22"/>
          <w:szCs w:val="22"/>
        </w:rPr>
        <w:t>w zakresie budowy/przebudowy/rozbudowy</w:t>
      </w:r>
      <w:r w:rsidR="008D4BC2">
        <w:rPr>
          <w:rFonts w:ascii="Arial Narrow" w:eastAsia="Times New Roman" w:hAnsi="Arial Narrow"/>
          <w:spacing w:val="-4"/>
          <w:sz w:val="22"/>
          <w:szCs w:val="22"/>
        </w:rPr>
        <w:t>/remont</w:t>
      </w:r>
      <w:r w:rsidR="00177B8D">
        <w:rPr>
          <w:rFonts w:ascii="Arial Narrow" w:eastAsia="Times New Roman" w:hAnsi="Arial Narrow"/>
          <w:spacing w:val="-4"/>
          <w:sz w:val="22"/>
          <w:szCs w:val="22"/>
        </w:rPr>
        <w:t>u</w:t>
      </w:r>
      <w:r w:rsidR="00B70355" w:rsidRPr="008D4BC2">
        <w:rPr>
          <w:rFonts w:ascii="Arial Narrow" w:eastAsia="Times New Roman" w:hAnsi="Arial Narrow"/>
          <w:spacing w:val="-4"/>
          <w:sz w:val="22"/>
          <w:szCs w:val="22"/>
        </w:rPr>
        <w:t>:</w:t>
      </w:r>
      <w:r w:rsidR="00756EE0" w:rsidRPr="008D4BC2">
        <w:rPr>
          <w:rFonts w:ascii="Arial Narrow" w:eastAsia="Times New Roman" w:hAnsi="Arial Narrow"/>
          <w:spacing w:val="-4"/>
          <w:sz w:val="22"/>
          <w:szCs w:val="22"/>
        </w:rPr>
        <w:t xml:space="preserve"> dróg</w:t>
      </w:r>
      <w:r w:rsidR="00BF2571" w:rsidRPr="008D4BC2">
        <w:rPr>
          <w:rFonts w:ascii="Arial Narrow" w:eastAsia="Times New Roman" w:hAnsi="Arial Narrow"/>
          <w:spacing w:val="-4"/>
          <w:sz w:val="22"/>
          <w:szCs w:val="22"/>
        </w:rPr>
        <w:t xml:space="preserve"> </w:t>
      </w:r>
      <w:r w:rsidR="00452564" w:rsidRPr="008D4BC2">
        <w:rPr>
          <w:rFonts w:ascii="Arial Narrow" w:eastAsia="Times New Roman" w:hAnsi="Arial Narrow"/>
          <w:spacing w:val="-4"/>
          <w:sz w:val="22"/>
          <w:szCs w:val="22"/>
        </w:rPr>
        <w:t>publicznych</w:t>
      </w:r>
      <w:r w:rsidR="00212F9D" w:rsidRPr="008D4BC2">
        <w:rPr>
          <w:rFonts w:ascii="Arial Narrow" w:eastAsia="Times New Roman" w:hAnsi="Arial Narrow"/>
          <w:spacing w:val="-4"/>
          <w:sz w:val="22"/>
          <w:szCs w:val="22"/>
        </w:rPr>
        <w:t xml:space="preserve"> wraz z</w:t>
      </w:r>
      <w:r w:rsidR="00452564" w:rsidRPr="008D4BC2">
        <w:rPr>
          <w:rFonts w:ascii="Arial Narrow" w:eastAsia="Times New Roman" w:hAnsi="Arial Narrow"/>
          <w:spacing w:val="-4"/>
          <w:sz w:val="22"/>
          <w:szCs w:val="22"/>
        </w:rPr>
        <w:t xml:space="preserve"> infrastrukturą towarzyszącą</w:t>
      </w:r>
      <w:r w:rsidR="00BF2571" w:rsidRPr="008D4BC2">
        <w:rPr>
          <w:rFonts w:ascii="Arial Narrow" w:eastAsia="Times New Roman" w:hAnsi="Arial Narrow"/>
          <w:spacing w:val="-4"/>
          <w:sz w:val="22"/>
          <w:szCs w:val="22"/>
        </w:rPr>
        <w:t xml:space="preserve"> </w:t>
      </w:r>
      <w:r w:rsidRPr="008D4BC2">
        <w:rPr>
          <w:rFonts w:ascii="Arial Narrow" w:hAnsi="Arial Narrow"/>
          <w:sz w:val="22"/>
          <w:szCs w:val="22"/>
        </w:rPr>
        <w:t>o wartości minimum</w:t>
      </w:r>
      <w:r w:rsidR="00BF2571" w:rsidRPr="008D4BC2">
        <w:rPr>
          <w:rFonts w:ascii="Arial Narrow" w:hAnsi="Arial Narrow"/>
          <w:sz w:val="22"/>
          <w:szCs w:val="22"/>
        </w:rPr>
        <w:t xml:space="preserve"> </w:t>
      </w:r>
      <w:r w:rsidR="00F871B1">
        <w:rPr>
          <w:rFonts w:ascii="Arial Narrow" w:hAnsi="Arial Narrow"/>
          <w:b/>
          <w:sz w:val="22"/>
          <w:szCs w:val="22"/>
        </w:rPr>
        <w:t>5</w:t>
      </w:r>
      <w:r w:rsidR="00AF7B43" w:rsidRPr="008D4BC2">
        <w:rPr>
          <w:rFonts w:ascii="Arial Narrow" w:hAnsi="Arial Narrow"/>
          <w:b/>
          <w:sz w:val="22"/>
          <w:szCs w:val="22"/>
        </w:rPr>
        <w:t>0</w:t>
      </w:r>
      <w:r w:rsidR="0039532A" w:rsidRPr="008D4BC2">
        <w:rPr>
          <w:rFonts w:ascii="Arial Narrow" w:hAnsi="Arial Narrow"/>
          <w:b/>
          <w:sz w:val="22"/>
          <w:szCs w:val="22"/>
        </w:rPr>
        <w:t xml:space="preserve"> 000</w:t>
      </w:r>
      <w:r w:rsidRPr="008D4BC2">
        <w:rPr>
          <w:rFonts w:ascii="Arial Narrow" w:hAnsi="Arial Narrow"/>
          <w:b/>
          <w:sz w:val="22"/>
          <w:szCs w:val="22"/>
        </w:rPr>
        <w:t>zł brutto</w:t>
      </w:r>
      <w:r w:rsidRPr="008D4BC2">
        <w:rPr>
          <w:rFonts w:ascii="Arial Narrow" w:hAnsi="Arial Narrow"/>
          <w:sz w:val="22"/>
          <w:szCs w:val="22"/>
        </w:rPr>
        <w:t xml:space="preserve"> (w ramach jednego zamówienia)</w:t>
      </w:r>
      <w:r w:rsidR="00EB1F18" w:rsidRPr="008D4BC2">
        <w:rPr>
          <w:rFonts w:ascii="Arial Narrow" w:eastAsia="Times New Roman" w:hAnsi="Arial Narrow" w:cs="Calibri"/>
          <w:kern w:val="0"/>
          <w:sz w:val="22"/>
          <w:szCs w:val="22"/>
          <w:lang w:eastAsia="pl-PL" w:bidi="ar-SA"/>
        </w:rPr>
        <w:t>.</w:t>
      </w:r>
    </w:p>
    <w:p w:rsidR="00405EEC" w:rsidRPr="00355922" w:rsidRDefault="00405EEC" w:rsidP="00D111E9">
      <w:pPr>
        <w:autoSpaceDE w:val="0"/>
        <w:spacing w:line="276" w:lineRule="auto"/>
        <w:jc w:val="both"/>
        <w:rPr>
          <w:rFonts w:ascii="Arial Narrow" w:hAnsi="Arial Narrow"/>
          <w:color w:val="00B050"/>
          <w:sz w:val="22"/>
          <w:szCs w:val="22"/>
        </w:rPr>
      </w:pPr>
    </w:p>
    <w:p w:rsidR="001A7CD8" w:rsidRPr="008D4BC2" w:rsidRDefault="00366D6E" w:rsidP="00366D6E">
      <w:pPr>
        <w:spacing w:line="276" w:lineRule="auto"/>
        <w:ind w:left="426"/>
        <w:jc w:val="both"/>
        <w:rPr>
          <w:rFonts w:ascii="Arial Narrow" w:hAnsi="Arial Narrow"/>
          <w:b/>
          <w:sz w:val="22"/>
          <w:szCs w:val="22"/>
        </w:rPr>
      </w:pPr>
      <w:r w:rsidRPr="008D4BC2">
        <w:rPr>
          <w:rFonts w:ascii="Arial Narrow" w:hAnsi="Arial Narrow"/>
          <w:b/>
          <w:sz w:val="22"/>
          <w:szCs w:val="22"/>
        </w:rPr>
        <w:t xml:space="preserve">b) </w:t>
      </w:r>
      <w:r w:rsidR="00851B93" w:rsidRPr="008D4BC2">
        <w:rPr>
          <w:rFonts w:ascii="Arial Narrow" w:hAnsi="Arial Narrow"/>
          <w:b/>
          <w:sz w:val="22"/>
          <w:szCs w:val="22"/>
        </w:rPr>
        <w:t>Potencjał kadrowy</w:t>
      </w:r>
      <w:r w:rsidR="0045074D" w:rsidRPr="008D4BC2">
        <w:rPr>
          <w:rFonts w:ascii="Arial Narrow" w:hAnsi="Arial Narrow"/>
          <w:b/>
          <w:sz w:val="22"/>
          <w:szCs w:val="22"/>
        </w:rPr>
        <w:t>-</w:t>
      </w:r>
      <w:r w:rsidR="0045074D" w:rsidRPr="008D4BC2">
        <w:rPr>
          <w:rFonts w:ascii="Arial Narrow" w:hAnsi="Arial Narrow"/>
          <w:sz w:val="22"/>
          <w:szCs w:val="22"/>
        </w:rPr>
        <w:t xml:space="preserve"> n</w:t>
      </w:r>
      <w:r w:rsidR="001A7CD8" w:rsidRPr="008D4BC2">
        <w:rPr>
          <w:rFonts w:ascii="Arial Narrow" w:hAnsi="Arial Narrow" w:cs="Arial"/>
          <w:sz w:val="22"/>
          <w:szCs w:val="22"/>
        </w:rPr>
        <w:t>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8D4BC2" w:rsidRDefault="00B70355" w:rsidP="00B70355">
      <w:pPr>
        <w:spacing w:line="276" w:lineRule="auto"/>
        <w:ind w:left="426"/>
        <w:jc w:val="both"/>
        <w:rPr>
          <w:rFonts w:ascii="Arial Narrow" w:hAnsi="Arial Narrow"/>
          <w:spacing w:val="-10"/>
          <w:w w:val="105"/>
          <w:sz w:val="22"/>
          <w:szCs w:val="22"/>
        </w:rPr>
      </w:pPr>
    </w:p>
    <w:p w:rsidR="001A7CD8" w:rsidRPr="008D4BC2" w:rsidRDefault="001A7CD8" w:rsidP="00B70355">
      <w:pPr>
        <w:spacing w:line="276" w:lineRule="auto"/>
        <w:ind w:left="426"/>
        <w:jc w:val="both"/>
        <w:rPr>
          <w:rFonts w:ascii="Arial Narrow" w:hAnsi="Arial Narrow"/>
          <w:sz w:val="22"/>
          <w:szCs w:val="22"/>
        </w:rPr>
      </w:pPr>
      <w:r w:rsidRPr="008D4BC2">
        <w:rPr>
          <w:rFonts w:ascii="Arial Narrow" w:hAnsi="Arial Narrow"/>
          <w:spacing w:val="-10"/>
          <w:w w:val="105"/>
          <w:sz w:val="22"/>
          <w:szCs w:val="22"/>
        </w:rPr>
        <w:t xml:space="preserve">Wykonawca </w:t>
      </w:r>
      <w:r w:rsidRPr="008D4BC2">
        <w:rPr>
          <w:rFonts w:ascii="Arial Narrow" w:hAnsi="Arial Narrow"/>
          <w:spacing w:val="-19"/>
          <w:w w:val="105"/>
          <w:sz w:val="22"/>
          <w:szCs w:val="22"/>
        </w:rPr>
        <w:t xml:space="preserve">spełni </w:t>
      </w:r>
      <w:r w:rsidRPr="008D4BC2">
        <w:rPr>
          <w:rFonts w:ascii="Arial Narrow" w:hAnsi="Arial Narrow"/>
          <w:spacing w:val="-3"/>
          <w:w w:val="105"/>
          <w:sz w:val="22"/>
          <w:szCs w:val="22"/>
        </w:rPr>
        <w:t xml:space="preserve">warunek </w:t>
      </w:r>
      <w:r w:rsidRPr="008D4BC2">
        <w:rPr>
          <w:rFonts w:ascii="Arial Narrow" w:hAnsi="Arial Narrow"/>
          <w:spacing w:val="-6"/>
          <w:w w:val="105"/>
          <w:sz w:val="22"/>
          <w:szCs w:val="22"/>
        </w:rPr>
        <w:t xml:space="preserve">jeżeli </w:t>
      </w:r>
      <w:r w:rsidRPr="008D4BC2">
        <w:rPr>
          <w:rFonts w:ascii="Arial Narrow" w:hAnsi="Arial Narrow"/>
          <w:spacing w:val="-12"/>
          <w:w w:val="105"/>
          <w:sz w:val="22"/>
          <w:szCs w:val="22"/>
        </w:rPr>
        <w:t>wykaże,</w:t>
      </w:r>
      <w:r w:rsidR="00BF2571" w:rsidRPr="008D4BC2">
        <w:rPr>
          <w:rFonts w:ascii="Arial Narrow" w:hAnsi="Arial Narrow"/>
          <w:spacing w:val="-12"/>
          <w:w w:val="105"/>
          <w:sz w:val="22"/>
          <w:szCs w:val="22"/>
        </w:rPr>
        <w:t xml:space="preserve"> </w:t>
      </w:r>
      <w:r w:rsidRPr="008D4BC2">
        <w:rPr>
          <w:rFonts w:ascii="Arial Narrow" w:hAnsi="Arial Narrow"/>
          <w:spacing w:val="-10"/>
          <w:w w:val="105"/>
          <w:sz w:val="22"/>
          <w:szCs w:val="22"/>
        </w:rPr>
        <w:t>że</w:t>
      </w:r>
      <w:r w:rsidRPr="008D4BC2">
        <w:rPr>
          <w:rFonts w:ascii="Arial Narrow" w:hAnsi="Arial Narrow"/>
          <w:sz w:val="22"/>
          <w:szCs w:val="22"/>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8D4BC2" w:rsidRDefault="00D111E9" w:rsidP="00B70355">
      <w:pPr>
        <w:spacing w:line="276" w:lineRule="auto"/>
        <w:ind w:left="426"/>
        <w:jc w:val="both"/>
        <w:rPr>
          <w:rFonts w:ascii="Arial Narrow" w:hAnsi="Arial Narrow"/>
          <w:sz w:val="22"/>
          <w:szCs w:val="22"/>
        </w:rPr>
      </w:pPr>
    </w:p>
    <w:p w:rsidR="009E2410" w:rsidRPr="008D4BC2" w:rsidRDefault="00B70355" w:rsidP="0046509C">
      <w:pPr>
        <w:tabs>
          <w:tab w:val="left" w:pos="709"/>
        </w:tabs>
        <w:spacing w:line="276" w:lineRule="auto"/>
        <w:ind w:left="426"/>
        <w:jc w:val="both"/>
        <w:rPr>
          <w:rFonts w:ascii="Arial Narrow" w:hAnsi="Arial Narrow"/>
          <w:sz w:val="22"/>
          <w:szCs w:val="22"/>
        </w:rPr>
      </w:pPr>
      <w:r w:rsidRPr="008D4BC2">
        <w:rPr>
          <w:rFonts w:ascii="Arial Narrow" w:hAnsi="Arial Narrow"/>
          <w:sz w:val="22"/>
          <w:szCs w:val="22"/>
        </w:rPr>
        <w:t>-</w:t>
      </w:r>
      <w:r w:rsidRPr="008D4BC2">
        <w:rPr>
          <w:rFonts w:ascii="Arial Narrow" w:hAnsi="Arial Narrow" w:cs="Calibri"/>
          <w:b/>
          <w:sz w:val="22"/>
          <w:szCs w:val="22"/>
        </w:rPr>
        <w:t>Kierownik budowy</w:t>
      </w:r>
      <w:r w:rsidR="00BF2571" w:rsidRPr="008D4BC2">
        <w:rPr>
          <w:rFonts w:ascii="Arial Narrow" w:hAnsi="Arial Narrow" w:cs="Calibri"/>
          <w:b/>
          <w:sz w:val="22"/>
          <w:szCs w:val="22"/>
        </w:rPr>
        <w:t xml:space="preserve"> </w:t>
      </w:r>
      <w:r w:rsidRPr="008D4BC2">
        <w:rPr>
          <w:rFonts w:ascii="Arial Narrow" w:hAnsi="Arial Narrow" w:cs="Calibri"/>
          <w:sz w:val="22"/>
          <w:szCs w:val="22"/>
        </w:rPr>
        <w:t>posiadający uprawnienia do kierowania robotami</w:t>
      </w:r>
      <w:r w:rsidRPr="008D4BC2">
        <w:rPr>
          <w:rFonts w:ascii="Arial Narrow" w:hAnsi="Arial Narrow"/>
          <w:sz w:val="22"/>
          <w:szCs w:val="22"/>
        </w:rPr>
        <w:t xml:space="preserve"> budowlanymi </w:t>
      </w:r>
      <w:r w:rsidR="00981542" w:rsidRPr="008D4BC2">
        <w:rPr>
          <w:rFonts w:ascii="Arial Narrow" w:hAnsi="Arial Narrow"/>
          <w:sz w:val="22"/>
          <w:szCs w:val="22"/>
        </w:rPr>
        <w:t xml:space="preserve">w specjalności </w:t>
      </w:r>
      <w:r w:rsidR="00FD2BCD" w:rsidRPr="008D4BC2">
        <w:rPr>
          <w:rFonts w:ascii="Arial Narrow" w:hAnsi="Arial Narrow"/>
          <w:sz w:val="22"/>
          <w:szCs w:val="22"/>
        </w:rPr>
        <w:t xml:space="preserve">drogowej </w:t>
      </w:r>
      <w:r w:rsidR="00851B93" w:rsidRPr="008D4BC2">
        <w:rPr>
          <w:rFonts w:ascii="Arial Narrow" w:hAnsi="Arial Narrow"/>
          <w:sz w:val="22"/>
          <w:szCs w:val="22"/>
        </w:rPr>
        <w:t>bez ograniczeń</w:t>
      </w:r>
      <w:r w:rsidR="00981542" w:rsidRPr="008D4BC2">
        <w:rPr>
          <w:rFonts w:ascii="Arial Narrow" w:hAnsi="Arial Narrow"/>
          <w:sz w:val="22"/>
          <w:szCs w:val="22"/>
        </w:rPr>
        <w:t>,</w:t>
      </w:r>
      <w:r w:rsidR="00BF2571" w:rsidRPr="008D4BC2">
        <w:rPr>
          <w:rFonts w:ascii="Arial Narrow" w:hAnsi="Arial Narrow"/>
          <w:sz w:val="22"/>
          <w:szCs w:val="22"/>
        </w:rPr>
        <w:t xml:space="preserve"> </w:t>
      </w:r>
      <w:r w:rsidR="00981542" w:rsidRPr="008D4BC2">
        <w:rPr>
          <w:rFonts w:ascii="Arial Narrow" w:hAnsi="Arial Narrow"/>
          <w:sz w:val="22"/>
          <w:szCs w:val="22"/>
        </w:rPr>
        <w:t>zgodnie z przepisami ustawy Prawo budowlane lub odpowiadające im uprawnienia budowlane, które zostały wydane na podstawie wcześniej obowiązujących przepisów, upoważni</w:t>
      </w:r>
      <w:r w:rsidR="009E2410" w:rsidRPr="008D4BC2">
        <w:rPr>
          <w:rFonts w:ascii="Arial Narrow" w:hAnsi="Arial Narrow"/>
          <w:sz w:val="22"/>
          <w:szCs w:val="22"/>
        </w:rPr>
        <w:t>ające do pełnienia tej funkcji</w:t>
      </w:r>
      <w:r w:rsidR="0068367C" w:rsidRPr="008D4BC2">
        <w:rPr>
          <w:rFonts w:ascii="Arial Narrow" w:hAnsi="Arial Narrow"/>
          <w:sz w:val="22"/>
          <w:szCs w:val="22"/>
        </w:rPr>
        <w:t xml:space="preserve"> oraz posiadający doświadczenie polegający na kierowaniu robotami na min. 3 budowach/przebudowach/rozbudowach</w:t>
      </w:r>
      <w:r w:rsidR="008D4BC2">
        <w:rPr>
          <w:rFonts w:ascii="Arial Narrow" w:hAnsi="Arial Narrow"/>
          <w:sz w:val="22"/>
          <w:szCs w:val="22"/>
        </w:rPr>
        <w:t>/remont</w:t>
      </w:r>
      <w:r w:rsidR="00177B8D">
        <w:rPr>
          <w:rFonts w:ascii="Arial Narrow" w:hAnsi="Arial Narrow"/>
          <w:sz w:val="22"/>
          <w:szCs w:val="22"/>
        </w:rPr>
        <w:t>ach</w:t>
      </w:r>
      <w:r w:rsidR="0068367C" w:rsidRPr="008D4BC2">
        <w:rPr>
          <w:rFonts w:ascii="Arial Narrow" w:hAnsi="Arial Narrow"/>
          <w:sz w:val="22"/>
          <w:szCs w:val="22"/>
        </w:rPr>
        <w:t xml:space="preserve"> dróg.</w:t>
      </w:r>
    </w:p>
    <w:p w:rsidR="0046509C" w:rsidRPr="008D4BC2" w:rsidRDefault="0046509C" w:rsidP="0046509C">
      <w:pPr>
        <w:tabs>
          <w:tab w:val="left" w:pos="709"/>
        </w:tabs>
        <w:spacing w:line="276" w:lineRule="auto"/>
        <w:ind w:left="426"/>
        <w:jc w:val="both"/>
        <w:rPr>
          <w:rFonts w:ascii="Arial Narrow" w:hAnsi="Arial Narrow"/>
          <w:sz w:val="22"/>
          <w:szCs w:val="22"/>
        </w:rPr>
      </w:pPr>
    </w:p>
    <w:p w:rsidR="00B70355" w:rsidRPr="008D4BC2" w:rsidRDefault="00B70355" w:rsidP="00B70355">
      <w:pPr>
        <w:spacing w:line="276" w:lineRule="auto"/>
        <w:ind w:left="426"/>
        <w:jc w:val="both"/>
        <w:rPr>
          <w:rFonts w:ascii="Arial Narrow" w:hAnsi="Arial Narrow" w:cs="Arial"/>
          <w:sz w:val="22"/>
          <w:szCs w:val="22"/>
        </w:rPr>
      </w:pPr>
      <w:r w:rsidRPr="008D4BC2">
        <w:rPr>
          <w:rFonts w:ascii="Arial Narrow" w:hAnsi="Arial Narrow" w:cs="Arial"/>
          <w:sz w:val="22"/>
          <w:szCs w:val="22"/>
        </w:rPr>
        <w:t xml:space="preserve">Do oferty w stosunku do kierownika budowy </w:t>
      </w:r>
      <w:r w:rsidR="00D111E9" w:rsidRPr="008D4BC2">
        <w:rPr>
          <w:rFonts w:ascii="Arial Narrow" w:hAnsi="Arial Narrow" w:cs="Arial"/>
          <w:sz w:val="22"/>
          <w:szCs w:val="22"/>
        </w:rPr>
        <w:t xml:space="preserve">i kierowników robót </w:t>
      </w:r>
      <w:r w:rsidRPr="008D4BC2">
        <w:rPr>
          <w:rFonts w:ascii="Arial Narrow" w:hAnsi="Arial Narrow" w:cs="Arial"/>
          <w:sz w:val="22"/>
          <w:szCs w:val="22"/>
        </w:rPr>
        <w:t>należy dołączyć oświadcz</w:t>
      </w:r>
      <w:r w:rsidR="00D111E9" w:rsidRPr="008D4BC2">
        <w:rPr>
          <w:rFonts w:ascii="Arial Narrow" w:hAnsi="Arial Narrow" w:cs="Arial"/>
          <w:sz w:val="22"/>
          <w:szCs w:val="22"/>
        </w:rPr>
        <w:t>enie Wykonawcy, że zaproponowane osoby</w:t>
      </w:r>
      <w:r w:rsidRPr="008D4BC2">
        <w:rPr>
          <w:rFonts w:ascii="Arial Narrow" w:hAnsi="Arial Narrow" w:cs="Arial"/>
          <w:sz w:val="22"/>
          <w:szCs w:val="22"/>
        </w:rPr>
        <w:t xml:space="preserve"> posiada</w:t>
      </w:r>
      <w:r w:rsidR="00D111E9" w:rsidRPr="008D4BC2">
        <w:rPr>
          <w:rFonts w:ascii="Arial Narrow" w:hAnsi="Arial Narrow" w:cs="Arial"/>
          <w:sz w:val="22"/>
          <w:szCs w:val="22"/>
        </w:rPr>
        <w:t>ją</w:t>
      </w:r>
      <w:r w:rsidRPr="008D4BC2">
        <w:rPr>
          <w:rFonts w:ascii="Arial Narrow" w:hAnsi="Arial Narrow" w:cs="Arial"/>
          <w:sz w:val="22"/>
          <w:szCs w:val="22"/>
        </w:rPr>
        <w:t xml:space="preserve"> wymagane uprawni</w:t>
      </w:r>
      <w:r w:rsidR="00405EEC" w:rsidRPr="008D4BC2">
        <w:rPr>
          <w:rFonts w:ascii="Arial Narrow" w:hAnsi="Arial Narrow" w:cs="Arial"/>
          <w:sz w:val="22"/>
          <w:szCs w:val="22"/>
        </w:rPr>
        <w:t>enia i przynależ</w:t>
      </w:r>
      <w:r w:rsidR="00D111E9" w:rsidRPr="008D4BC2">
        <w:rPr>
          <w:rFonts w:ascii="Arial Narrow" w:hAnsi="Arial Narrow" w:cs="Arial"/>
          <w:sz w:val="22"/>
          <w:szCs w:val="22"/>
        </w:rPr>
        <w:t>ą</w:t>
      </w:r>
      <w:r w:rsidR="00405EEC" w:rsidRPr="008D4BC2">
        <w:rPr>
          <w:rFonts w:ascii="Arial Narrow" w:hAnsi="Arial Narrow" w:cs="Arial"/>
          <w:sz w:val="22"/>
          <w:szCs w:val="22"/>
        </w:rPr>
        <w:t xml:space="preserve"> do właściwej Izby Samorządu Z</w:t>
      </w:r>
      <w:r w:rsidRPr="008D4BC2">
        <w:rPr>
          <w:rFonts w:ascii="Arial Narrow" w:hAnsi="Arial Narrow" w:cs="Arial"/>
          <w:sz w:val="22"/>
          <w:szCs w:val="22"/>
        </w:rPr>
        <w:t>awodowego jeżeli taki wymóg na te osoby nakłada Prawo budowlane.</w:t>
      </w:r>
    </w:p>
    <w:p w:rsidR="00B70355" w:rsidRPr="00B95E61" w:rsidRDefault="00B70355" w:rsidP="00B70355">
      <w:pPr>
        <w:spacing w:line="276" w:lineRule="auto"/>
        <w:ind w:left="426" w:hanging="567"/>
        <w:jc w:val="both"/>
        <w:rPr>
          <w:rFonts w:ascii="Arial Narrow" w:hAnsi="Arial Narrow" w:cs="Arial"/>
          <w:sz w:val="22"/>
          <w:szCs w:val="22"/>
        </w:rPr>
      </w:pPr>
    </w:p>
    <w:p w:rsidR="00B70355" w:rsidRPr="00B95E61" w:rsidRDefault="00B70355" w:rsidP="00B70355">
      <w:pPr>
        <w:spacing w:line="276" w:lineRule="auto"/>
        <w:ind w:left="426"/>
        <w:jc w:val="both"/>
        <w:rPr>
          <w:rFonts w:ascii="Arial Narrow" w:hAnsi="Arial Narrow" w:cs="Arial"/>
          <w:sz w:val="22"/>
          <w:szCs w:val="22"/>
        </w:rPr>
      </w:pPr>
      <w:r w:rsidRPr="00B95E61">
        <w:rPr>
          <w:rFonts w:ascii="Arial Narrow" w:hAnsi="Arial Narrow" w:cs="Arial"/>
          <w:sz w:val="22"/>
          <w:szCs w:val="22"/>
        </w:rPr>
        <w:t xml:space="preserve">Zgodnie z art. 12a Prawa </w:t>
      </w:r>
      <w:r w:rsidR="00534049" w:rsidRPr="00B95E61">
        <w:rPr>
          <w:rFonts w:ascii="Arial Narrow" w:hAnsi="Arial Narrow" w:cs="Arial"/>
          <w:sz w:val="22"/>
          <w:szCs w:val="22"/>
        </w:rPr>
        <w:t>budowlanego który</w:t>
      </w:r>
      <w:r w:rsidRPr="00B95E61">
        <w:rPr>
          <w:rFonts w:ascii="Arial Narrow" w:hAnsi="Arial Narrow" w:cs="Arial"/>
          <w:sz w:val="22"/>
          <w:szCs w:val="22"/>
        </w:rPr>
        <w:t xml:space="preserve">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B95E61" w:rsidRDefault="00F0680C" w:rsidP="0028136C">
      <w:pPr>
        <w:spacing w:line="20" w:lineRule="exact"/>
        <w:ind w:left="1305"/>
        <w:rPr>
          <w:rFonts w:ascii="Arial Narrow" w:eastAsia="Arial" w:hAnsi="Arial Narrow" w:cs="Arial"/>
          <w:sz w:val="22"/>
          <w:szCs w:val="22"/>
        </w:rPr>
      </w:pPr>
    </w:p>
    <w:p w:rsidR="00960006" w:rsidRPr="00B95E61" w:rsidRDefault="00960006" w:rsidP="0028136C">
      <w:pPr>
        <w:spacing w:line="20" w:lineRule="exact"/>
        <w:ind w:left="1305"/>
        <w:rPr>
          <w:rFonts w:ascii="Arial Narrow" w:eastAsia="Arial" w:hAnsi="Arial Narrow" w:cs="Arial"/>
          <w:sz w:val="22"/>
          <w:szCs w:val="22"/>
        </w:rPr>
      </w:pPr>
    </w:p>
    <w:p w:rsidR="0028136C" w:rsidRPr="00B95E61" w:rsidRDefault="0028136C" w:rsidP="004118B5">
      <w:pPr>
        <w:pStyle w:val="Akapitzlist"/>
        <w:widowControl w:val="0"/>
        <w:numPr>
          <w:ilvl w:val="0"/>
          <w:numId w:val="2"/>
        </w:numPr>
        <w:tabs>
          <w:tab w:val="left" w:pos="612"/>
        </w:tabs>
        <w:spacing w:before="58" w:after="0" w:line="266" w:lineRule="auto"/>
        <w:ind w:right="131" w:hanging="358"/>
        <w:contextualSpacing w:val="0"/>
        <w:jc w:val="both"/>
        <w:rPr>
          <w:rFonts w:ascii="Arial Narrow" w:eastAsia="Arial" w:hAnsi="Arial Narrow" w:cs="Arial"/>
        </w:rPr>
      </w:pPr>
      <w:r w:rsidRPr="00B95E61">
        <w:rPr>
          <w:rFonts w:ascii="Arial Narrow" w:eastAsia="Arial" w:hAnsi="Arial Narrow" w:cs="Arial"/>
          <w:spacing w:val="-7"/>
          <w:w w:val="105"/>
        </w:rPr>
        <w:t>Zamawiając</w:t>
      </w:r>
      <w:r w:rsidR="00960006" w:rsidRPr="00B95E61">
        <w:rPr>
          <w:rFonts w:ascii="Arial Narrow" w:eastAsia="Arial" w:hAnsi="Arial Narrow" w:cs="Arial"/>
          <w:spacing w:val="-7"/>
          <w:w w:val="105"/>
        </w:rPr>
        <w:t xml:space="preserve">y </w:t>
      </w:r>
      <w:proofErr w:type="spellStart"/>
      <w:r w:rsidRPr="00B95E61">
        <w:rPr>
          <w:rFonts w:ascii="Arial Narrow" w:eastAsia="Arial" w:hAnsi="Arial Narrow" w:cs="Arial"/>
          <w:spacing w:val="-7"/>
          <w:w w:val="105"/>
        </w:rPr>
        <w:t>może,</w:t>
      </w:r>
      <w:r w:rsidRPr="00B95E61">
        <w:rPr>
          <w:rFonts w:ascii="Arial Narrow" w:eastAsia="Arial" w:hAnsi="Arial Narrow" w:cs="Arial"/>
          <w:w w:val="105"/>
        </w:rPr>
        <w:t>na</w:t>
      </w:r>
      <w:r w:rsidR="00960006" w:rsidRPr="00B95E61">
        <w:rPr>
          <w:rFonts w:ascii="Arial Narrow" w:eastAsia="Arial" w:hAnsi="Arial Narrow"/>
        </w:rPr>
        <w:t>każdym</w:t>
      </w:r>
      <w:proofErr w:type="spellEnd"/>
      <w:r w:rsidRPr="00B95E61">
        <w:rPr>
          <w:rFonts w:ascii="Arial Narrow" w:eastAsia="Arial" w:hAnsi="Arial Narrow"/>
        </w:rPr>
        <w:t xml:space="preserve"> etapie postępowania, uznać, że </w:t>
      </w:r>
      <w:proofErr w:type="spellStart"/>
      <w:r w:rsidR="00960006" w:rsidRPr="00B95E61">
        <w:rPr>
          <w:rFonts w:ascii="Arial Narrow" w:eastAsia="Arial" w:hAnsi="Arial Narrow"/>
        </w:rPr>
        <w:t>wykonawca</w:t>
      </w:r>
      <w:r w:rsidRPr="00B95E61">
        <w:rPr>
          <w:rFonts w:ascii="Arial Narrow" w:eastAsia="Arial" w:hAnsi="Arial Narrow" w:cs="Arial"/>
          <w:w w:val="105"/>
        </w:rPr>
        <w:t>nie</w:t>
      </w:r>
      <w:r w:rsidRPr="00B95E61">
        <w:rPr>
          <w:rFonts w:ascii="Arial Narrow" w:eastAsia="Arial" w:hAnsi="Arial Narrow" w:cs="Arial"/>
          <w:spacing w:val="-6"/>
          <w:w w:val="105"/>
        </w:rPr>
        <w:t>posiada</w:t>
      </w:r>
      <w:r w:rsidR="00D74B6D" w:rsidRPr="00B95E61">
        <w:rPr>
          <w:rFonts w:ascii="Arial Narrow" w:eastAsia="Arial" w:hAnsi="Arial Narrow"/>
        </w:rPr>
        <w:t>wymaganych</w:t>
      </w:r>
      <w:r w:rsidRPr="00B95E61">
        <w:rPr>
          <w:rFonts w:ascii="Arial Narrow" w:eastAsia="Arial" w:hAnsi="Arial Narrow"/>
        </w:rPr>
        <w:t>zdolności</w:t>
      </w:r>
      <w:proofErr w:type="spellEnd"/>
      <w:r w:rsidRPr="00B95E61">
        <w:rPr>
          <w:rFonts w:ascii="Arial Narrow" w:eastAsia="Arial" w:hAnsi="Arial Narrow"/>
        </w:rPr>
        <w:t xml:space="preserve">, jeżeli zaangażowanie </w:t>
      </w:r>
      <w:proofErr w:type="spellStart"/>
      <w:r w:rsidR="00D74B6D" w:rsidRPr="00B95E61">
        <w:rPr>
          <w:rFonts w:ascii="Arial Narrow" w:eastAsia="Arial" w:hAnsi="Arial Narrow"/>
        </w:rPr>
        <w:t>zasobówtechnicznych</w:t>
      </w:r>
      <w:proofErr w:type="spellEnd"/>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winne  przedsięwzięcia gospodarcze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 xml:space="preserve">y </w:t>
      </w:r>
      <w:r w:rsidRPr="00B95E61">
        <w:rPr>
          <w:rFonts w:ascii="Arial Narrow" w:eastAsia="Arial" w:hAnsi="Arial Narrow"/>
        </w:rPr>
        <w:t xml:space="preserve">może mieć </w:t>
      </w:r>
      <w:r w:rsidR="00D74B6D" w:rsidRPr="00B95E61">
        <w:rPr>
          <w:rFonts w:ascii="Arial Narrow" w:eastAsia="Arial" w:hAnsi="Arial Narrow"/>
        </w:rPr>
        <w:t xml:space="preserve">negatywny </w:t>
      </w:r>
      <w:r w:rsidRPr="00B95E61">
        <w:rPr>
          <w:rFonts w:ascii="Arial Narrow" w:eastAsia="Arial" w:hAnsi="Arial Narrow"/>
        </w:rPr>
        <w:t>wp</w:t>
      </w:r>
      <w:r w:rsidR="00D74B6D" w:rsidRPr="00B95E61">
        <w:rPr>
          <w:rFonts w:ascii="Arial Narrow" w:eastAsia="Arial" w:hAnsi="Arial Narrow"/>
        </w:rPr>
        <w:t>ły</w:t>
      </w:r>
      <w:r w:rsidRPr="00B95E61">
        <w:rPr>
          <w:rFonts w:ascii="Arial Narrow" w:eastAsia="Arial" w:hAnsi="Arial Narrow"/>
        </w:rPr>
        <w:t xml:space="preserve">w na realizację </w:t>
      </w:r>
      <w:r w:rsidR="00D74B6D" w:rsidRPr="00B95E61">
        <w:rPr>
          <w:rFonts w:ascii="Arial Narrow" w:eastAsia="Arial" w:hAnsi="Arial Narrow"/>
        </w:rPr>
        <w:t>zamówienia</w:t>
      </w:r>
      <w:r w:rsidRPr="00B95E61">
        <w:rPr>
          <w:rFonts w:ascii="Arial Narrow" w:eastAsia="Arial" w:hAnsi="Arial Narrow" w:cs="Arial"/>
          <w:spacing w:val="-8"/>
          <w:w w:val="105"/>
        </w:rPr>
        <w:t>.</w:t>
      </w:r>
    </w:p>
    <w:p w:rsidR="0028136C" w:rsidRPr="00B95E61" w:rsidRDefault="0028136C" w:rsidP="00362159">
      <w:pPr>
        <w:rPr>
          <w:rFonts w:ascii="Arial Narrow" w:hAnsi="Arial Narrow"/>
          <w:sz w:val="22"/>
          <w:szCs w:val="22"/>
        </w:rPr>
      </w:pPr>
    </w:p>
    <w:p w:rsidR="0028136C" w:rsidRPr="00B95E61"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Arial Narrow" w:eastAsia="Arial" w:hAnsi="Arial Narrow" w:cs="Arial"/>
        </w:rPr>
      </w:pPr>
      <w:r w:rsidRPr="00B95E61">
        <w:rPr>
          <w:rFonts w:ascii="Arial Narrow" w:eastAsia="Arial" w:hAnsi="Arial Narrow" w:cs="Arial"/>
          <w:w w:val="105"/>
        </w:rPr>
        <w:t>W</w:t>
      </w:r>
      <w:r w:rsidR="00005304">
        <w:rPr>
          <w:rFonts w:ascii="Arial Narrow" w:eastAsia="Arial" w:hAnsi="Arial Narrow" w:cs="Arial"/>
          <w:w w:val="105"/>
        </w:rPr>
        <w:t xml:space="preserve"> </w:t>
      </w:r>
      <w:r w:rsidRPr="00B95E61">
        <w:rPr>
          <w:rFonts w:ascii="Arial Narrow" w:eastAsia="Arial" w:hAnsi="Arial Narrow"/>
        </w:rPr>
        <w:t>przypadku W</w:t>
      </w:r>
      <w:r w:rsidR="00D74B6D" w:rsidRPr="00B95E61">
        <w:rPr>
          <w:rFonts w:ascii="Arial Narrow" w:eastAsia="Arial" w:hAnsi="Arial Narrow"/>
        </w:rPr>
        <w:t>y</w:t>
      </w:r>
      <w:r w:rsidRPr="00B95E61">
        <w:rPr>
          <w:rFonts w:ascii="Arial Narrow" w:eastAsia="Arial" w:hAnsi="Arial Narrow"/>
        </w:rPr>
        <w:t>konawc</w:t>
      </w:r>
      <w:r w:rsidR="00D74B6D" w:rsidRPr="00B95E61">
        <w:rPr>
          <w:rFonts w:ascii="Arial Narrow" w:eastAsia="Arial" w:hAnsi="Arial Narrow"/>
        </w:rPr>
        <w:t>ów</w:t>
      </w:r>
      <w:r w:rsidR="00005304">
        <w:rPr>
          <w:rFonts w:ascii="Arial Narrow" w:eastAsia="Arial" w:hAnsi="Arial Narrow"/>
        </w:rPr>
        <w:t xml:space="preserve"> </w:t>
      </w:r>
      <w:r w:rsidR="00D74B6D" w:rsidRPr="00B95E61">
        <w:rPr>
          <w:rFonts w:ascii="Arial Narrow" w:eastAsia="Arial" w:hAnsi="Arial Narrow"/>
        </w:rPr>
        <w:t>wspólnie</w:t>
      </w:r>
      <w:r w:rsidR="00005304">
        <w:rPr>
          <w:rFonts w:ascii="Arial Narrow" w:eastAsia="Arial" w:hAnsi="Arial Narrow"/>
        </w:rPr>
        <w:t xml:space="preserve"> </w:t>
      </w:r>
      <w:r w:rsidR="00D74B6D" w:rsidRPr="00B95E61">
        <w:rPr>
          <w:rFonts w:ascii="Arial Narrow" w:eastAsia="Arial" w:hAnsi="Arial Narrow"/>
        </w:rPr>
        <w:t>ubiegających</w:t>
      </w:r>
      <w:r w:rsidRPr="00B95E61">
        <w:rPr>
          <w:rFonts w:ascii="Arial Narrow" w:eastAsia="Arial" w:hAnsi="Arial Narrow"/>
        </w:rPr>
        <w:t xml:space="preserve"> się o udzielenie </w:t>
      </w:r>
      <w:r w:rsidR="00D74B6D" w:rsidRPr="00B95E61">
        <w:rPr>
          <w:rFonts w:ascii="Arial Narrow" w:eastAsia="Arial" w:hAnsi="Arial Narrow"/>
        </w:rPr>
        <w:t>zamówienia</w:t>
      </w:r>
      <w:r w:rsidRPr="00B95E61">
        <w:rPr>
          <w:rFonts w:ascii="Arial Narrow" w:eastAsia="Arial" w:hAnsi="Arial Narrow"/>
        </w:rPr>
        <w:t xml:space="preserve"> warunki,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2)</w:t>
      </w:r>
      <w:r w:rsidR="00930D41" w:rsidRPr="00B95E61">
        <w:rPr>
          <w:rFonts w:ascii="Arial Narrow" w:eastAsia="Arial" w:hAnsi="Arial Narrow"/>
        </w:rPr>
        <w:t xml:space="preserve"> – 2.1.</w:t>
      </w:r>
      <w:r w:rsidR="00F17A09" w:rsidRPr="00B95E61">
        <w:rPr>
          <w:rFonts w:ascii="Arial Narrow" w:eastAsia="Arial" w:hAnsi="Arial Narrow"/>
        </w:rPr>
        <w:t>lit. a</w:t>
      </w:r>
      <w:r w:rsidR="00B70355" w:rsidRPr="00B95E61">
        <w:rPr>
          <w:rFonts w:ascii="Arial Narrow" w:eastAsia="Arial" w:hAnsi="Arial Narrow"/>
        </w:rPr>
        <w:t xml:space="preserve"> i </w:t>
      </w:r>
      <w:proofErr w:type="spellStart"/>
      <w:r w:rsidR="00B70355" w:rsidRPr="00B95E61">
        <w:rPr>
          <w:rFonts w:ascii="Arial Narrow" w:eastAsia="Arial" w:hAnsi="Arial Narrow"/>
        </w:rPr>
        <w:t>b</w:t>
      </w:r>
      <w:r w:rsidRPr="00B95E61">
        <w:rPr>
          <w:rFonts w:ascii="Arial Narrow" w:eastAsia="Arial" w:hAnsi="Arial Narrow"/>
        </w:rPr>
        <w:t>niniejszej</w:t>
      </w:r>
      <w:proofErr w:type="spellEnd"/>
      <w:r w:rsidRPr="00B95E61">
        <w:rPr>
          <w:rFonts w:ascii="Arial Narrow" w:eastAsia="Arial" w:hAnsi="Arial Narrow"/>
        </w:rPr>
        <w:t xml:space="preserve"> SIWZ zostaną </w:t>
      </w:r>
      <w:r w:rsidR="00D74B6D" w:rsidRPr="00B95E61">
        <w:rPr>
          <w:rFonts w:ascii="Arial Narrow" w:eastAsia="Arial" w:hAnsi="Arial Narrow"/>
        </w:rPr>
        <w:t>spełnione</w:t>
      </w:r>
      <w:r w:rsidRPr="00B95E61">
        <w:rPr>
          <w:rFonts w:ascii="Arial Narrow" w:eastAsia="Arial" w:hAnsi="Arial Narrow"/>
        </w:rPr>
        <w:t xml:space="preserve"> w</w:t>
      </w:r>
      <w:r w:rsidR="00D74B6D" w:rsidRPr="00B95E61">
        <w:rPr>
          <w:rFonts w:ascii="Arial Narrow" w:eastAsia="Arial" w:hAnsi="Arial Narrow"/>
        </w:rPr>
        <w:t>ył</w:t>
      </w:r>
      <w:r w:rsidRPr="00B95E61">
        <w:rPr>
          <w:rFonts w:ascii="Arial Narrow" w:eastAsia="Arial" w:hAnsi="Arial Narrow"/>
        </w:rPr>
        <w:t>ącznie jeżeli</w:t>
      </w:r>
      <w:r w:rsidR="00B70355" w:rsidRPr="00B95E61">
        <w:rPr>
          <w:rFonts w:ascii="Arial Narrow" w:eastAsia="Arial" w:hAnsi="Arial Narrow"/>
        </w:rPr>
        <w:t xml:space="preserve"> Wykonawcy wykażą, </w:t>
      </w:r>
      <w:proofErr w:type="spellStart"/>
      <w:r w:rsidR="00B70355" w:rsidRPr="00B95E61">
        <w:rPr>
          <w:rFonts w:ascii="Arial Narrow" w:eastAsia="Arial" w:hAnsi="Arial Narrow"/>
        </w:rPr>
        <w:t>że</w:t>
      </w:r>
      <w:r w:rsidR="00851B93" w:rsidRPr="00B95E61">
        <w:rPr>
          <w:rFonts w:ascii="Arial Narrow" w:eastAsia="Arial" w:hAnsi="Arial Narrow"/>
        </w:rPr>
        <w:t>łącznie</w:t>
      </w:r>
      <w:proofErr w:type="spellEnd"/>
      <w:r w:rsidR="00851B93" w:rsidRPr="00B95E61">
        <w:rPr>
          <w:rFonts w:ascii="Arial Narrow" w:eastAsia="Arial" w:hAnsi="Arial Narrow"/>
        </w:rPr>
        <w:t xml:space="preserve"> spełniają</w:t>
      </w:r>
      <w:r w:rsidR="001151E9" w:rsidRPr="00B95E61">
        <w:rPr>
          <w:rFonts w:ascii="Arial Narrow" w:eastAsia="Arial" w:hAnsi="Arial Narrow"/>
        </w:rPr>
        <w:t xml:space="preserve"> w/w warunki. </w:t>
      </w:r>
    </w:p>
    <w:p w:rsidR="0028136C" w:rsidRPr="00B95E61" w:rsidRDefault="0028136C" w:rsidP="004118B5">
      <w:pPr>
        <w:pStyle w:val="Akapitzlist"/>
        <w:widowControl w:val="0"/>
        <w:numPr>
          <w:ilvl w:val="0"/>
          <w:numId w:val="2"/>
        </w:numPr>
        <w:tabs>
          <w:tab w:val="left" w:pos="612"/>
        </w:tabs>
        <w:spacing w:before="155" w:after="0" w:line="266" w:lineRule="auto"/>
        <w:ind w:right="122" w:hanging="358"/>
        <w:contextualSpacing w:val="0"/>
        <w:jc w:val="both"/>
        <w:rPr>
          <w:rFonts w:ascii="Arial Narrow" w:eastAsia="Arial" w:hAnsi="Arial Narrow"/>
        </w:rPr>
      </w:pPr>
      <w:r w:rsidRPr="00B95E61">
        <w:rPr>
          <w:rFonts w:ascii="Arial Narrow" w:eastAsia="Arial" w:hAnsi="Arial Narrow" w:cs="Arial"/>
          <w:spacing w:val="-5"/>
          <w:w w:val="105"/>
        </w:rPr>
        <w:t xml:space="preserve">Wykonawca </w:t>
      </w:r>
      <w:r w:rsidRPr="00B95E61">
        <w:rPr>
          <w:rFonts w:ascii="Arial Narrow" w:eastAsia="Arial" w:hAnsi="Arial Narrow"/>
        </w:rPr>
        <w:t xml:space="preserve">może w celu potwierdzenia </w:t>
      </w:r>
      <w:r w:rsidR="00D74B6D" w:rsidRPr="00B95E61">
        <w:rPr>
          <w:rFonts w:ascii="Arial Narrow" w:eastAsia="Arial" w:hAnsi="Arial Narrow"/>
        </w:rPr>
        <w:t>spe</w:t>
      </w:r>
      <w:r w:rsidR="00E8088E" w:rsidRPr="00B95E61">
        <w:rPr>
          <w:rFonts w:ascii="Arial Narrow" w:eastAsia="Arial" w:hAnsi="Arial Narrow"/>
        </w:rPr>
        <w:t>ł</w:t>
      </w:r>
      <w:r w:rsidR="00D74B6D" w:rsidRPr="00B95E61">
        <w:rPr>
          <w:rFonts w:ascii="Arial Narrow" w:eastAsia="Arial" w:hAnsi="Arial Narrow"/>
        </w:rPr>
        <w:t>niania</w:t>
      </w:r>
      <w:r w:rsidR="00005304">
        <w:rPr>
          <w:rFonts w:ascii="Arial Narrow" w:eastAsia="Arial" w:hAnsi="Arial Narrow"/>
        </w:rPr>
        <w:t xml:space="preserve"> </w:t>
      </w:r>
      <w:r w:rsidR="00D74B6D" w:rsidRPr="00B95E61">
        <w:rPr>
          <w:rFonts w:ascii="Arial Narrow" w:eastAsia="Arial" w:hAnsi="Arial Narrow"/>
        </w:rPr>
        <w:t>warunków</w:t>
      </w:r>
      <w:r w:rsidRPr="00B95E61">
        <w:rPr>
          <w:rFonts w:ascii="Arial Narrow" w:eastAsia="Arial" w:hAnsi="Arial Narrow"/>
        </w:rPr>
        <w:t xml:space="preserve">, o </w:t>
      </w:r>
      <w:r w:rsidR="00D74B6D" w:rsidRPr="00B95E61">
        <w:rPr>
          <w:rFonts w:ascii="Arial Narrow" w:eastAsia="Arial" w:hAnsi="Arial Narrow"/>
        </w:rPr>
        <w:t>których</w:t>
      </w:r>
      <w:r w:rsidRPr="00B95E61">
        <w:rPr>
          <w:rFonts w:ascii="Arial Narrow" w:eastAsia="Arial" w:hAnsi="Arial Narrow"/>
        </w:rPr>
        <w:t xml:space="preserve"> mowa w rozdz. V</w:t>
      </w:r>
      <w:r w:rsidR="00D74B6D" w:rsidRPr="00B95E61">
        <w:rPr>
          <w:rFonts w:ascii="Arial Narrow" w:eastAsia="Arial" w:hAnsi="Arial Narrow"/>
        </w:rPr>
        <w:t>II</w:t>
      </w:r>
      <w:r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 xml:space="preserve">1. </w:t>
      </w:r>
      <w:r w:rsidR="007414B4" w:rsidRPr="00B95E61">
        <w:rPr>
          <w:rFonts w:ascii="Arial Narrow" w:eastAsia="Arial" w:hAnsi="Arial Narrow"/>
        </w:rPr>
        <w:t xml:space="preserve">pkt. </w:t>
      </w:r>
      <w:r w:rsidRPr="00B95E61">
        <w:rPr>
          <w:rFonts w:ascii="Arial Narrow" w:eastAsia="Arial" w:hAnsi="Arial Narrow"/>
        </w:rPr>
        <w:t xml:space="preserve">2) </w:t>
      </w:r>
      <w:r w:rsidR="00930D41" w:rsidRPr="00B95E61">
        <w:rPr>
          <w:rFonts w:ascii="Arial Narrow" w:eastAsia="Arial" w:hAnsi="Arial Narrow"/>
        </w:rPr>
        <w:t xml:space="preserve">– 2.1. </w:t>
      </w:r>
      <w:r w:rsidRPr="00B95E61">
        <w:rPr>
          <w:rFonts w:ascii="Arial Narrow" w:eastAsia="Arial" w:hAnsi="Arial Narrow"/>
        </w:rPr>
        <w:t xml:space="preserve">lit. </w:t>
      </w:r>
      <w:r w:rsidR="005F3209" w:rsidRPr="00B95E61">
        <w:rPr>
          <w:rFonts w:ascii="Arial Narrow" w:eastAsia="Arial" w:hAnsi="Arial Narrow"/>
        </w:rPr>
        <w:t>a</w:t>
      </w:r>
      <w:r w:rsidR="00B70355" w:rsidRPr="00B95E61">
        <w:rPr>
          <w:rFonts w:ascii="Arial Narrow" w:eastAsia="Arial" w:hAnsi="Arial Narrow"/>
        </w:rPr>
        <w:t xml:space="preserve"> i b</w:t>
      </w:r>
      <w:r w:rsidRPr="00B95E61">
        <w:rPr>
          <w:rFonts w:ascii="Arial Narrow" w:eastAsia="Arial" w:hAnsi="Arial Narrow"/>
        </w:rPr>
        <w:t xml:space="preserve"> niniejszej SIWZ</w:t>
      </w:r>
      <w:r w:rsidR="00005304">
        <w:rPr>
          <w:rFonts w:ascii="Arial Narrow" w:eastAsia="Arial" w:hAnsi="Arial Narrow"/>
        </w:rPr>
        <w:t xml:space="preserve"> </w:t>
      </w:r>
      <w:r w:rsidRPr="00B95E61">
        <w:rPr>
          <w:rFonts w:ascii="Arial Narrow" w:eastAsia="Arial" w:hAnsi="Arial Narrow"/>
        </w:rPr>
        <w:t xml:space="preserve">w </w:t>
      </w:r>
      <w:r w:rsidR="00D74B6D" w:rsidRPr="00B95E61">
        <w:rPr>
          <w:rFonts w:ascii="Arial Narrow" w:eastAsia="Arial" w:hAnsi="Arial Narrow"/>
        </w:rPr>
        <w:t>stosownych</w:t>
      </w:r>
      <w:r w:rsidR="00005304">
        <w:rPr>
          <w:rFonts w:ascii="Arial Narrow" w:eastAsia="Arial" w:hAnsi="Arial Narrow"/>
        </w:rPr>
        <w:t xml:space="preserve"> </w:t>
      </w:r>
      <w:r w:rsidR="00D74B6D" w:rsidRPr="00B95E61">
        <w:rPr>
          <w:rFonts w:ascii="Arial Narrow" w:eastAsia="Arial" w:hAnsi="Arial Narrow"/>
        </w:rPr>
        <w:t>sytuacjach</w:t>
      </w:r>
      <w:r w:rsidRPr="00B95E61">
        <w:rPr>
          <w:rFonts w:ascii="Arial Narrow" w:eastAsia="Arial" w:hAnsi="Arial Narrow"/>
        </w:rPr>
        <w:t xml:space="preserve"> oraz</w:t>
      </w:r>
      <w:r w:rsidR="00005304">
        <w:rPr>
          <w:rFonts w:ascii="Arial Narrow" w:eastAsia="Arial" w:hAnsi="Arial Narrow"/>
        </w:rPr>
        <w:t xml:space="preserve"> </w:t>
      </w:r>
      <w:r w:rsidRPr="00B95E61">
        <w:rPr>
          <w:rFonts w:ascii="Arial Narrow" w:eastAsia="Arial" w:hAnsi="Arial Narrow"/>
        </w:rPr>
        <w:t xml:space="preserve">w odniesieniu do konkretnego </w:t>
      </w:r>
      <w:r w:rsidR="00D74B6D" w:rsidRPr="00B95E61">
        <w:rPr>
          <w:rFonts w:ascii="Arial Narrow" w:eastAsia="Arial" w:hAnsi="Arial Narrow"/>
        </w:rPr>
        <w:t>zamówienia</w:t>
      </w:r>
      <w:r w:rsidRPr="00B95E61">
        <w:rPr>
          <w:rFonts w:ascii="Arial Narrow" w:eastAsia="Arial" w:hAnsi="Arial Narrow"/>
        </w:rPr>
        <w:t xml:space="preserve">, lub jego części, polegać na zdolnościach </w:t>
      </w:r>
      <w:r w:rsidR="00D74B6D" w:rsidRPr="00B95E61">
        <w:rPr>
          <w:rFonts w:ascii="Arial Narrow" w:eastAsia="Arial" w:hAnsi="Arial Narrow"/>
        </w:rPr>
        <w:t>technicznych</w:t>
      </w:r>
      <w:r w:rsidRPr="00B95E61">
        <w:rPr>
          <w:rFonts w:ascii="Arial Narrow" w:eastAsia="Arial" w:hAnsi="Arial Narrow"/>
        </w:rPr>
        <w:t xml:space="preserve"> lub </w:t>
      </w:r>
      <w:r w:rsidR="00D74B6D" w:rsidRPr="00B95E61">
        <w:rPr>
          <w:rFonts w:ascii="Arial Narrow" w:eastAsia="Arial" w:hAnsi="Arial Narrow"/>
        </w:rPr>
        <w:t>zawodowych</w:t>
      </w:r>
      <w:r w:rsidRPr="00B95E61">
        <w:rPr>
          <w:rFonts w:ascii="Arial Narrow" w:eastAsia="Arial" w:hAnsi="Arial Narrow"/>
        </w:rPr>
        <w:t xml:space="preserve"> lub </w:t>
      </w:r>
      <w:r w:rsidR="00D74B6D" w:rsidRPr="00B95E61">
        <w:rPr>
          <w:rFonts w:ascii="Arial Narrow" w:eastAsia="Arial" w:hAnsi="Arial Narrow"/>
        </w:rPr>
        <w:t>sytuacji</w:t>
      </w:r>
      <w:r w:rsidRPr="00B95E61">
        <w:rPr>
          <w:rFonts w:ascii="Arial Narrow" w:eastAsia="Arial" w:hAnsi="Arial Narrow"/>
        </w:rPr>
        <w:t xml:space="preserve"> finansowej lub ekonomicznej </w:t>
      </w:r>
      <w:proofErr w:type="spellStart"/>
      <w:r w:rsidR="00D74B6D" w:rsidRPr="00B95E61">
        <w:rPr>
          <w:rFonts w:ascii="Arial Narrow" w:eastAsia="Arial" w:hAnsi="Arial Narrow"/>
        </w:rPr>
        <w:t>innychpodmiotów</w:t>
      </w:r>
      <w:proofErr w:type="spellEnd"/>
      <w:r w:rsidRPr="00B95E61">
        <w:rPr>
          <w:rFonts w:ascii="Arial Narrow" w:eastAsia="Arial" w:hAnsi="Arial Narrow"/>
        </w:rPr>
        <w:t xml:space="preserve">, niezależnie od charakteru prawnego </w:t>
      </w:r>
      <w:r w:rsidR="00D74B6D" w:rsidRPr="00B95E61">
        <w:rPr>
          <w:rFonts w:ascii="Arial Narrow" w:eastAsia="Arial" w:hAnsi="Arial Narrow"/>
        </w:rPr>
        <w:t>łączących</w:t>
      </w:r>
      <w:r w:rsidRPr="00B95E61">
        <w:rPr>
          <w:rFonts w:ascii="Arial Narrow" w:eastAsia="Arial" w:hAnsi="Arial Narrow"/>
        </w:rPr>
        <w:t xml:space="preserve"> go z nim </w:t>
      </w:r>
      <w:proofErr w:type="spellStart"/>
      <w:r w:rsidR="00D74B6D" w:rsidRPr="00B95E61">
        <w:rPr>
          <w:rFonts w:ascii="Arial Narrow" w:eastAsia="Arial" w:hAnsi="Arial Narrow"/>
        </w:rPr>
        <w:t>stosunkówprawnych</w:t>
      </w:r>
      <w:proofErr w:type="spellEnd"/>
      <w:r w:rsidRPr="00B95E61">
        <w:rPr>
          <w:rFonts w:ascii="Arial Narrow" w:eastAsia="Arial" w:hAnsi="Arial Narrow"/>
        </w:rPr>
        <w:t>,</w:t>
      </w:r>
    </w:p>
    <w:p w:rsidR="0028136C" w:rsidRPr="00B95E61"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Arial Narrow" w:eastAsia="Arial" w:hAnsi="Arial Narrow" w:cs="Arial"/>
        </w:rPr>
      </w:pPr>
      <w:r w:rsidRPr="00B95E61">
        <w:rPr>
          <w:rFonts w:ascii="Arial Narrow" w:eastAsia="Arial" w:hAnsi="Arial Narrow"/>
        </w:rPr>
        <w:t>Zamawiają</w:t>
      </w:r>
      <w:r w:rsidRPr="00B95E61">
        <w:rPr>
          <w:rFonts w:ascii="Arial Narrow" w:eastAsia="Arial" w:hAnsi="Arial Narrow" w:cs="Arial"/>
          <w:spacing w:val="-8"/>
          <w:w w:val="105"/>
        </w:rPr>
        <w:t xml:space="preserve">cy </w:t>
      </w:r>
      <w:r w:rsidR="0028136C" w:rsidRPr="00B95E61">
        <w:rPr>
          <w:rFonts w:ascii="Arial Narrow" w:eastAsia="Arial" w:hAnsi="Arial Narrow"/>
        </w:rPr>
        <w:t>jednocześnie informuje, iż</w:t>
      </w:r>
      <w:r w:rsidR="00005304">
        <w:rPr>
          <w:rFonts w:ascii="Arial Narrow" w:eastAsia="Arial" w:hAnsi="Arial Narrow"/>
        </w:rPr>
        <w:t xml:space="preserve"> </w:t>
      </w:r>
      <w:r w:rsidR="0028136C" w:rsidRPr="00B95E61">
        <w:rPr>
          <w:rFonts w:ascii="Arial Narrow" w:eastAsia="Arial" w:hAnsi="Arial Narrow"/>
        </w:rPr>
        <w:t xml:space="preserve">„stosowna </w:t>
      </w:r>
      <w:r w:rsidRPr="00B95E61">
        <w:rPr>
          <w:rFonts w:ascii="Arial Narrow" w:eastAsia="Arial" w:hAnsi="Arial Narrow"/>
        </w:rPr>
        <w:t>sytuacja</w:t>
      </w:r>
      <w:r w:rsidR="0028136C" w:rsidRPr="00B95E61">
        <w:rPr>
          <w:rFonts w:ascii="Arial Narrow" w:eastAsia="Arial" w:hAnsi="Arial Narrow"/>
        </w:rPr>
        <w:t xml:space="preserve">” o </w:t>
      </w:r>
      <w:r w:rsidRPr="00B95E61">
        <w:rPr>
          <w:rFonts w:ascii="Arial Narrow" w:eastAsia="Arial" w:hAnsi="Arial Narrow"/>
        </w:rPr>
        <w:t>której</w:t>
      </w:r>
      <w:r w:rsidR="0028136C" w:rsidRPr="00B95E61">
        <w:rPr>
          <w:rFonts w:ascii="Arial Narrow" w:eastAsia="Arial" w:hAnsi="Arial Narrow"/>
        </w:rPr>
        <w:t xml:space="preserve"> mowa w rozdz. V</w:t>
      </w:r>
      <w:r w:rsidRPr="00B95E61">
        <w:rPr>
          <w:rFonts w:ascii="Arial Narrow" w:eastAsia="Arial" w:hAnsi="Arial Narrow"/>
        </w:rPr>
        <w:t>II</w:t>
      </w:r>
      <w:r w:rsidR="0028136C" w:rsidRPr="00B95E61">
        <w:rPr>
          <w:rFonts w:ascii="Arial Narrow" w:eastAsia="Arial" w:hAnsi="Arial Narrow"/>
        </w:rPr>
        <w:t xml:space="preserve">. </w:t>
      </w:r>
      <w:r w:rsidR="007414B4" w:rsidRPr="00B95E61">
        <w:rPr>
          <w:rFonts w:ascii="Arial Narrow" w:eastAsia="Arial" w:hAnsi="Arial Narrow"/>
        </w:rPr>
        <w:t xml:space="preserve">ust. </w:t>
      </w:r>
      <w:r w:rsidRPr="00B95E61">
        <w:rPr>
          <w:rFonts w:ascii="Arial Narrow" w:eastAsia="Arial" w:hAnsi="Arial Narrow"/>
        </w:rPr>
        <w:t>4</w:t>
      </w:r>
      <w:r w:rsidR="0028136C" w:rsidRPr="00B95E61">
        <w:rPr>
          <w:rFonts w:ascii="Arial Narrow" w:eastAsia="Arial" w:hAnsi="Arial Narrow"/>
        </w:rPr>
        <w:t xml:space="preserve"> niniejszej SIWZ w</w:t>
      </w:r>
      <w:r w:rsidR="006713C7" w:rsidRPr="00B95E61">
        <w:rPr>
          <w:rFonts w:ascii="Arial Narrow" w:eastAsia="Arial" w:hAnsi="Arial Narrow"/>
        </w:rPr>
        <w:t>y</w:t>
      </w:r>
      <w:r w:rsidR="0028136C" w:rsidRPr="00B95E61">
        <w:rPr>
          <w:rFonts w:ascii="Arial Narrow" w:eastAsia="Arial" w:hAnsi="Arial Narrow"/>
        </w:rPr>
        <w:t xml:space="preserve">stąpi </w:t>
      </w:r>
      <w:r w:rsidRPr="00B95E61">
        <w:rPr>
          <w:rFonts w:ascii="Arial Narrow" w:eastAsia="Arial" w:hAnsi="Arial Narrow"/>
        </w:rPr>
        <w:t>w</w:t>
      </w:r>
      <w:r w:rsidR="006713C7" w:rsidRPr="00B95E61">
        <w:rPr>
          <w:rFonts w:ascii="Arial Narrow" w:eastAsia="Arial" w:hAnsi="Arial Narrow"/>
        </w:rPr>
        <w:t>y</w:t>
      </w:r>
      <w:r w:rsidRPr="00B95E61">
        <w:rPr>
          <w:rFonts w:ascii="Arial Narrow" w:eastAsia="Arial" w:hAnsi="Arial Narrow"/>
        </w:rPr>
        <w:t>łącznie</w:t>
      </w:r>
      <w:r w:rsidR="0028136C" w:rsidRPr="00B95E61">
        <w:rPr>
          <w:rFonts w:ascii="Arial Narrow" w:eastAsia="Arial" w:hAnsi="Arial Narrow"/>
        </w:rPr>
        <w:t xml:space="preserve"> w przypadku kiedy</w:t>
      </w:r>
      <w:r w:rsidR="0028136C" w:rsidRPr="00B95E61">
        <w:rPr>
          <w:rFonts w:ascii="Arial Narrow" w:eastAsia="Arial" w:hAnsi="Arial Narrow" w:cs="Arial"/>
          <w:spacing w:val="-3"/>
          <w:w w:val="105"/>
        </w:rPr>
        <w:t>:</w:t>
      </w:r>
    </w:p>
    <w:p w:rsidR="0028136C" w:rsidRPr="00B95E61"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Arial Narrow" w:eastAsia="Arial" w:hAnsi="Arial Narrow" w:cs="Arial"/>
          <w:color w:val="FF0000"/>
        </w:rPr>
      </w:pPr>
      <w:proofErr w:type="spellStart"/>
      <w:r w:rsidRPr="00B95E61">
        <w:rPr>
          <w:rFonts w:ascii="Arial Narrow" w:eastAsia="Arial" w:hAnsi="Arial Narrow" w:cs="Arial"/>
          <w:spacing w:val="-10"/>
          <w:w w:val="105"/>
        </w:rPr>
        <w:t>Wykonawca</w:t>
      </w:r>
      <w:r w:rsidR="0028136C" w:rsidRPr="00B95E61">
        <w:rPr>
          <w:rFonts w:ascii="Arial Narrow" w:eastAsia="Arial" w:hAnsi="Arial Narrow" w:cs="Arial"/>
          <w:spacing w:val="-10"/>
          <w:w w:val="105"/>
        </w:rPr>
        <w:t>,</w:t>
      </w:r>
      <w:r w:rsidR="0028136C" w:rsidRPr="00B95E61">
        <w:rPr>
          <w:rFonts w:ascii="Arial Narrow" w:eastAsia="Arial" w:hAnsi="Arial Narrow" w:cs="Arial"/>
          <w:spacing w:val="-6"/>
          <w:w w:val="105"/>
        </w:rPr>
        <w:t>k</w:t>
      </w:r>
      <w:r w:rsidRPr="00B95E61">
        <w:rPr>
          <w:rFonts w:ascii="Arial Narrow" w:eastAsia="Arial" w:hAnsi="Arial Narrow" w:cs="Arial"/>
          <w:spacing w:val="-6"/>
          <w:w w:val="105"/>
        </w:rPr>
        <w:t>tóry</w:t>
      </w:r>
      <w:proofErr w:type="spellEnd"/>
      <w:r w:rsidRPr="00B95E61">
        <w:rPr>
          <w:rFonts w:ascii="Arial Narrow" w:eastAsia="Arial" w:hAnsi="Arial Narrow" w:cs="Arial"/>
          <w:spacing w:val="-6"/>
          <w:w w:val="105"/>
        </w:rPr>
        <w:t xml:space="preserve"> </w:t>
      </w:r>
      <w:r w:rsidR="0028136C" w:rsidRPr="00B95E61">
        <w:rPr>
          <w:rFonts w:ascii="Arial Narrow" w:eastAsia="Arial" w:hAnsi="Arial Narrow"/>
        </w:rPr>
        <w:t xml:space="preserve">polega na zdolnościach lub </w:t>
      </w:r>
      <w:proofErr w:type="spellStart"/>
      <w:r w:rsidR="00792430" w:rsidRPr="00B95E61">
        <w:rPr>
          <w:rFonts w:ascii="Arial Narrow" w:eastAsia="Arial" w:hAnsi="Arial Narrow"/>
        </w:rPr>
        <w:t>sytuacjiinnychpodmiotówmusi</w:t>
      </w:r>
      <w:proofErr w:type="spellEnd"/>
      <w:r w:rsidR="00792430" w:rsidRPr="00B95E61">
        <w:rPr>
          <w:rFonts w:ascii="Arial Narrow" w:eastAsia="Arial" w:hAnsi="Arial Narrow"/>
        </w:rPr>
        <w:t xml:space="preserve"> </w:t>
      </w:r>
      <w:r w:rsidR="0028136C" w:rsidRPr="00B95E61">
        <w:rPr>
          <w:rFonts w:ascii="Arial Narrow" w:eastAsia="Arial" w:hAnsi="Arial Narrow"/>
        </w:rPr>
        <w:t>udowodni</w:t>
      </w:r>
      <w:r w:rsidR="00792430" w:rsidRPr="00B95E61">
        <w:rPr>
          <w:rFonts w:ascii="Arial Narrow" w:eastAsia="Arial" w:hAnsi="Arial Narrow"/>
        </w:rPr>
        <w:t>ć</w:t>
      </w:r>
      <w:r w:rsidR="0028136C" w:rsidRPr="00B95E61">
        <w:rPr>
          <w:rFonts w:ascii="Arial Narrow" w:eastAsia="Arial" w:hAnsi="Arial Narrow"/>
        </w:rPr>
        <w:t xml:space="preserve"> zamawiającemu, że  realizując  </w:t>
      </w:r>
      <w:r w:rsidR="00792430" w:rsidRPr="00B95E61">
        <w:rPr>
          <w:rFonts w:ascii="Arial Narrow" w:eastAsia="Arial" w:hAnsi="Arial Narrow"/>
        </w:rPr>
        <w:t>zamówienie</w:t>
      </w:r>
      <w:r w:rsidR="00B70355" w:rsidRPr="00B95E61">
        <w:rPr>
          <w:rFonts w:ascii="Arial Narrow" w:eastAsia="Arial" w:hAnsi="Arial Narrow"/>
        </w:rPr>
        <w:t xml:space="preserve">,  </w:t>
      </w:r>
      <w:proofErr w:type="spellStart"/>
      <w:r w:rsidR="00B70355" w:rsidRPr="00B95E61">
        <w:rPr>
          <w:rFonts w:ascii="Arial Narrow" w:eastAsia="Arial" w:hAnsi="Arial Narrow"/>
        </w:rPr>
        <w:t>będzie</w:t>
      </w:r>
      <w:r w:rsidR="00792430" w:rsidRPr="00B95E61">
        <w:rPr>
          <w:rFonts w:ascii="Arial Narrow" w:eastAsia="Arial" w:hAnsi="Arial Narrow"/>
        </w:rPr>
        <w:t>dysponowałniezbędnymi</w:t>
      </w:r>
      <w:proofErr w:type="spellEnd"/>
      <w:r w:rsidR="0028136C" w:rsidRPr="00B95E61">
        <w:rPr>
          <w:rFonts w:ascii="Arial Narrow" w:eastAsia="Arial" w:hAnsi="Arial Narrow"/>
        </w:rPr>
        <w:t xml:space="preserve"> zasobami t</w:t>
      </w:r>
      <w:r w:rsidR="00792430" w:rsidRPr="00B95E61">
        <w:rPr>
          <w:rFonts w:ascii="Arial Narrow" w:eastAsia="Arial" w:hAnsi="Arial Narrow"/>
        </w:rPr>
        <w:t>y</w:t>
      </w:r>
      <w:r w:rsidR="0028136C" w:rsidRPr="00B95E61">
        <w:rPr>
          <w:rFonts w:ascii="Arial Narrow" w:eastAsia="Arial" w:hAnsi="Arial Narrow"/>
        </w:rPr>
        <w:t xml:space="preserve">ch  </w:t>
      </w:r>
      <w:r w:rsidR="00792430" w:rsidRPr="00B95E61">
        <w:rPr>
          <w:rFonts w:ascii="Arial Narrow" w:eastAsia="Arial" w:hAnsi="Arial Narrow"/>
        </w:rPr>
        <w:t>podmiotów</w:t>
      </w:r>
      <w:r w:rsidR="00B70355" w:rsidRPr="00B95E61">
        <w:rPr>
          <w:rFonts w:ascii="Arial Narrow" w:eastAsia="Arial" w:hAnsi="Arial Narrow"/>
        </w:rPr>
        <w:t>,</w:t>
      </w:r>
      <w:r w:rsidR="0028136C" w:rsidRPr="00B95E61">
        <w:rPr>
          <w:rFonts w:ascii="Arial Narrow" w:eastAsia="Arial" w:hAnsi="Arial Narrow"/>
        </w:rPr>
        <w:t xml:space="preserve"> w </w:t>
      </w:r>
      <w:r w:rsidR="00792430" w:rsidRPr="00B95E61">
        <w:rPr>
          <w:rFonts w:ascii="Arial Narrow" w:eastAsia="Arial" w:hAnsi="Arial Narrow"/>
        </w:rPr>
        <w:t>szczególności</w:t>
      </w:r>
      <w:r w:rsidR="0028136C" w:rsidRPr="00B95E61">
        <w:rPr>
          <w:rFonts w:ascii="Arial Narrow" w:eastAsia="Arial" w:hAnsi="Arial Narrow"/>
        </w:rPr>
        <w:t xml:space="preserve">  przedstawiając  </w:t>
      </w:r>
      <w:r w:rsidR="0028136C" w:rsidRPr="00B95E61">
        <w:rPr>
          <w:rFonts w:ascii="Arial Narrow" w:eastAsia="Arial" w:hAnsi="Arial Narrow"/>
          <w:u w:val="single"/>
        </w:rPr>
        <w:t xml:space="preserve">zobowiązanie </w:t>
      </w:r>
      <w:proofErr w:type="spellStart"/>
      <w:r w:rsidR="0028136C" w:rsidRPr="00B95E61">
        <w:rPr>
          <w:rFonts w:ascii="Arial Narrow" w:eastAsia="Arial" w:hAnsi="Arial Narrow"/>
          <w:u w:val="single"/>
        </w:rPr>
        <w:t>t</w:t>
      </w:r>
      <w:r w:rsidR="00792430" w:rsidRPr="00B95E61">
        <w:rPr>
          <w:rFonts w:ascii="Arial Narrow" w:eastAsia="Arial" w:hAnsi="Arial Narrow"/>
          <w:u w:val="single"/>
        </w:rPr>
        <w:t>y</w:t>
      </w:r>
      <w:r w:rsidR="00507CD4" w:rsidRPr="00B95E61">
        <w:rPr>
          <w:rFonts w:ascii="Arial Narrow" w:eastAsia="Arial" w:hAnsi="Arial Narrow"/>
          <w:u w:val="single"/>
        </w:rPr>
        <w:t>ch</w:t>
      </w:r>
      <w:r w:rsidR="00792430" w:rsidRPr="00B95E61">
        <w:rPr>
          <w:rFonts w:ascii="Arial Narrow" w:eastAsia="Arial" w:hAnsi="Arial Narrow"/>
          <w:u w:val="single"/>
        </w:rPr>
        <w:t>podmiotów</w:t>
      </w:r>
      <w:r w:rsidR="0028136C" w:rsidRPr="00B95E61">
        <w:rPr>
          <w:rFonts w:ascii="Arial Narrow" w:eastAsia="Arial" w:hAnsi="Arial Narrow"/>
          <w:u w:val="single"/>
        </w:rPr>
        <w:t>do</w:t>
      </w:r>
      <w:proofErr w:type="spellEnd"/>
      <w:r w:rsidR="0028136C" w:rsidRPr="00B95E61">
        <w:rPr>
          <w:rFonts w:ascii="Arial Narrow" w:eastAsia="Arial" w:hAnsi="Arial Narrow"/>
          <w:u w:val="single"/>
        </w:rPr>
        <w:t xml:space="preserve"> oddania mu do </w:t>
      </w:r>
      <w:proofErr w:type="spellStart"/>
      <w:r w:rsidR="00792430" w:rsidRPr="00B95E61">
        <w:rPr>
          <w:rFonts w:ascii="Arial Narrow" w:eastAsia="Arial" w:hAnsi="Arial Narrow"/>
          <w:u w:val="single"/>
        </w:rPr>
        <w:t>dyspozycjiniezbędnychzasobów</w:t>
      </w:r>
      <w:proofErr w:type="spellEnd"/>
      <w:r w:rsidR="0028136C" w:rsidRPr="00B95E61">
        <w:rPr>
          <w:rFonts w:ascii="Arial Narrow" w:eastAsia="Arial" w:hAnsi="Arial Narrow"/>
          <w:u w:val="single"/>
        </w:rPr>
        <w:t xml:space="preserve"> na potrzeb</w:t>
      </w:r>
      <w:r w:rsidR="00792430" w:rsidRPr="00B95E61">
        <w:rPr>
          <w:rFonts w:ascii="Arial Narrow" w:eastAsia="Arial" w:hAnsi="Arial Narrow"/>
          <w:u w:val="single"/>
        </w:rPr>
        <w:t xml:space="preserve">y </w:t>
      </w:r>
      <w:r w:rsidR="0028136C" w:rsidRPr="00B95E61">
        <w:rPr>
          <w:rFonts w:ascii="Arial Narrow" w:eastAsia="Arial" w:hAnsi="Arial Narrow"/>
          <w:u w:val="single"/>
        </w:rPr>
        <w:t xml:space="preserve">realizacji </w:t>
      </w:r>
      <w:r w:rsidR="00792430" w:rsidRPr="00B95E61">
        <w:rPr>
          <w:rFonts w:ascii="Arial Narrow" w:eastAsia="Arial" w:hAnsi="Arial Narrow"/>
          <w:u w:val="single"/>
        </w:rPr>
        <w:t>zamówienia</w:t>
      </w:r>
      <w:r w:rsidR="003674F5" w:rsidRPr="00B95E61">
        <w:rPr>
          <w:rFonts w:ascii="Arial Narrow" w:eastAsia="Arial" w:hAnsi="Arial Narrow"/>
          <w:u w:val="single"/>
        </w:rPr>
        <w:t xml:space="preserve"> - </w:t>
      </w:r>
      <w:r w:rsidR="005F3209" w:rsidRPr="00B95E61">
        <w:rPr>
          <w:rFonts w:ascii="Arial Narrow" w:eastAsia="Arial" w:hAnsi="Arial Narrow"/>
          <w:color w:val="FF0000"/>
          <w:u w:val="single"/>
        </w:rPr>
        <w:t>załącznik nr 5</w:t>
      </w:r>
      <w:r w:rsidR="003674F5" w:rsidRPr="00B95E61">
        <w:rPr>
          <w:rFonts w:ascii="Arial Narrow" w:eastAsia="Arial" w:hAnsi="Arial Narrow"/>
          <w:color w:val="FF0000"/>
          <w:u w:val="single"/>
        </w:rPr>
        <w:t xml:space="preserve"> do niniejszej SIWZ</w:t>
      </w:r>
      <w:r w:rsidR="00B70355" w:rsidRPr="00B95E61">
        <w:rPr>
          <w:rFonts w:ascii="Arial Narrow" w:eastAsia="Arial" w:hAnsi="Arial Narrow"/>
          <w:color w:val="FF0000"/>
          <w:u w:val="single"/>
        </w:rPr>
        <w:t xml:space="preserve"> (składany wraz</w:t>
      </w:r>
      <w:r w:rsidR="003E46E6" w:rsidRPr="00B95E61">
        <w:rPr>
          <w:rFonts w:ascii="Arial Narrow" w:eastAsia="Arial" w:hAnsi="Arial Narrow"/>
          <w:color w:val="FF0000"/>
          <w:u w:val="single"/>
        </w:rPr>
        <w:t xml:space="preserve"> z ofertą)</w:t>
      </w:r>
      <w:r w:rsidR="0028136C" w:rsidRPr="00B95E61">
        <w:rPr>
          <w:rFonts w:ascii="Arial Narrow" w:eastAsia="Arial" w:hAnsi="Arial Narrow" w:cs="Arial"/>
          <w:color w:val="FF0000"/>
          <w:spacing w:val="-8"/>
          <w:w w:val="105"/>
        </w:rPr>
        <w:t>.</w:t>
      </w:r>
    </w:p>
    <w:p w:rsidR="0028136C" w:rsidRPr="00B95E61"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Arial Narrow" w:eastAsia="Arial" w:hAnsi="Arial Narrow" w:cs="Arial"/>
        </w:rPr>
      </w:pPr>
      <w:r w:rsidRPr="00B95E61">
        <w:rPr>
          <w:rFonts w:ascii="Arial Narrow" w:eastAsia="Arial" w:hAnsi="Arial Narrow" w:cs="Arial"/>
          <w:spacing w:val="-8"/>
          <w:w w:val="105"/>
        </w:rPr>
        <w:lastRenderedPageBreak/>
        <w:t>Z</w:t>
      </w:r>
      <w:r w:rsidRPr="00B95E61">
        <w:rPr>
          <w:rFonts w:ascii="Arial Narrow" w:eastAsia="Arial" w:hAnsi="Arial Narrow"/>
        </w:rPr>
        <w:t>amawiają</w:t>
      </w:r>
      <w:r w:rsidRPr="00B95E61">
        <w:rPr>
          <w:rFonts w:ascii="Arial Narrow" w:eastAsia="Arial" w:hAnsi="Arial Narrow" w:cs="Arial"/>
          <w:spacing w:val="-8"/>
          <w:w w:val="105"/>
        </w:rPr>
        <w:t>c</w:t>
      </w:r>
      <w:r w:rsidR="00F507F5" w:rsidRPr="00B95E61">
        <w:rPr>
          <w:rFonts w:ascii="Arial Narrow" w:eastAsia="Arial" w:hAnsi="Arial Narrow" w:cs="Arial"/>
          <w:spacing w:val="-8"/>
          <w:w w:val="105"/>
        </w:rPr>
        <w:t>y</w:t>
      </w:r>
      <w:r w:rsidR="00005304">
        <w:rPr>
          <w:rFonts w:ascii="Arial Narrow" w:eastAsia="Arial" w:hAnsi="Arial Narrow" w:cs="Arial"/>
          <w:spacing w:val="-8"/>
          <w:w w:val="105"/>
        </w:rPr>
        <w:t xml:space="preserve"> </w:t>
      </w:r>
      <w:proofErr w:type="spellStart"/>
      <w:r w:rsidRPr="00B95E61">
        <w:rPr>
          <w:rFonts w:ascii="Arial Narrow" w:eastAsia="Arial" w:hAnsi="Arial Narrow"/>
        </w:rPr>
        <w:t>oceni,cz</w:t>
      </w:r>
      <w:r w:rsidR="00792430" w:rsidRPr="00B95E61">
        <w:rPr>
          <w:rFonts w:ascii="Arial Narrow" w:eastAsia="Arial" w:hAnsi="Arial Narrow"/>
        </w:rPr>
        <w:t>y</w:t>
      </w:r>
      <w:proofErr w:type="spellEnd"/>
      <w:r w:rsidRPr="00B95E61">
        <w:rPr>
          <w:rFonts w:ascii="Arial Narrow" w:eastAsia="Arial" w:hAnsi="Arial Narrow"/>
        </w:rPr>
        <w:t xml:space="preserve"> udostępniane </w:t>
      </w:r>
      <w:r w:rsidR="00792430" w:rsidRPr="00B95E61">
        <w:rPr>
          <w:rFonts w:ascii="Arial Narrow" w:eastAsia="Arial" w:hAnsi="Arial Narrow"/>
        </w:rPr>
        <w:t>wykonawcy</w:t>
      </w:r>
      <w:r w:rsidRPr="00B95E61">
        <w:rPr>
          <w:rFonts w:ascii="Arial Narrow" w:eastAsia="Arial" w:hAnsi="Arial Narrow"/>
        </w:rPr>
        <w:t xml:space="preserve"> przez inne podmiot</w:t>
      </w:r>
      <w:r w:rsidR="00792430" w:rsidRPr="00B95E61">
        <w:rPr>
          <w:rFonts w:ascii="Arial Narrow" w:eastAsia="Arial" w:hAnsi="Arial Narrow"/>
        </w:rPr>
        <w:t>y</w:t>
      </w:r>
      <w:r w:rsidRPr="00B95E61">
        <w:rPr>
          <w:rFonts w:ascii="Arial Narrow" w:eastAsia="Arial" w:hAnsi="Arial Narrow"/>
        </w:rPr>
        <w:t xml:space="preserve"> zdolności techniczne lub zawodowe lub ich </w:t>
      </w:r>
      <w:r w:rsidR="00792430" w:rsidRPr="00B95E61">
        <w:rPr>
          <w:rFonts w:ascii="Arial Narrow" w:eastAsia="Arial" w:hAnsi="Arial Narrow"/>
        </w:rPr>
        <w:t>sytuacja</w:t>
      </w:r>
      <w:r w:rsidRPr="00B95E61">
        <w:rPr>
          <w:rFonts w:ascii="Arial Narrow" w:eastAsia="Arial" w:hAnsi="Arial Narrow"/>
        </w:rPr>
        <w:t xml:space="preserve"> finansowa lub ekonomiczna, pozwalają na w</w:t>
      </w:r>
      <w:r w:rsidR="00792430" w:rsidRPr="00B95E61">
        <w:rPr>
          <w:rFonts w:ascii="Arial Narrow" w:eastAsia="Arial" w:hAnsi="Arial Narrow"/>
        </w:rPr>
        <w:t>y</w:t>
      </w:r>
      <w:r w:rsidRPr="00B95E61">
        <w:rPr>
          <w:rFonts w:ascii="Arial Narrow" w:eastAsia="Arial" w:hAnsi="Arial Narrow"/>
        </w:rPr>
        <w:t>kazanie przez w</w:t>
      </w:r>
      <w:r w:rsidR="00792430" w:rsidRPr="00B95E61">
        <w:rPr>
          <w:rFonts w:ascii="Arial Narrow" w:eastAsia="Arial" w:hAnsi="Arial Narrow"/>
        </w:rPr>
        <w:t>y</w:t>
      </w:r>
      <w:r w:rsidRPr="00B95E61">
        <w:rPr>
          <w:rFonts w:ascii="Arial Narrow" w:eastAsia="Arial" w:hAnsi="Arial Narrow"/>
        </w:rPr>
        <w:t>konawcę spe</w:t>
      </w:r>
      <w:r w:rsidR="00792430" w:rsidRPr="00B95E61">
        <w:rPr>
          <w:rFonts w:ascii="Arial Narrow" w:eastAsia="Arial" w:hAnsi="Arial Narrow"/>
        </w:rPr>
        <w:t>ł</w:t>
      </w:r>
      <w:r w:rsidRPr="00B95E61">
        <w:rPr>
          <w:rFonts w:ascii="Arial Narrow" w:eastAsia="Arial" w:hAnsi="Arial Narrow"/>
        </w:rPr>
        <w:t>niania warunk</w:t>
      </w:r>
      <w:r w:rsidR="00792430" w:rsidRPr="00B95E61">
        <w:rPr>
          <w:rFonts w:ascii="Arial Narrow" w:eastAsia="Arial" w:hAnsi="Arial Narrow"/>
        </w:rPr>
        <w:t>ó</w:t>
      </w:r>
      <w:r w:rsidRPr="00B95E61">
        <w:rPr>
          <w:rFonts w:ascii="Arial Narrow" w:eastAsia="Arial" w:hAnsi="Arial Narrow"/>
        </w:rPr>
        <w:t xml:space="preserve">w </w:t>
      </w:r>
      <w:r w:rsidR="00792430" w:rsidRPr="00B95E61">
        <w:rPr>
          <w:rFonts w:ascii="Arial Narrow" w:eastAsia="Arial" w:hAnsi="Arial Narrow"/>
        </w:rPr>
        <w:t>udziału</w:t>
      </w:r>
      <w:r w:rsidRPr="00B95E61">
        <w:rPr>
          <w:rFonts w:ascii="Arial Narrow" w:eastAsia="Arial" w:hAnsi="Arial Narrow"/>
        </w:rPr>
        <w:t xml:space="preserve"> w postępowaniu oraz zbada, cz</w:t>
      </w:r>
      <w:r w:rsidR="006713C7" w:rsidRPr="00B95E61">
        <w:rPr>
          <w:rFonts w:ascii="Arial Narrow" w:eastAsia="Arial" w:hAnsi="Arial Narrow"/>
        </w:rPr>
        <w:t>y</w:t>
      </w:r>
      <w:r w:rsidRPr="00B95E61">
        <w:rPr>
          <w:rFonts w:ascii="Arial Narrow" w:eastAsia="Arial" w:hAnsi="Arial Narrow"/>
        </w:rPr>
        <w:t xml:space="preserve"> nie zachodzą wobec tego podmiotu podstaw</w:t>
      </w:r>
      <w:r w:rsidR="00792430" w:rsidRPr="00B95E61">
        <w:rPr>
          <w:rFonts w:ascii="Arial Narrow" w:eastAsia="Arial" w:hAnsi="Arial Narrow"/>
        </w:rPr>
        <w:t xml:space="preserve">y </w:t>
      </w:r>
      <w:r w:rsidRPr="00B95E61">
        <w:rPr>
          <w:rFonts w:ascii="Arial Narrow" w:eastAsia="Arial" w:hAnsi="Arial Narrow"/>
        </w:rPr>
        <w:t>w</w:t>
      </w:r>
      <w:r w:rsidR="00792430" w:rsidRPr="00B95E61">
        <w:rPr>
          <w:rFonts w:ascii="Arial Narrow" w:eastAsia="Arial" w:hAnsi="Arial Narrow"/>
        </w:rPr>
        <w:t>y</w:t>
      </w:r>
      <w:r w:rsidRPr="00B95E61">
        <w:rPr>
          <w:rFonts w:ascii="Arial Narrow" w:eastAsia="Arial" w:hAnsi="Arial Narrow"/>
        </w:rPr>
        <w:t>kluczenia, o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mowa w art. 24 ust. 1 pkt 13–2</w:t>
      </w:r>
      <w:r w:rsidR="00792430" w:rsidRPr="00B95E61">
        <w:rPr>
          <w:rFonts w:ascii="Arial Narrow" w:eastAsia="Arial" w:hAnsi="Arial Narrow"/>
        </w:rPr>
        <w:t>2</w:t>
      </w:r>
      <w:r w:rsidRPr="00B95E61">
        <w:rPr>
          <w:rFonts w:ascii="Arial Narrow" w:eastAsia="Arial" w:hAnsi="Arial Narrow"/>
        </w:rPr>
        <w:t xml:space="preserve"> i ust. 5</w:t>
      </w:r>
      <w:r w:rsidR="005F3209" w:rsidRPr="00B95E61">
        <w:rPr>
          <w:rFonts w:ascii="Arial Narrow" w:eastAsia="Arial" w:hAnsi="Arial Narrow"/>
        </w:rPr>
        <w:t xml:space="preserve"> pkt 1</w:t>
      </w:r>
      <w:r w:rsidRPr="00B95E61">
        <w:rPr>
          <w:rFonts w:ascii="Arial Narrow" w:eastAsia="Arial" w:hAnsi="Arial Narrow" w:cs="Arial"/>
          <w:spacing w:val="-5"/>
          <w:w w:val="105"/>
        </w:rPr>
        <w:t>.</w:t>
      </w:r>
    </w:p>
    <w:p w:rsidR="0028136C" w:rsidRPr="00B95E61" w:rsidRDefault="0028136C" w:rsidP="004118B5">
      <w:pPr>
        <w:pStyle w:val="Akapitzlist"/>
        <w:widowControl w:val="0"/>
        <w:numPr>
          <w:ilvl w:val="1"/>
          <w:numId w:val="2"/>
        </w:numPr>
        <w:tabs>
          <w:tab w:val="left" w:pos="904"/>
        </w:tabs>
        <w:spacing w:before="39" w:after="0" w:line="266" w:lineRule="auto"/>
        <w:ind w:left="904" w:right="132" w:hanging="358"/>
        <w:contextualSpacing w:val="0"/>
        <w:jc w:val="both"/>
        <w:rPr>
          <w:rFonts w:ascii="Arial Narrow" w:eastAsia="Arial" w:hAnsi="Arial Narrow" w:cs="Arial"/>
        </w:rPr>
      </w:pPr>
      <w:proofErr w:type="spellStart"/>
      <w:r w:rsidRPr="00B95E61">
        <w:rPr>
          <w:rFonts w:ascii="Arial Narrow" w:eastAsia="Arial" w:hAnsi="Arial Narrow" w:cs="Arial"/>
          <w:w w:val="105"/>
        </w:rPr>
        <w:t>W</w:t>
      </w:r>
      <w:r w:rsidRPr="00B95E61">
        <w:rPr>
          <w:rFonts w:ascii="Arial Narrow" w:eastAsia="Arial" w:hAnsi="Arial Narrow"/>
        </w:rPr>
        <w:t>odniesieniu</w:t>
      </w:r>
      <w:proofErr w:type="spellEnd"/>
      <w:r w:rsidRPr="00B95E61">
        <w:rPr>
          <w:rFonts w:ascii="Arial Narrow" w:eastAsia="Arial" w:hAnsi="Arial Narrow"/>
        </w:rPr>
        <w:t xml:space="preserve"> do warunk</w:t>
      </w:r>
      <w:r w:rsidR="00792430" w:rsidRPr="00B95E61">
        <w:rPr>
          <w:rFonts w:ascii="Arial Narrow" w:eastAsia="Arial" w:hAnsi="Arial Narrow"/>
        </w:rPr>
        <w:t>ó</w:t>
      </w:r>
      <w:r w:rsidRPr="00B95E61">
        <w:rPr>
          <w:rFonts w:ascii="Arial Narrow" w:eastAsia="Arial" w:hAnsi="Arial Narrow"/>
        </w:rPr>
        <w:t>w dot</w:t>
      </w:r>
      <w:r w:rsidR="00792430" w:rsidRPr="00B95E61">
        <w:rPr>
          <w:rFonts w:ascii="Arial Narrow" w:eastAsia="Arial" w:hAnsi="Arial Narrow"/>
        </w:rPr>
        <w:t>y</w:t>
      </w:r>
      <w:r w:rsidRPr="00B95E61">
        <w:rPr>
          <w:rFonts w:ascii="Arial Narrow" w:eastAsia="Arial" w:hAnsi="Arial Narrow"/>
        </w:rPr>
        <w:t>cząc</w:t>
      </w:r>
      <w:r w:rsidR="00792430" w:rsidRPr="00B95E61">
        <w:rPr>
          <w:rFonts w:ascii="Arial Narrow" w:eastAsia="Arial" w:hAnsi="Arial Narrow"/>
        </w:rPr>
        <w:t>y</w:t>
      </w:r>
      <w:r w:rsidRPr="00B95E61">
        <w:rPr>
          <w:rFonts w:ascii="Arial Narrow" w:eastAsia="Arial" w:hAnsi="Arial Narrow"/>
        </w:rPr>
        <w:t xml:space="preserve">ch </w:t>
      </w:r>
      <w:proofErr w:type="spellStart"/>
      <w:r w:rsidRPr="00B95E61">
        <w:rPr>
          <w:rFonts w:ascii="Arial Narrow" w:eastAsia="Arial" w:hAnsi="Arial Narrow"/>
        </w:rPr>
        <w:t>w</w:t>
      </w:r>
      <w:r w:rsidR="00792430" w:rsidRPr="00B95E61">
        <w:rPr>
          <w:rFonts w:ascii="Arial Narrow" w:eastAsia="Arial" w:hAnsi="Arial Narrow"/>
        </w:rPr>
        <w:t>y</w:t>
      </w:r>
      <w:r w:rsidRPr="00B95E61">
        <w:rPr>
          <w:rFonts w:ascii="Arial Narrow" w:eastAsia="Arial" w:hAnsi="Arial Narrow"/>
        </w:rPr>
        <w:t>ksztacenia</w:t>
      </w:r>
      <w:proofErr w:type="spellEnd"/>
      <w:r w:rsidRPr="00B95E61">
        <w:rPr>
          <w:rFonts w:ascii="Arial Narrow" w:eastAsia="Arial" w:hAnsi="Arial Narrow"/>
        </w:rPr>
        <w:t xml:space="preserve">, kwalifikacji </w:t>
      </w:r>
      <w:proofErr w:type="spellStart"/>
      <w:r w:rsidRPr="00B95E61">
        <w:rPr>
          <w:rFonts w:ascii="Arial Narrow" w:eastAsia="Arial" w:hAnsi="Arial Narrow"/>
        </w:rPr>
        <w:t>zawodowch</w:t>
      </w:r>
      <w:proofErr w:type="spellEnd"/>
      <w:r w:rsidRPr="00B95E61">
        <w:rPr>
          <w:rFonts w:ascii="Arial Narrow" w:eastAsia="Arial" w:hAnsi="Arial Narrow"/>
        </w:rPr>
        <w:t xml:space="preserve"> lub doświadczenia, w</w:t>
      </w:r>
      <w:r w:rsidR="00792430" w:rsidRPr="00B95E61">
        <w:rPr>
          <w:rFonts w:ascii="Arial Narrow" w:eastAsia="Arial" w:hAnsi="Arial Narrow"/>
        </w:rPr>
        <w:t>y</w:t>
      </w:r>
      <w:r w:rsidRPr="00B95E61">
        <w:rPr>
          <w:rFonts w:ascii="Arial Narrow" w:eastAsia="Arial" w:hAnsi="Arial Narrow"/>
        </w:rPr>
        <w:t>konawc</w:t>
      </w:r>
      <w:r w:rsidR="00792430" w:rsidRPr="00B95E61">
        <w:rPr>
          <w:rFonts w:ascii="Arial Narrow" w:eastAsia="Arial" w:hAnsi="Arial Narrow"/>
        </w:rPr>
        <w:t>y</w:t>
      </w:r>
      <w:r w:rsidRPr="00B95E61">
        <w:rPr>
          <w:rFonts w:ascii="Arial Narrow" w:eastAsia="Arial" w:hAnsi="Arial Narrow"/>
        </w:rPr>
        <w:t xml:space="preserve"> mogą polegać na zdolnościach inn</w:t>
      </w:r>
      <w:r w:rsidR="00792430" w:rsidRPr="00B95E61">
        <w:rPr>
          <w:rFonts w:ascii="Arial Narrow" w:eastAsia="Arial" w:hAnsi="Arial Narrow"/>
        </w:rPr>
        <w:t>y</w:t>
      </w:r>
      <w:r w:rsidRPr="00B95E61">
        <w:rPr>
          <w:rFonts w:ascii="Arial Narrow" w:eastAsia="Arial" w:hAnsi="Arial Narrow"/>
        </w:rPr>
        <w:t>ch  podmiot</w:t>
      </w:r>
      <w:r w:rsidR="00792430" w:rsidRPr="00B95E61">
        <w:rPr>
          <w:rFonts w:ascii="Arial Narrow" w:eastAsia="Arial" w:hAnsi="Arial Narrow"/>
        </w:rPr>
        <w:t>ó</w:t>
      </w:r>
      <w:r w:rsidRPr="00B95E61">
        <w:rPr>
          <w:rFonts w:ascii="Arial Narrow" w:eastAsia="Arial" w:hAnsi="Arial Narrow"/>
        </w:rPr>
        <w:t>w, jeśli podmiot</w:t>
      </w:r>
      <w:r w:rsidR="00792430" w:rsidRPr="00B95E61">
        <w:rPr>
          <w:rFonts w:ascii="Arial Narrow" w:eastAsia="Arial" w:hAnsi="Arial Narrow"/>
        </w:rPr>
        <w:t xml:space="preserve">y </w:t>
      </w:r>
      <w:r w:rsidRPr="00B95E61">
        <w:rPr>
          <w:rFonts w:ascii="Arial Narrow" w:eastAsia="Arial" w:hAnsi="Arial Narrow"/>
        </w:rPr>
        <w:t>te zrealizują roboty budowlane lub us</w:t>
      </w:r>
      <w:r w:rsidR="00792430" w:rsidRPr="00B95E61">
        <w:rPr>
          <w:rFonts w:ascii="Arial Narrow" w:eastAsia="Arial" w:hAnsi="Arial Narrow"/>
        </w:rPr>
        <w:t>ł</w:t>
      </w:r>
      <w:r w:rsidRPr="00B95E61">
        <w:rPr>
          <w:rFonts w:ascii="Arial Narrow" w:eastAsia="Arial" w:hAnsi="Arial Narrow"/>
        </w:rPr>
        <w:t>ugi, do realizacji kt</w:t>
      </w:r>
      <w:r w:rsidR="00792430" w:rsidRPr="00B95E61">
        <w:rPr>
          <w:rFonts w:ascii="Arial Narrow" w:eastAsia="Arial" w:hAnsi="Arial Narrow"/>
        </w:rPr>
        <w:t>ó</w:t>
      </w:r>
      <w:r w:rsidRPr="00B95E61">
        <w:rPr>
          <w:rFonts w:ascii="Arial Narrow" w:eastAsia="Arial" w:hAnsi="Arial Narrow"/>
        </w:rPr>
        <w:t>r</w:t>
      </w:r>
      <w:r w:rsidR="00792430" w:rsidRPr="00B95E61">
        <w:rPr>
          <w:rFonts w:ascii="Arial Narrow" w:eastAsia="Arial" w:hAnsi="Arial Narrow"/>
        </w:rPr>
        <w:t>y</w:t>
      </w:r>
      <w:r w:rsidRPr="00B95E61">
        <w:rPr>
          <w:rFonts w:ascii="Arial Narrow" w:eastAsia="Arial" w:hAnsi="Arial Narrow"/>
        </w:rPr>
        <w:t>ch te zdolności są w</w:t>
      </w:r>
      <w:r w:rsidR="00792430" w:rsidRPr="00B95E61">
        <w:rPr>
          <w:rFonts w:ascii="Arial Narrow" w:eastAsia="Arial" w:hAnsi="Arial Narrow"/>
        </w:rPr>
        <w:t>y</w:t>
      </w:r>
      <w:r w:rsidRPr="00B95E61">
        <w:rPr>
          <w:rFonts w:ascii="Arial Narrow" w:eastAsia="Arial" w:hAnsi="Arial Narrow"/>
        </w:rPr>
        <w:t>magane</w:t>
      </w:r>
      <w:r w:rsidRPr="00B95E61">
        <w:rPr>
          <w:rFonts w:ascii="Arial Narrow" w:eastAsia="Arial" w:hAnsi="Arial Narrow" w:cs="Arial"/>
          <w:spacing w:val="-11"/>
          <w:w w:val="105"/>
        </w:rPr>
        <w:t>.</w:t>
      </w:r>
    </w:p>
    <w:p w:rsidR="00445CFE" w:rsidRPr="00B95E61" w:rsidRDefault="00445CFE" w:rsidP="00445CFE">
      <w:pPr>
        <w:widowControl/>
        <w:suppressAutoHyphens w:val="0"/>
        <w:ind w:left="611"/>
        <w:jc w:val="center"/>
        <w:rPr>
          <w:rFonts w:ascii="Arial Narrow" w:eastAsia="Times New Roman" w:hAnsi="Arial Narrow" w:cs="Arial"/>
          <w:kern w:val="0"/>
          <w:sz w:val="22"/>
          <w:szCs w:val="22"/>
          <w:lang w:eastAsia="pl-PL" w:bidi="ar-SA"/>
        </w:rPr>
      </w:pPr>
    </w:p>
    <w:p w:rsidR="00445CFE" w:rsidRPr="00B95E61" w:rsidRDefault="00445CFE" w:rsidP="004118B5">
      <w:pPr>
        <w:widowControl/>
        <w:numPr>
          <w:ilvl w:val="1"/>
          <w:numId w:val="2"/>
        </w:numPr>
        <w:suppressAutoHyphens w:val="0"/>
        <w:spacing w:after="240"/>
        <w:ind w:left="851"/>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B95E61">
        <w:rPr>
          <w:rFonts w:ascii="Arial Narrow" w:eastAsia="Times New Roman" w:hAnsi="Arial Narrow" w:cs="Arial"/>
          <w:kern w:val="0"/>
          <w:sz w:val="22"/>
          <w:szCs w:val="22"/>
          <w:lang w:eastAsia="pl-PL" w:bidi="ar-SA"/>
        </w:rPr>
        <w:t xml:space="preserve">. </w:t>
      </w:r>
    </w:p>
    <w:p w:rsidR="00445CFE" w:rsidRPr="00B95E61" w:rsidRDefault="00445CFE" w:rsidP="004118B5">
      <w:pPr>
        <w:widowControl/>
        <w:numPr>
          <w:ilvl w:val="1"/>
          <w:numId w:val="2"/>
        </w:numPr>
        <w:suppressAutoHyphens w:val="0"/>
        <w:ind w:left="709" w:hanging="283"/>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Jeżeli zdolności techniczne lub zawodowe lub sytuacja ekonomiczna lub finansowa, podmiotu, o którym mowa w</w:t>
      </w:r>
      <w:r w:rsidR="007414B4" w:rsidRPr="00B95E61">
        <w:rPr>
          <w:rFonts w:ascii="Arial Narrow" w:eastAsia="Times New Roman" w:hAnsi="Arial Narrow" w:cs="Arial"/>
          <w:kern w:val="0"/>
          <w:sz w:val="22"/>
          <w:szCs w:val="22"/>
          <w:lang w:eastAsia="pl-PL" w:bidi="ar-SA"/>
        </w:rPr>
        <w:t xml:space="preserve"> rozdz. VII </w:t>
      </w:r>
      <w:r w:rsidRPr="00B95E61">
        <w:rPr>
          <w:rFonts w:ascii="Arial Narrow" w:eastAsia="Times New Roman" w:hAnsi="Arial Narrow" w:cs="Arial"/>
          <w:kern w:val="0"/>
          <w:sz w:val="22"/>
          <w:szCs w:val="22"/>
          <w:lang w:eastAsia="pl-PL" w:bidi="ar-SA"/>
        </w:rPr>
        <w:t xml:space="preserve"> ust. 4, nie potwierdzają spełnienia przez wykonawcę warunków udziału w postępowaniu lub zachodzą wobec tych podmiotów podstawy wykluczenia, zamawiający żąda, aby wykonawca w terminie określonym przez zamawiającego: </w:t>
      </w:r>
    </w:p>
    <w:p w:rsidR="00445CFE" w:rsidRPr="00B95E61" w:rsidRDefault="00445CFE" w:rsidP="00445CFE">
      <w:pPr>
        <w:widowControl/>
        <w:suppressAutoHyphens w:val="0"/>
        <w:ind w:left="993"/>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 xml:space="preserve">1) zastąpił ten podmiot innym podmiotem lub podmiotami lub </w:t>
      </w:r>
    </w:p>
    <w:p w:rsidR="00445CFE" w:rsidRPr="00B95E61" w:rsidRDefault="00445CFE" w:rsidP="001B7001">
      <w:pPr>
        <w:widowControl/>
        <w:suppressAutoHyphens w:val="0"/>
        <w:ind w:left="1276" w:hanging="284"/>
        <w:jc w:val="both"/>
        <w:rPr>
          <w:rFonts w:ascii="Arial Narrow" w:eastAsia="Times New Roman" w:hAnsi="Arial Narrow" w:cs="Arial"/>
          <w:kern w:val="0"/>
          <w:sz w:val="22"/>
          <w:szCs w:val="22"/>
          <w:lang w:eastAsia="pl-PL" w:bidi="ar-SA"/>
        </w:rPr>
      </w:pPr>
      <w:r w:rsidRPr="00B95E61">
        <w:rPr>
          <w:rFonts w:ascii="Arial Narrow" w:eastAsia="Times New Roman" w:hAnsi="Arial Narrow" w:cs="Arial"/>
          <w:kern w:val="0"/>
          <w:sz w:val="22"/>
          <w:szCs w:val="22"/>
          <w:lang w:eastAsia="pl-PL" w:bidi="ar-SA"/>
        </w:rPr>
        <w:t>2) zobowiązał się do osobistego wykonania odpowiedniej części zamówienia, jeżeli wykaże zdolności techniczne lub zawodowe lub sytuację finansową lub ekonomiczną, o których mowa w</w:t>
      </w:r>
      <w:r w:rsidR="007414B4" w:rsidRPr="00B95E61">
        <w:rPr>
          <w:rFonts w:ascii="Arial Narrow" w:eastAsia="Times New Roman" w:hAnsi="Arial Narrow" w:cs="Arial"/>
          <w:kern w:val="0"/>
          <w:sz w:val="22"/>
          <w:szCs w:val="22"/>
          <w:lang w:eastAsia="pl-PL" w:bidi="ar-SA"/>
        </w:rPr>
        <w:t xml:space="preserve"> rozdz. VII</w:t>
      </w:r>
      <w:r w:rsidRPr="00B95E61">
        <w:rPr>
          <w:rFonts w:ascii="Arial Narrow" w:eastAsia="Times New Roman" w:hAnsi="Arial Narrow" w:cs="Arial"/>
          <w:kern w:val="0"/>
          <w:sz w:val="22"/>
          <w:szCs w:val="22"/>
          <w:lang w:eastAsia="pl-PL" w:bidi="ar-SA"/>
        </w:rPr>
        <w:t xml:space="preserve"> ust. 4. </w:t>
      </w:r>
    </w:p>
    <w:p w:rsidR="00F0680C" w:rsidRPr="00B95E61" w:rsidRDefault="00F0680C" w:rsidP="00445CFE">
      <w:pPr>
        <w:widowControl/>
        <w:suppressAutoHyphens w:val="0"/>
        <w:ind w:left="1276" w:hanging="284"/>
        <w:rPr>
          <w:rFonts w:ascii="Arial Narrow" w:eastAsia="Times New Roman" w:hAnsi="Arial Narrow" w:cs="Arial"/>
          <w:kern w:val="0"/>
          <w:sz w:val="22"/>
          <w:szCs w:val="22"/>
          <w:lang w:eastAsia="pl-PL" w:bidi="ar-SA"/>
        </w:rPr>
      </w:pPr>
    </w:p>
    <w:p w:rsidR="0028136C" w:rsidRPr="00B95E61" w:rsidRDefault="00960006" w:rsidP="00960006">
      <w:pPr>
        <w:widowControl/>
        <w:shd w:val="clear" w:color="auto" w:fill="FFFFFF"/>
        <w:suppressAutoHyphens w:val="0"/>
        <w:ind w:left="284"/>
        <w:rPr>
          <w:rFonts w:ascii="Arial Narrow" w:hAnsi="Arial Narrow"/>
          <w:b/>
          <w:bCs/>
          <w:sz w:val="22"/>
          <w:szCs w:val="22"/>
        </w:rPr>
      </w:pPr>
      <w:r w:rsidRPr="00B95E61">
        <w:rPr>
          <w:rFonts w:ascii="Arial Narrow" w:hAnsi="Arial Narrow"/>
          <w:b/>
          <w:bCs/>
          <w:sz w:val="22"/>
          <w:szCs w:val="22"/>
        </w:rPr>
        <w:t xml:space="preserve">VII a. </w:t>
      </w:r>
      <w:r w:rsidR="0028136C" w:rsidRPr="00B95E61">
        <w:rPr>
          <w:rFonts w:ascii="Arial Narrow" w:hAnsi="Arial Narrow"/>
          <w:b/>
          <w:bCs/>
          <w:sz w:val="22"/>
          <w:szCs w:val="22"/>
        </w:rPr>
        <w:t>PODSTAWY WYKLUCZENIA</w:t>
      </w:r>
    </w:p>
    <w:p w:rsidR="00E63CD0" w:rsidRPr="00B95E61" w:rsidRDefault="00E63CD0" w:rsidP="00E63CD0">
      <w:pPr>
        <w:rPr>
          <w:rFonts w:ascii="Arial Narrow" w:hAnsi="Arial Narrow"/>
          <w:sz w:val="22"/>
          <w:szCs w:val="22"/>
        </w:rPr>
      </w:pPr>
    </w:p>
    <w:p w:rsidR="00880017" w:rsidRPr="00B95E61" w:rsidRDefault="00E63CD0" w:rsidP="000B648F">
      <w:pPr>
        <w:rPr>
          <w:rFonts w:ascii="Arial Narrow" w:hAnsi="Arial Narrow"/>
          <w:sz w:val="22"/>
          <w:szCs w:val="22"/>
        </w:rPr>
      </w:pPr>
      <w:r w:rsidRPr="00B95E61">
        <w:rPr>
          <w:rFonts w:ascii="Arial Narrow" w:hAnsi="Arial Narrow"/>
          <w:sz w:val="22"/>
          <w:szCs w:val="22"/>
        </w:rPr>
        <w:t xml:space="preserve">Zgodnie z art. 24 ust. 1 pkt. 12-23 ustawy PZP </w:t>
      </w:r>
      <w:r w:rsidR="008140CD" w:rsidRPr="00B95E61">
        <w:rPr>
          <w:rFonts w:ascii="Arial Narrow" w:hAnsi="Arial Narrow"/>
          <w:sz w:val="22"/>
          <w:szCs w:val="22"/>
        </w:rPr>
        <w:t xml:space="preserve">oraz </w:t>
      </w:r>
      <w:r w:rsidR="00AD1A6A" w:rsidRPr="00B95E61">
        <w:rPr>
          <w:rFonts w:ascii="Arial Narrow" w:hAnsi="Arial Narrow"/>
          <w:sz w:val="22"/>
          <w:szCs w:val="22"/>
        </w:rPr>
        <w:t>art. 24 ust</w:t>
      </w:r>
      <w:r w:rsidR="00FF5F18" w:rsidRPr="00B95E61">
        <w:rPr>
          <w:rFonts w:ascii="Arial Narrow" w:hAnsi="Arial Narrow"/>
          <w:sz w:val="22"/>
          <w:szCs w:val="22"/>
        </w:rPr>
        <w:t>.</w:t>
      </w:r>
      <w:r w:rsidR="00AD1A6A" w:rsidRPr="00B95E61">
        <w:rPr>
          <w:rFonts w:ascii="Arial Narrow" w:hAnsi="Arial Narrow"/>
          <w:sz w:val="22"/>
          <w:szCs w:val="22"/>
        </w:rPr>
        <w:t xml:space="preserve"> 5 pkt 1 ustawy </w:t>
      </w:r>
      <w:proofErr w:type="spellStart"/>
      <w:r w:rsidR="00AD1A6A" w:rsidRPr="00B95E61">
        <w:rPr>
          <w:rFonts w:ascii="Arial Narrow" w:hAnsi="Arial Narrow"/>
          <w:sz w:val="22"/>
          <w:szCs w:val="22"/>
        </w:rPr>
        <w:t>Pzp</w:t>
      </w:r>
      <w:proofErr w:type="spellEnd"/>
      <w:r w:rsidR="00AD1A6A" w:rsidRPr="00B95E61">
        <w:rPr>
          <w:rFonts w:ascii="Arial Narrow" w:hAnsi="Arial Narrow"/>
          <w:sz w:val="22"/>
          <w:szCs w:val="22"/>
        </w:rPr>
        <w:t>.</w:t>
      </w:r>
    </w:p>
    <w:p w:rsidR="00E63CD0" w:rsidRPr="00B95E61" w:rsidRDefault="00E63CD0" w:rsidP="009A7C33">
      <w:pPr>
        <w:rPr>
          <w:rFonts w:ascii="Arial Narrow" w:hAnsi="Arial Narrow"/>
          <w:sz w:val="22"/>
          <w:szCs w:val="22"/>
        </w:rPr>
      </w:pPr>
    </w:p>
    <w:p w:rsidR="00C449C9" w:rsidRPr="00B95E61" w:rsidRDefault="00C449C9" w:rsidP="009A7C33">
      <w:pPr>
        <w:rPr>
          <w:rFonts w:ascii="Arial Narrow" w:hAnsi="Arial Narrow"/>
          <w:sz w:val="22"/>
          <w:szCs w:val="22"/>
        </w:rPr>
      </w:pPr>
    </w:p>
    <w:p w:rsidR="00C449C9" w:rsidRPr="00B95E61" w:rsidRDefault="008B5BA7"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WYKAZ OŚWIADCZEŃ LUB DOKUMENTÓW POTWIERDZAJĄCYCH SPEŁNIENIE WARUNKÓW UDZIAŁU W POSTĘPOWANIU ORAZ BRAK PODSTAW WYKLUCZENIA</w:t>
      </w:r>
    </w:p>
    <w:p w:rsidR="008B5BA7" w:rsidRPr="00B95E61" w:rsidRDefault="008B5BA7" w:rsidP="009A7C33">
      <w:pPr>
        <w:rPr>
          <w:rFonts w:ascii="Arial Narrow" w:hAnsi="Arial Narrow"/>
          <w:sz w:val="22"/>
          <w:szCs w:val="22"/>
        </w:rPr>
      </w:pPr>
    </w:p>
    <w:p w:rsidR="008B5BA7" w:rsidRPr="005E42C9" w:rsidRDefault="00672495" w:rsidP="004118B5">
      <w:pPr>
        <w:pStyle w:val="Akapitzlist"/>
        <w:widowControl w:val="0"/>
        <w:numPr>
          <w:ilvl w:val="0"/>
          <w:numId w:val="3"/>
        </w:numPr>
        <w:tabs>
          <w:tab w:val="left" w:pos="612"/>
        </w:tabs>
        <w:spacing w:after="0" w:line="266" w:lineRule="auto"/>
        <w:ind w:right="155"/>
        <w:contextualSpacing w:val="0"/>
        <w:jc w:val="both"/>
        <w:rPr>
          <w:rFonts w:ascii="Arial Narrow" w:hAnsi="Arial Narrow"/>
        </w:rPr>
      </w:pPr>
      <w:r w:rsidRPr="00B95E61">
        <w:rPr>
          <w:rFonts w:ascii="Arial Narrow" w:eastAsia="Arial" w:hAnsi="Arial Narrow" w:cs="Arial"/>
          <w:spacing w:val="-10"/>
          <w:w w:val="105"/>
        </w:rPr>
        <w:t xml:space="preserve">Do </w:t>
      </w:r>
      <w:r w:rsidRPr="00B95E61">
        <w:rPr>
          <w:rFonts w:ascii="Arial Narrow" w:eastAsia="Arial" w:hAnsi="Arial Narrow" w:cs="Arial"/>
          <w:w w:val="105"/>
        </w:rPr>
        <w:t xml:space="preserve">oferty </w:t>
      </w:r>
      <w:r w:rsidRPr="00B95E61">
        <w:rPr>
          <w:rFonts w:ascii="Arial Narrow" w:eastAsia="Arial" w:hAnsi="Arial Narrow"/>
        </w:rPr>
        <w:t>każdy wykonawca musi dołączyć</w:t>
      </w:r>
      <w:r w:rsidR="00754E66">
        <w:rPr>
          <w:rFonts w:ascii="Arial Narrow" w:eastAsia="Arial" w:hAnsi="Arial Narrow"/>
        </w:rPr>
        <w:t xml:space="preserve"> </w:t>
      </w:r>
      <w:r w:rsidRPr="00B95E61">
        <w:rPr>
          <w:rFonts w:ascii="Arial Narrow" w:eastAsia="Arial" w:hAnsi="Arial Narrow" w:cs="Arial"/>
          <w:spacing w:val="-5"/>
          <w:w w:val="105"/>
        </w:rPr>
        <w:t>aktualn</w:t>
      </w:r>
      <w:r w:rsidR="00E8088E" w:rsidRPr="00B95E61">
        <w:rPr>
          <w:rFonts w:ascii="Arial Narrow" w:eastAsia="Arial" w:hAnsi="Arial Narrow" w:cs="Arial"/>
          <w:spacing w:val="-5"/>
          <w:w w:val="105"/>
        </w:rPr>
        <w:t>e</w:t>
      </w:r>
      <w:r w:rsidR="00754E66">
        <w:rPr>
          <w:rFonts w:ascii="Arial Narrow" w:eastAsia="Arial" w:hAnsi="Arial Narrow" w:cs="Arial"/>
          <w:spacing w:val="-5"/>
          <w:w w:val="105"/>
        </w:rPr>
        <w:t xml:space="preserve"> </w:t>
      </w:r>
      <w:r w:rsidRPr="00B95E61">
        <w:rPr>
          <w:rFonts w:ascii="Arial Narrow" w:eastAsia="Arial" w:hAnsi="Arial Narrow" w:cs="Arial"/>
          <w:w w:val="105"/>
        </w:rPr>
        <w:t xml:space="preserve">na </w:t>
      </w:r>
      <w:r w:rsidRPr="00B95E61">
        <w:rPr>
          <w:rFonts w:ascii="Arial Narrow" w:eastAsia="Arial" w:hAnsi="Arial Narrow" w:cs="Arial"/>
          <w:spacing w:val="-8"/>
          <w:w w:val="105"/>
        </w:rPr>
        <w:t xml:space="preserve">dzień </w:t>
      </w:r>
      <w:r w:rsidRPr="00B95E61">
        <w:rPr>
          <w:rFonts w:ascii="Arial Narrow" w:eastAsia="Arial" w:hAnsi="Arial Narrow" w:cs="Arial"/>
          <w:spacing w:val="-17"/>
          <w:w w:val="105"/>
        </w:rPr>
        <w:t xml:space="preserve">składania  </w:t>
      </w:r>
      <w:r w:rsidRPr="00B95E61">
        <w:rPr>
          <w:rFonts w:ascii="Arial Narrow" w:eastAsia="Arial" w:hAnsi="Arial Narrow" w:cs="Arial"/>
          <w:spacing w:val="-3"/>
          <w:w w:val="105"/>
        </w:rPr>
        <w:t xml:space="preserve">ofert  </w:t>
      </w:r>
      <w:r w:rsidRPr="00B95E61">
        <w:rPr>
          <w:rFonts w:ascii="Arial Narrow" w:eastAsia="Arial" w:hAnsi="Arial Narrow" w:cs="Arial"/>
          <w:color w:val="FF0000"/>
          <w:spacing w:val="-9"/>
          <w:w w:val="105"/>
          <w:u w:val="single"/>
        </w:rPr>
        <w:t>oświadczenie</w:t>
      </w:r>
      <w:r w:rsidR="00754E66">
        <w:rPr>
          <w:rFonts w:ascii="Arial Narrow" w:eastAsia="Arial" w:hAnsi="Arial Narrow" w:cs="Arial"/>
          <w:color w:val="FF0000"/>
          <w:spacing w:val="-9"/>
          <w:w w:val="105"/>
          <w:u w:val="single"/>
        </w:rPr>
        <w:t xml:space="preserve"> </w:t>
      </w:r>
      <w:r w:rsidRPr="00B95E61">
        <w:rPr>
          <w:rFonts w:ascii="Arial Narrow" w:eastAsia="Arial" w:hAnsi="Arial Narrow" w:cs="Arial"/>
          <w:color w:val="FF0000"/>
          <w:w w:val="105"/>
        </w:rPr>
        <w:t>w</w:t>
      </w:r>
      <w:r w:rsidR="00754E66">
        <w:rPr>
          <w:rFonts w:ascii="Arial Narrow" w:eastAsia="Arial" w:hAnsi="Arial Narrow" w:cs="Arial"/>
          <w:color w:val="FF0000"/>
          <w:w w:val="105"/>
        </w:rPr>
        <w:t xml:space="preserve"> </w:t>
      </w:r>
      <w:r w:rsidRPr="00B95E61">
        <w:rPr>
          <w:rFonts w:ascii="Arial Narrow" w:eastAsia="Arial" w:hAnsi="Arial Narrow" w:cs="Arial"/>
          <w:color w:val="FF0000"/>
          <w:spacing w:val="-9"/>
          <w:w w:val="105"/>
        </w:rPr>
        <w:t xml:space="preserve">zakresie </w:t>
      </w:r>
      <w:r w:rsidRPr="00B95E61">
        <w:rPr>
          <w:rFonts w:ascii="Arial Narrow" w:eastAsia="Arial" w:hAnsi="Arial Narrow" w:cs="Arial"/>
          <w:color w:val="FF0000"/>
          <w:spacing w:val="-11"/>
          <w:w w:val="105"/>
        </w:rPr>
        <w:t xml:space="preserve">wskazanym </w:t>
      </w:r>
      <w:r w:rsidR="00001C8E" w:rsidRPr="00B95E61">
        <w:rPr>
          <w:rFonts w:ascii="Arial Narrow" w:eastAsia="Arial" w:hAnsi="Arial Narrow" w:cs="Arial"/>
          <w:color w:val="FF0000"/>
          <w:spacing w:val="-11"/>
          <w:w w:val="105"/>
        </w:rPr>
        <w:t xml:space="preserve">przez zamawiającego w rozdz. VII, VII a i VIII niniejszego </w:t>
      </w:r>
      <w:proofErr w:type="spellStart"/>
      <w:r w:rsidR="00001C8E" w:rsidRPr="00B95E61">
        <w:rPr>
          <w:rFonts w:ascii="Arial Narrow" w:eastAsia="Arial" w:hAnsi="Arial Narrow" w:cs="Arial"/>
          <w:color w:val="FF0000"/>
          <w:spacing w:val="-11"/>
          <w:w w:val="105"/>
        </w:rPr>
        <w:t>SIWZ</w:t>
      </w:r>
      <w:r w:rsidRPr="00B95E61">
        <w:rPr>
          <w:rFonts w:ascii="Arial Narrow" w:eastAsia="Arial" w:hAnsi="Arial Narrow" w:cs="Arial"/>
          <w:color w:val="FF0000"/>
          <w:w w:val="105"/>
        </w:rPr>
        <w:t>w</w:t>
      </w:r>
      <w:proofErr w:type="spellEnd"/>
      <w:r w:rsidRPr="00B95E61">
        <w:rPr>
          <w:rFonts w:ascii="Arial Narrow" w:eastAsia="Arial" w:hAnsi="Arial Narrow" w:cs="Arial"/>
          <w:color w:val="FF0000"/>
          <w:w w:val="105"/>
        </w:rPr>
        <w:t xml:space="preserve"> </w:t>
      </w:r>
      <w:r w:rsidRPr="00B95E61">
        <w:rPr>
          <w:rFonts w:ascii="Arial Narrow" w:eastAsia="Arial" w:hAnsi="Arial Narrow"/>
          <w:color w:val="FF0000"/>
        </w:rPr>
        <w:t>załączniku nr</w:t>
      </w:r>
      <w:r w:rsidR="00151C5B" w:rsidRPr="00B95E61">
        <w:rPr>
          <w:rFonts w:ascii="Arial Narrow" w:eastAsia="Arial" w:hAnsi="Arial Narrow" w:cs="Arial"/>
          <w:color w:val="FF0000"/>
          <w:w w:val="105"/>
        </w:rPr>
        <w:t xml:space="preserve"> 2a i 2</w:t>
      </w:r>
      <w:r w:rsidR="00E2235C" w:rsidRPr="00B95E61">
        <w:rPr>
          <w:rFonts w:ascii="Arial Narrow" w:eastAsia="Arial" w:hAnsi="Arial Narrow" w:cs="Arial"/>
          <w:color w:val="FF0000"/>
          <w:w w:val="105"/>
        </w:rPr>
        <w:t>b</w:t>
      </w:r>
      <w:r w:rsidR="005E42C9">
        <w:rPr>
          <w:rFonts w:ascii="Arial Narrow" w:eastAsia="Arial" w:hAnsi="Arial Narrow" w:cs="Arial"/>
          <w:color w:val="FF0000"/>
          <w:w w:val="105"/>
        </w:rPr>
        <w:t xml:space="preserve"> </w:t>
      </w:r>
      <w:r w:rsidRPr="00B95E61">
        <w:rPr>
          <w:rFonts w:ascii="Arial Narrow" w:eastAsia="Arial" w:hAnsi="Arial Narrow" w:cs="Arial"/>
          <w:color w:val="FF0000"/>
          <w:spacing w:val="-4"/>
          <w:w w:val="105"/>
        </w:rPr>
        <w:t xml:space="preserve">do </w:t>
      </w:r>
      <w:r w:rsidRPr="00B95E61">
        <w:rPr>
          <w:rFonts w:ascii="Arial Narrow" w:eastAsia="Arial" w:hAnsi="Arial Narrow" w:cs="Arial"/>
          <w:color w:val="FF0000"/>
          <w:spacing w:val="-17"/>
          <w:w w:val="105"/>
        </w:rPr>
        <w:t>SIWZ</w:t>
      </w:r>
      <w:r w:rsidR="005A58F7" w:rsidRPr="00B95E61">
        <w:rPr>
          <w:rFonts w:ascii="Arial Narrow" w:eastAsia="Arial" w:hAnsi="Arial Narrow" w:cs="Arial"/>
          <w:spacing w:val="-17"/>
          <w:w w:val="105"/>
        </w:rPr>
        <w:t>– forma dokumentu oryginał.</w:t>
      </w:r>
      <w:r w:rsidR="00754E66">
        <w:rPr>
          <w:rFonts w:ascii="Arial Narrow" w:eastAsia="Arial" w:hAnsi="Arial Narrow" w:cs="Arial"/>
          <w:spacing w:val="-17"/>
          <w:w w:val="105"/>
        </w:rPr>
        <w:t xml:space="preserve"> </w:t>
      </w:r>
      <w:r w:rsidRPr="00B95E61">
        <w:rPr>
          <w:rFonts w:ascii="Arial Narrow" w:eastAsia="Arial" w:hAnsi="Arial Narrow" w:cs="Arial"/>
          <w:spacing w:val="-5"/>
          <w:w w:val="105"/>
        </w:rPr>
        <w:t xml:space="preserve">Informacje </w:t>
      </w:r>
      <w:r w:rsidRPr="00B95E61">
        <w:rPr>
          <w:rFonts w:ascii="Arial Narrow" w:eastAsia="Arial" w:hAnsi="Arial Narrow" w:cs="Arial"/>
          <w:spacing w:val="-6"/>
          <w:w w:val="105"/>
        </w:rPr>
        <w:t xml:space="preserve">zawarte </w:t>
      </w:r>
      <w:r w:rsidRPr="00B95E61">
        <w:rPr>
          <w:rFonts w:ascii="Arial Narrow" w:eastAsia="Arial" w:hAnsi="Arial Narrow" w:cs="Arial"/>
          <w:w w:val="105"/>
        </w:rPr>
        <w:t xml:space="preserve">w </w:t>
      </w:r>
      <w:r w:rsidRPr="00B95E61">
        <w:rPr>
          <w:rFonts w:ascii="Arial Narrow" w:eastAsia="Arial" w:hAnsi="Arial Narrow" w:cs="Arial"/>
          <w:color w:val="FF0000"/>
          <w:spacing w:val="-9"/>
          <w:w w:val="105"/>
        </w:rPr>
        <w:t xml:space="preserve">oświadczeniu </w:t>
      </w:r>
      <w:r w:rsidRPr="00B95E61">
        <w:rPr>
          <w:rFonts w:ascii="Arial Narrow" w:eastAsia="Arial" w:hAnsi="Arial Narrow"/>
        </w:rPr>
        <w:t>będą stanowić</w:t>
      </w:r>
      <w:r w:rsidR="00754E66">
        <w:rPr>
          <w:rFonts w:ascii="Arial Narrow" w:eastAsia="Arial" w:hAnsi="Arial Narrow"/>
        </w:rPr>
        <w:t xml:space="preserve"> </w:t>
      </w:r>
      <w:r w:rsidRPr="00B95E61">
        <w:rPr>
          <w:rFonts w:ascii="Arial Narrow" w:eastAsia="Arial" w:hAnsi="Arial Narrow"/>
        </w:rPr>
        <w:t>wstępne potwierdzenie, że wykonawca nie podlega wykluczeniu oraz spełnia  warunki udziału w postępowaniu</w:t>
      </w:r>
      <w:r w:rsidRPr="00B95E61">
        <w:rPr>
          <w:rFonts w:ascii="Arial Narrow" w:eastAsia="Arial" w:hAnsi="Arial Narrow" w:cs="Arial"/>
          <w:spacing w:val="-6"/>
          <w:w w:val="105"/>
        </w:rPr>
        <w:t>.</w:t>
      </w:r>
    </w:p>
    <w:p w:rsidR="005E42C9" w:rsidRPr="00B91AE1" w:rsidRDefault="005E42C9" w:rsidP="005E42C9">
      <w:pPr>
        <w:pStyle w:val="Lista"/>
        <w:numPr>
          <w:ilvl w:val="0"/>
          <w:numId w:val="3"/>
        </w:numPr>
        <w:tabs>
          <w:tab w:val="left" w:pos="612"/>
        </w:tabs>
        <w:spacing w:after="0" w:line="266" w:lineRule="auto"/>
        <w:ind w:right="155"/>
        <w:jc w:val="both"/>
        <w:rPr>
          <w:rFonts w:ascii="Arial Narrow" w:hAnsi="Arial Narrow"/>
          <w:b/>
          <w:sz w:val="22"/>
          <w:szCs w:val="22"/>
        </w:rPr>
      </w:pPr>
      <w:r w:rsidRPr="00B91AE1">
        <w:rPr>
          <w:rFonts w:ascii="Arial Narrow" w:hAnsi="Arial Narrow"/>
          <w:b/>
          <w:sz w:val="22"/>
          <w:szCs w:val="22"/>
        </w:rPr>
        <w:t>Kosztorys ofertowy opracowany metodą uproszczoną składany wraz z ofertą.</w:t>
      </w:r>
    </w:p>
    <w:p w:rsidR="00672495" w:rsidRPr="00B95E61"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Arial Narrow" w:eastAsia="Arial" w:hAnsi="Arial Narrow" w:cs="Arial"/>
        </w:rPr>
      </w:pPr>
      <w:r w:rsidRPr="00B95E61">
        <w:rPr>
          <w:rFonts w:ascii="Arial Narrow" w:eastAsia="Arial" w:hAnsi="Arial Narrow" w:cs="Arial"/>
          <w:w w:val="105"/>
        </w:rPr>
        <w:t xml:space="preserve">W </w:t>
      </w:r>
      <w:r w:rsidRPr="00B95E61">
        <w:rPr>
          <w:rFonts w:ascii="Arial Narrow" w:eastAsia="Arial" w:hAnsi="Arial Narrow"/>
        </w:rPr>
        <w:t xml:space="preserve">przypadku </w:t>
      </w:r>
      <w:r w:rsidR="009073A0" w:rsidRPr="00B95E61">
        <w:rPr>
          <w:rFonts w:ascii="Arial Narrow" w:eastAsia="Arial" w:hAnsi="Arial Narrow"/>
        </w:rPr>
        <w:t>wspólnego</w:t>
      </w:r>
      <w:r w:rsidRPr="00B95E61">
        <w:rPr>
          <w:rFonts w:ascii="Arial Narrow" w:eastAsia="Arial" w:hAnsi="Arial Narrow"/>
        </w:rPr>
        <w:t xml:space="preserve"> ubiegania się o </w:t>
      </w:r>
      <w:r w:rsidR="009073A0" w:rsidRPr="00B95E61">
        <w:rPr>
          <w:rFonts w:ascii="Arial Narrow" w:eastAsia="Arial" w:hAnsi="Arial Narrow"/>
        </w:rPr>
        <w:t>zamówienie</w:t>
      </w:r>
      <w:r w:rsidRPr="00B95E61">
        <w:rPr>
          <w:rFonts w:ascii="Arial Narrow" w:eastAsia="Arial" w:hAnsi="Arial Narrow"/>
        </w:rPr>
        <w:t xml:space="preserve"> przez </w:t>
      </w:r>
      <w:r w:rsidR="009073A0" w:rsidRPr="00B95E61">
        <w:rPr>
          <w:rFonts w:ascii="Arial Narrow" w:eastAsia="Arial" w:hAnsi="Arial Narrow"/>
        </w:rPr>
        <w:t>wykonawców</w:t>
      </w:r>
      <w:r w:rsidR="005E42C9">
        <w:rPr>
          <w:rFonts w:ascii="Arial Narrow" w:eastAsia="Arial" w:hAnsi="Arial Narrow"/>
        </w:rPr>
        <w:t xml:space="preserve"> </w:t>
      </w:r>
      <w:r w:rsidRPr="00B95E61">
        <w:rPr>
          <w:rFonts w:ascii="Arial Narrow" w:eastAsia="Arial" w:hAnsi="Arial Narrow"/>
          <w:color w:val="FF0000"/>
        </w:rPr>
        <w:t>oświadczenie</w:t>
      </w:r>
      <w:r w:rsidR="009073A0" w:rsidRPr="00B95E61">
        <w:rPr>
          <w:rFonts w:ascii="Arial Narrow" w:eastAsia="Arial" w:hAnsi="Arial Narrow"/>
        </w:rPr>
        <w:t>,</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 </w:t>
      </w:r>
      <w:r w:rsidR="00A6517D" w:rsidRPr="00B95E61">
        <w:rPr>
          <w:rFonts w:ascii="Arial Narrow" w:eastAsia="Arial" w:hAnsi="Arial Narrow"/>
        </w:rPr>
        <w:t xml:space="preserve">rozdz. VIII </w:t>
      </w:r>
      <w:r w:rsidR="007414B4" w:rsidRPr="00B95E61">
        <w:rPr>
          <w:rFonts w:ascii="Arial Narrow" w:eastAsia="Arial" w:hAnsi="Arial Narrow"/>
        </w:rPr>
        <w:t>ust</w:t>
      </w:r>
      <w:r w:rsidR="009073A0" w:rsidRPr="00B95E61">
        <w:rPr>
          <w:rFonts w:ascii="Arial Narrow" w:eastAsia="Arial" w:hAnsi="Arial Narrow"/>
        </w:rPr>
        <w:t xml:space="preserve">. </w:t>
      </w:r>
      <w:r w:rsidRPr="00B95E61">
        <w:rPr>
          <w:rFonts w:ascii="Arial Narrow" w:eastAsia="Arial" w:hAnsi="Arial Narrow"/>
        </w:rPr>
        <w:t xml:space="preserve">1 niniejszej SIWZ </w:t>
      </w:r>
      <w:r w:rsidR="009073A0" w:rsidRPr="00B95E61">
        <w:rPr>
          <w:rFonts w:ascii="Arial Narrow" w:eastAsia="Arial" w:hAnsi="Arial Narrow"/>
        </w:rPr>
        <w:t>składa</w:t>
      </w:r>
      <w:r w:rsidR="00177B8D">
        <w:rPr>
          <w:rFonts w:ascii="Arial Narrow" w:eastAsia="Arial" w:hAnsi="Arial Narrow"/>
        </w:rPr>
        <w:t xml:space="preserve"> </w:t>
      </w:r>
      <w:r w:rsidRPr="00B95E61">
        <w:rPr>
          <w:rFonts w:ascii="Arial Narrow" w:eastAsia="Arial" w:hAnsi="Arial Narrow"/>
          <w:u w:val="single"/>
        </w:rPr>
        <w:t xml:space="preserve">każdy z </w:t>
      </w:r>
      <w:r w:rsidR="009073A0" w:rsidRPr="00B95E61">
        <w:rPr>
          <w:rFonts w:ascii="Arial Narrow" w:eastAsia="Arial" w:hAnsi="Arial Narrow"/>
          <w:u w:val="single"/>
        </w:rPr>
        <w:t>wykonawców</w:t>
      </w:r>
      <w:r w:rsidR="00177B8D">
        <w:rPr>
          <w:rFonts w:ascii="Arial Narrow" w:eastAsia="Arial" w:hAnsi="Arial Narrow"/>
          <w:u w:val="single"/>
        </w:rPr>
        <w:t xml:space="preserve"> </w:t>
      </w:r>
      <w:r w:rsidR="009073A0" w:rsidRPr="00B95E61">
        <w:rPr>
          <w:rFonts w:ascii="Arial Narrow" w:eastAsia="Arial" w:hAnsi="Arial Narrow"/>
        </w:rPr>
        <w:t>wspólnie</w:t>
      </w:r>
      <w:r w:rsidRPr="00B95E61">
        <w:rPr>
          <w:rFonts w:ascii="Arial Narrow" w:eastAsia="Arial" w:hAnsi="Arial Narrow"/>
        </w:rPr>
        <w:t xml:space="preserve"> ubiegających się o </w:t>
      </w:r>
      <w:r w:rsidR="009073A0" w:rsidRPr="00B95E61">
        <w:rPr>
          <w:rFonts w:ascii="Arial Narrow" w:eastAsia="Arial" w:hAnsi="Arial Narrow"/>
        </w:rPr>
        <w:t>zamówienie</w:t>
      </w:r>
      <w:r w:rsidR="00707D34" w:rsidRPr="00B95E61">
        <w:rPr>
          <w:rFonts w:ascii="Arial Narrow" w:eastAsia="Arial" w:hAnsi="Arial Narrow" w:cs="Arial"/>
          <w:spacing w:val="-17"/>
          <w:w w:val="105"/>
        </w:rPr>
        <w:t>– forma dokumentu oryginał</w:t>
      </w:r>
      <w:r w:rsidR="00707D34" w:rsidRPr="00B95E61">
        <w:rPr>
          <w:rFonts w:ascii="Arial Narrow" w:eastAsia="Arial" w:hAnsi="Arial Narrow" w:cs="Arial"/>
          <w:color w:val="00B050"/>
          <w:spacing w:val="-17"/>
          <w:w w:val="105"/>
        </w:rPr>
        <w:t>.</w:t>
      </w:r>
      <w:r w:rsidRPr="00B95E61">
        <w:rPr>
          <w:rFonts w:ascii="Arial Narrow" w:eastAsia="Arial" w:hAnsi="Arial Narrow"/>
        </w:rPr>
        <w:t xml:space="preserve"> Oświadczenie t</w:t>
      </w:r>
      <w:r w:rsidR="009073A0" w:rsidRPr="00B95E61">
        <w:rPr>
          <w:rFonts w:ascii="Arial Narrow" w:eastAsia="Arial" w:hAnsi="Arial Narrow"/>
        </w:rPr>
        <w:t>o</w:t>
      </w:r>
      <w:r w:rsidRPr="00B95E61">
        <w:rPr>
          <w:rFonts w:ascii="Arial Narrow" w:eastAsia="Arial" w:hAnsi="Arial Narrow"/>
        </w:rPr>
        <w:t xml:space="preserve"> ma potwierdzać </w:t>
      </w:r>
      <w:r w:rsidR="009073A0" w:rsidRPr="00B95E61">
        <w:rPr>
          <w:rFonts w:ascii="Arial Narrow" w:eastAsia="Arial" w:hAnsi="Arial Narrow"/>
        </w:rPr>
        <w:t>spełnianie</w:t>
      </w:r>
      <w:r w:rsidR="00B91AE1">
        <w:rPr>
          <w:rFonts w:ascii="Arial Narrow" w:eastAsia="Arial" w:hAnsi="Arial Narrow"/>
        </w:rPr>
        <w:t xml:space="preserve"> </w:t>
      </w:r>
      <w:r w:rsidR="009073A0" w:rsidRPr="00B95E61">
        <w:rPr>
          <w:rFonts w:ascii="Arial Narrow" w:eastAsia="Arial" w:hAnsi="Arial Narrow"/>
        </w:rPr>
        <w:t>warunków</w:t>
      </w:r>
      <w:r w:rsidR="00B91AE1">
        <w:rPr>
          <w:rFonts w:ascii="Arial Narrow" w:eastAsia="Arial" w:hAnsi="Arial Narrow"/>
        </w:rPr>
        <w:t xml:space="preserve"> </w:t>
      </w:r>
      <w:r w:rsidR="009073A0" w:rsidRPr="00B95E61">
        <w:rPr>
          <w:rFonts w:ascii="Arial Narrow" w:eastAsia="Arial" w:hAnsi="Arial Narrow"/>
        </w:rPr>
        <w:t>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w:t>
      </w:r>
      <w:r w:rsidR="00B91AE1">
        <w:rPr>
          <w:rFonts w:ascii="Arial Narrow" w:eastAsia="Arial" w:hAnsi="Arial Narrow"/>
        </w:rPr>
        <w:t xml:space="preserve"> </w:t>
      </w:r>
      <w:r w:rsidRPr="00B95E61">
        <w:rPr>
          <w:rFonts w:ascii="Arial Narrow" w:eastAsia="Arial" w:hAnsi="Arial Narrow" w:cs="Arial"/>
          <w:spacing w:val="-4"/>
          <w:w w:val="105"/>
        </w:rPr>
        <w:t>brak</w:t>
      </w:r>
      <w:r w:rsidR="00B91AE1">
        <w:rPr>
          <w:rFonts w:ascii="Arial Narrow" w:eastAsia="Arial" w:hAnsi="Arial Narrow" w:cs="Arial"/>
          <w:spacing w:val="-4"/>
          <w:w w:val="105"/>
        </w:rPr>
        <w:t xml:space="preserve"> </w:t>
      </w:r>
      <w:r w:rsidRPr="00B95E61">
        <w:rPr>
          <w:rFonts w:ascii="Arial Narrow" w:eastAsia="Arial" w:hAnsi="Arial Narrow"/>
        </w:rPr>
        <w:t xml:space="preserve">podstaw wykluczenia w zakresie, w </w:t>
      </w:r>
      <w:r w:rsidR="009073A0" w:rsidRPr="00B95E61">
        <w:rPr>
          <w:rFonts w:ascii="Arial Narrow" w:eastAsia="Arial" w:hAnsi="Arial Narrow"/>
        </w:rPr>
        <w:t>którym</w:t>
      </w:r>
      <w:r w:rsidRPr="00B95E61">
        <w:rPr>
          <w:rFonts w:ascii="Arial Narrow" w:eastAsia="Arial" w:hAnsi="Arial Narrow"/>
        </w:rPr>
        <w:t xml:space="preserve"> każdy z </w:t>
      </w:r>
      <w:r w:rsidR="009073A0" w:rsidRPr="00B95E61">
        <w:rPr>
          <w:rFonts w:ascii="Arial Narrow" w:eastAsia="Arial" w:hAnsi="Arial Narrow"/>
        </w:rPr>
        <w:t>wykonawców</w:t>
      </w:r>
      <w:r w:rsidRPr="00B95E61">
        <w:rPr>
          <w:rFonts w:ascii="Arial Narrow" w:eastAsia="Arial" w:hAnsi="Arial Narrow"/>
        </w:rPr>
        <w:t xml:space="preserve"> wykazuje </w:t>
      </w:r>
      <w:r w:rsidR="009073A0" w:rsidRPr="00B95E61">
        <w:rPr>
          <w:rFonts w:ascii="Arial Narrow" w:eastAsia="Arial" w:hAnsi="Arial Narrow"/>
        </w:rPr>
        <w:t>spe</w:t>
      </w:r>
      <w:r w:rsidR="00E8088E" w:rsidRPr="00B95E61">
        <w:rPr>
          <w:rFonts w:ascii="Arial Narrow" w:eastAsia="Arial" w:hAnsi="Arial Narrow"/>
        </w:rPr>
        <w:t>ł</w:t>
      </w:r>
      <w:r w:rsidR="009073A0" w:rsidRPr="00B95E61">
        <w:rPr>
          <w:rFonts w:ascii="Arial Narrow" w:eastAsia="Arial" w:hAnsi="Arial Narrow"/>
        </w:rPr>
        <w:t>nianie</w:t>
      </w:r>
      <w:r w:rsidR="00B91AE1">
        <w:rPr>
          <w:rFonts w:ascii="Arial Narrow" w:eastAsia="Arial" w:hAnsi="Arial Narrow"/>
        </w:rPr>
        <w:t xml:space="preserve"> </w:t>
      </w:r>
      <w:r w:rsidR="009073A0" w:rsidRPr="00B95E61">
        <w:rPr>
          <w:rFonts w:ascii="Arial Narrow" w:eastAsia="Arial" w:hAnsi="Arial Narrow"/>
        </w:rPr>
        <w:t>warunków</w:t>
      </w:r>
      <w:r w:rsidR="00B91AE1">
        <w:rPr>
          <w:rFonts w:ascii="Arial Narrow" w:eastAsia="Arial" w:hAnsi="Arial Narrow"/>
        </w:rPr>
        <w:t xml:space="preserve"> </w:t>
      </w:r>
      <w:r w:rsidR="009073A0" w:rsidRPr="00B95E61">
        <w:rPr>
          <w:rFonts w:ascii="Arial Narrow" w:eastAsia="Arial" w:hAnsi="Arial Narrow"/>
        </w:rPr>
        <w:t>udziału</w:t>
      </w:r>
      <w:r w:rsidRPr="00B95E61">
        <w:rPr>
          <w:rFonts w:ascii="Arial Narrow" w:eastAsia="Arial" w:hAnsi="Arial Narrow"/>
        </w:rPr>
        <w:t xml:space="preserve"> w postępowaniu</w:t>
      </w:r>
      <w:r w:rsidR="009073A0" w:rsidRPr="00B95E61">
        <w:rPr>
          <w:rFonts w:ascii="Arial Narrow" w:eastAsia="Arial" w:hAnsi="Arial Narrow"/>
        </w:rPr>
        <w:t xml:space="preserve"> lub kryteriów selekcji oraz </w:t>
      </w:r>
      <w:r w:rsidRPr="00B95E61">
        <w:rPr>
          <w:rFonts w:ascii="Arial Narrow" w:eastAsia="Arial" w:hAnsi="Arial Narrow"/>
        </w:rPr>
        <w:t>brak podstaw wykluczenia</w:t>
      </w:r>
      <w:r w:rsidRPr="00B95E61">
        <w:rPr>
          <w:rFonts w:ascii="Arial Narrow" w:eastAsia="Arial" w:hAnsi="Arial Narrow" w:cs="Arial"/>
          <w:spacing w:val="-8"/>
          <w:w w:val="105"/>
        </w:rPr>
        <w:t>.</w:t>
      </w:r>
    </w:p>
    <w:p w:rsidR="00672495" w:rsidRPr="00B95E61" w:rsidRDefault="00672495" w:rsidP="004118B5">
      <w:pPr>
        <w:pStyle w:val="Akapitzlist"/>
        <w:widowControl w:val="0"/>
        <w:numPr>
          <w:ilvl w:val="0"/>
          <w:numId w:val="3"/>
        </w:numPr>
        <w:tabs>
          <w:tab w:val="left" w:pos="609"/>
        </w:tabs>
        <w:spacing w:before="41" w:after="0" w:line="266" w:lineRule="auto"/>
        <w:ind w:left="608" w:right="151" w:hanging="420"/>
        <w:contextualSpacing w:val="0"/>
        <w:jc w:val="both"/>
        <w:rPr>
          <w:rFonts w:ascii="Arial Narrow" w:eastAsia="Arial" w:hAnsi="Arial Narrow" w:cs="Arial"/>
        </w:rPr>
      </w:pPr>
      <w:r w:rsidRPr="00B95E61">
        <w:rPr>
          <w:rFonts w:ascii="Arial Narrow" w:eastAsia="Arial" w:hAnsi="Arial Narrow" w:cs="Arial"/>
          <w:spacing w:val="-7"/>
          <w:w w:val="105"/>
        </w:rPr>
        <w:t xml:space="preserve">Na  </w:t>
      </w:r>
      <w:r w:rsidRPr="00B95E61">
        <w:rPr>
          <w:rFonts w:ascii="Arial Narrow" w:eastAsia="Arial" w:hAnsi="Arial Narrow"/>
        </w:rPr>
        <w:t xml:space="preserve">żądanie   zamawiającego,   wykonawca,   </w:t>
      </w:r>
      <w:r w:rsidR="009073A0" w:rsidRPr="00B95E61">
        <w:rPr>
          <w:rFonts w:ascii="Arial Narrow" w:eastAsia="Arial" w:hAnsi="Arial Narrow"/>
        </w:rPr>
        <w:t>który</w:t>
      </w:r>
      <w:r w:rsidRPr="00B95E61">
        <w:rPr>
          <w:rFonts w:ascii="Arial Narrow" w:eastAsia="Arial" w:hAnsi="Arial Narrow"/>
        </w:rPr>
        <w:t xml:space="preserve">   zamierza   powierzyć</w:t>
      </w:r>
      <w:r w:rsidRPr="00B95E61">
        <w:rPr>
          <w:rFonts w:ascii="Arial Narrow" w:eastAsia="Arial" w:hAnsi="Arial Narrow" w:cs="Arial"/>
          <w:spacing w:val="-6"/>
          <w:w w:val="105"/>
        </w:rPr>
        <w:t xml:space="preserve">  wykonanie</w:t>
      </w:r>
      <w:r w:rsidR="00B91AE1">
        <w:rPr>
          <w:rFonts w:ascii="Arial Narrow" w:eastAsia="Arial" w:hAnsi="Arial Narrow" w:cs="Arial"/>
          <w:spacing w:val="-6"/>
          <w:w w:val="105"/>
        </w:rPr>
        <w:t xml:space="preserve"> </w:t>
      </w:r>
      <w:r w:rsidRPr="00B95E61">
        <w:rPr>
          <w:rFonts w:ascii="Arial Narrow" w:eastAsia="Arial" w:hAnsi="Arial Narrow"/>
        </w:rPr>
        <w:t xml:space="preserve">części   </w:t>
      </w:r>
      <w:r w:rsidR="009073A0" w:rsidRPr="00B95E61">
        <w:rPr>
          <w:rFonts w:ascii="Arial Narrow" w:eastAsia="Arial" w:hAnsi="Arial Narrow"/>
        </w:rPr>
        <w:t>zamówienia</w:t>
      </w:r>
      <w:r w:rsidRPr="00B95E61">
        <w:rPr>
          <w:rFonts w:ascii="Arial Narrow" w:eastAsia="Arial" w:hAnsi="Arial Narrow"/>
        </w:rPr>
        <w:t xml:space="preserve"> podwykonawcom,</w:t>
      </w:r>
      <w:r w:rsidR="00B91AE1">
        <w:rPr>
          <w:rFonts w:ascii="Arial Narrow" w:eastAsia="Arial" w:hAnsi="Arial Narrow"/>
        </w:rPr>
        <w:t xml:space="preserve"> </w:t>
      </w:r>
      <w:r w:rsidRPr="00B95E61">
        <w:rPr>
          <w:rFonts w:ascii="Arial Narrow" w:eastAsia="Arial" w:hAnsi="Arial Narrow" w:cs="Arial"/>
          <w:w w:val="105"/>
        </w:rPr>
        <w:t xml:space="preserve">w  </w:t>
      </w:r>
      <w:r w:rsidRPr="00B95E61">
        <w:rPr>
          <w:rFonts w:ascii="Arial Narrow" w:eastAsia="Arial" w:hAnsi="Arial Narrow" w:cs="Arial"/>
          <w:spacing w:val="-7"/>
          <w:w w:val="105"/>
        </w:rPr>
        <w:t xml:space="preserve">celu  </w:t>
      </w:r>
      <w:r w:rsidRPr="00B95E61">
        <w:rPr>
          <w:rFonts w:ascii="Arial Narrow" w:eastAsia="Arial" w:hAnsi="Arial Narrow"/>
        </w:rPr>
        <w:t xml:space="preserve">wykazania  braku  istnienia  wobec  nich  podstaw wykluczenia  z </w:t>
      </w:r>
      <w:r w:rsidR="009073A0" w:rsidRPr="00B95E61">
        <w:rPr>
          <w:rFonts w:ascii="Arial Narrow" w:eastAsia="Arial" w:hAnsi="Arial Narrow"/>
        </w:rPr>
        <w:t>udziału</w:t>
      </w:r>
      <w:r w:rsidRPr="00B95E61">
        <w:rPr>
          <w:rFonts w:ascii="Arial Narrow" w:eastAsia="Arial" w:hAnsi="Arial Narrow"/>
        </w:rPr>
        <w:t xml:space="preserve"> w postępowaniu </w:t>
      </w:r>
      <w:r w:rsidR="009073A0" w:rsidRPr="00B95E61">
        <w:rPr>
          <w:rFonts w:ascii="Arial Narrow" w:eastAsia="Arial" w:hAnsi="Arial Narrow"/>
        </w:rPr>
        <w:t>składa</w:t>
      </w:r>
      <w:r w:rsidR="00B91AE1">
        <w:rPr>
          <w:rFonts w:ascii="Arial Narrow" w:eastAsia="Arial" w:hAnsi="Arial Narrow"/>
        </w:rPr>
        <w:t xml:space="preserve"> </w:t>
      </w:r>
      <w:r w:rsidRPr="00B95E61">
        <w:rPr>
          <w:rFonts w:ascii="Arial Narrow" w:eastAsia="Arial" w:hAnsi="Arial Narrow"/>
          <w:color w:val="FF0000"/>
        </w:rPr>
        <w:t>oświadczenie</w:t>
      </w:r>
      <w:r w:rsidR="00151C5B" w:rsidRPr="00B95E61">
        <w:rPr>
          <w:rFonts w:ascii="Arial Narrow" w:eastAsia="Arial" w:hAnsi="Arial Narrow"/>
          <w:color w:val="FF0000"/>
        </w:rPr>
        <w:t xml:space="preserve"> (załącznik 2</w:t>
      </w:r>
      <w:r w:rsidR="00E2235C" w:rsidRPr="00B95E61">
        <w:rPr>
          <w:rFonts w:ascii="Arial Narrow" w:eastAsia="Arial" w:hAnsi="Arial Narrow"/>
          <w:color w:val="FF0000"/>
        </w:rPr>
        <w:t>b)</w:t>
      </w:r>
      <w:r w:rsidR="009073A0" w:rsidRPr="00B95E61">
        <w:rPr>
          <w:rFonts w:ascii="Arial Narrow" w:eastAsia="Arial" w:hAnsi="Arial Narrow"/>
          <w:color w:val="FF0000"/>
        </w:rPr>
        <w:t xml:space="preserve">, </w:t>
      </w:r>
      <w:r w:rsidRPr="00B95E61">
        <w:rPr>
          <w:rFonts w:ascii="Arial Narrow" w:eastAsia="Arial" w:hAnsi="Arial Narrow"/>
        </w:rPr>
        <w:t xml:space="preserve"> o </w:t>
      </w:r>
      <w:r w:rsidR="009073A0" w:rsidRPr="00B95E61">
        <w:rPr>
          <w:rFonts w:ascii="Arial Narrow" w:eastAsia="Arial" w:hAnsi="Arial Narrow"/>
        </w:rPr>
        <w:t>którym</w:t>
      </w:r>
      <w:r w:rsidRPr="00B95E61">
        <w:rPr>
          <w:rFonts w:ascii="Arial Narrow" w:eastAsia="Arial" w:hAnsi="Arial Narrow"/>
        </w:rPr>
        <w:t xml:space="preserve"> mowa </w:t>
      </w:r>
      <w:r w:rsidR="00A6517D" w:rsidRPr="00B95E61">
        <w:rPr>
          <w:rFonts w:ascii="Arial Narrow" w:eastAsia="Arial" w:hAnsi="Arial Narrow"/>
        </w:rPr>
        <w:t>w rozdz. VIII</w:t>
      </w:r>
      <w:r w:rsidR="00B91AE1">
        <w:rPr>
          <w:rFonts w:ascii="Arial Narrow" w:eastAsia="Arial" w:hAnsi="Arial Narrow"/>
        </w:rPr>
        <w:t xml:space="preserve"> </w:t>
      </w:r>
      <w:r w:rsidR="007414B4" w:rsidRPr="00B95E61">
        <w:rPr>
          <w:rFonts w:ascii="Arial Narrow" w:eastAsia="Arial" w:hAnsi="Arial Narrow"/>
        </w:rPr>
        <w:t>ust</w:t>
      </w:r>
      <w:r w:rsidR="009073A0" w:rsidRPr="00B95E61">
        <w:rPr>
          <w:rFonts w:ascii="Arial Narrow" w:eastAsia="Arial" w:hAnsi="Arial Narrow"/>
        </w:rPr>
        <w:t>.</w:t>
      </w:r>
      <w:r w:rsidR="000A5E18" w:rsidRPr="00B95E61">
        <w:rPr>
          <w:rFonts w:ascii="Arial Narrow" w:eastAsia="Arial" w:hAnsi="Arial Narrow"/>
        </w:rPr>
        <w:t xml:space="preserve"> 1 niniejszej SIWZ, </w:t>
      </w:r>
      <w:r w:rsidR="000A5E18" w:rsidRPr="00B95E61">
        <w:rPr>
          <w:rFonts w:ascii="Arial Narrow" w:eastAsia="Arial" w:hAnsi="Arial Narrow"/>
          <w:color w:val="FF0000"/>
        </w:rPr>
        <w:t xml:space="preserve">w którym </w:t>
      </w:r>
      <w:r w:rsidRPr="00B95E61">
        <w:rPr>
          <w:rFonts w:ascii="Arial Narrow" w:eastAsia="Arial" w:hAnsi="Arial Narrow"/>
          <w:color w:val="FF0000"/>
          <w:u w:val="single"/>
        </w:rPr>
        <w:t xml:space="preserve">zamieszcza informacje o </w:t>
      </w:r>
      <w:r w:rsidR="000A5E18" w:rsidRPr="00B95E61">
        <w:rPr>
          <w:rFonts w:ascii="Arial Narrow" w:eastAsia="Arial" w:hAnsi="Arial Narrow"/>
          <w:color w:val="FF0000"/>
          <w:u w:val="single"/>
        </w:rPr>
        <w:t>podwykonawcach</w:t>
      </w:r>
      <w:r w:rsidR="005F7B77" w:rsidRPr="00B95E61">
        <w:rPr>
          <w:rFonts w:ascii="Arial Narrow" w:eastAsia="Arial" w:hAnsi="Arial Narrow" w:cs="Arial"/>
          <w:spacing w:val="-17"/>
          <w:w w:val="105"/>
        </w:rPr>
        <w:t>– forma dokumentu oryginał.</w:t>
      </w:r>
    </w:p>
    <w:p w:rsidR="00672495" w:rsidRPr="00B95E61" w:rsidRDefault="00672495" w:rsidP="00672495">
      <w:pPr>
        <w:pStyle w:val="Akapitzlist"/>
        <w:widowControl w:val="0"/>
        <w:tabs>
          <w:tab w:val="left" w:pos="612"/>
        </w:tabs>
        <w:spacing w:after="0" w:line="266" w:lineRule="auto"/>
        <w:ind w:left="0" w:right="155"/>
        <w:contextualSpacing w:val="0"/>
        <w:jc w:val="both"/>
        <w:rPr>
          <w:rFonts w:ascii="Arial Narrow" w:hAnsi="Arial Narrow"/>
        </w:rPr>
      </w:pPr>
    </w:p>
    <w:p w:rsidR="00BB6046" w:rsidRPr="00B95E61" w:rsidRDefault="00672495" w:rsidP="004118B5">
      <w:pPr>
        <w:pStyle w:val="Akapitzlist"/>
        <w:widowControl w:val="0"/>
        <w:numPr>
          <w:ilvl w:val="0"/>
          <w:numId w:val="3"/>
        </w:numPr>
        <w:tabs>
          <w:tab w:val="left" w:pos="609"/>
        </w:tabs>
        <w:spacing w:after="0" w:line="266" w:lineRule="auto"/>
        <w:ind w:left="608" w:right="151" w:hanging="420"/>
        <w:contextualSpacing w:val="0"/>
        <w:jc w:val="both"/>
        <w:rPr>
          <w:rFonts w:ascii="Arial Narrow" w:eastAsia="Arial" w:hAnsi="Arial Narrow"/>
        </w:rPr>
      </w:pPr>
      <w:r w:rsidRPr="00B95E61">
        <w:rPr>
          <w:rFonts w:ascii="Arial Narrow" w:eastAsia="Arial" w:hAnsi="Arial Narrow"/>
        </w:rPr>
        <w:t>Wykonawca</w:t>
      </w:r>
      <w:r w:rsidRPr="00B95E61">
        <w:rPr>
          <w:rFonts w:ascii="Arial Narrow" w:eastAsia="Arial" w:hAnsi="Arial Narrow" w:cs="Arial"/>
          <w:spacing w:val="-9"/>
          <w:w w:val="105"/>
        </w:rPr>
        <w:t>,</w:t>
      </w:r>
      <w:r w:rsidR="00754E66">
        <w:rPr>
          <w:rFonts w:ascii="Arial Narrow" w:eastAsia="Arial" w:hAnsi="Arial Narrow" w:cs="Arial"/>
          <w:spacing w:val="-9"/>
          <w:w w:val="105"/>
        </w:rPr>
        <w:t xml:space="preserve"> </w:t>
      </w:r>
      <w:r w:rsidR="00A6517D" w:rsidRPr="00B95E61">
        <w:rPr>
          <w:rFonts w:ascii="Arial Narrow" w:eastAsia="Arial" w:hAnsi="Arial Narrow"/>
        </w:rPr>
        <w:t>który</w:t>
      </w:r>
      <w:r w:rsidR="00754E66">
        <w:rPr>
          <w:rFonts w:ascii="Arial Narrow" w:eastAsia="Arial" w:hAnsi="Arial Narrow"/>
        </w:rPr>
        <w:t xml:space="preserve"> </w:t>
      </w:r>
      <w:r w:rsidR="00A6517D" w:rsidRPr="00B95E61">
        <w:rPr>
          <w:rFonts w:ascii="Arial Narrow" w:eastAsia="Arial" w:hAnsi="Arial Narrow"/>
          <w:u w:val="single"/>
        </w:rPr>
        <w:t>powołuje</w:t>
      </w:r>
      <w:r w:rsidRPr="00B95E61">
        <w:rPr>
          <w:rFonts w:ascii="Arial Narrow" w:eastAsia="Arial" w:hAnsi="Arial Narrow"/>
          <w:u w:val="single"/>
        </w:rPr>
        <w:t xml:space="preserve"> się na zasoby innych </w:t>
      </w:r>
      <w:r w:rsidR="00A6517D" w:rsidRPr="00B95E61">
        <w:rPr>
          <w:rFonts w:ascii="Arial Narrow" w:eastAsia="Arial" w:hAnsi="Arial Narrow"/>
          <w:u w:val="single"/>
        </w:rPr>
        <w:t>podmiotów</w:t>
      </w:r>
      <w:r w:rsidRPr="00B95E61">
        <w:rPr>
          <w:rFonts w:ascii="Arial Narrow" w:eastAsia="Arial" w:hAnsi="Arial Narrow"/>
        </w:rPr>
        <w:t xml:space="preserve">, w celu wykazania braku istnienia wobec nich podstaw wykluczenia oraz </w:t>
      </w:r>
      <w:r w:rsidR="00A6517D" w:rsidRPr="00B95E61">
        <w:rPr>
          <w:rFonts w:ascii="Arial Narrow" w:eastAsia="Arial" w:hAnsi="Arial Narrow"/>
        </w:rPr>
        <w:t>spe</w:t>
      </w:r>
      <w:r w:rsidR="00E8088E" w:rsidRPr="00B95E61">
        <w:rPr>
          <w:rFonts w:ascii="Arial Narrow" w:eastAsia="Arial" w:hAnsi="Arial Narrow"/>
        </w:rPr>
        <w:t>ł</w:t>
      </w:r>
      <w:r w:rsidR="00A6517D" w:rsidRPr="00B95E61">
        <w:rPr>
          <w:rFonts w:ascii="Arial Narrow" w:eastAsia="Arial" w:hAnsi="Arial Narrow"/>
        </w:rPr>
        <w:t xml:space="preserve">niania, </w:t>
      </w:r>
      <w:r w:rsidRPr="00B95E61">
        <w:rPr>
          <w:rFonts w:ascii="Arial Narrow" w:eastAsia="Arial" w:hAnsi="Arial Narrow"/>
        </w:rPr>
        <w:t xml:space="preserve">w zakresie, w jakim </w:t>
      </w:r>
      <w:r w:rsidR="00A6517D" w:rsidRPr="00B95E61">
        <w:rPr>
          <w:rFonts w:ascii="Arial Narrow" w:eastAsia="Arial" w:hAnsi="Arial Narrow"/>
        </w:rPr>
        <w:t>powołuje</w:t>
      </w:r>
      <w:r w:rsidRPr="00B95E61">
        <w:rPr>
          <w:rFonts w:ascii="Arial Narrow" w:eastAsia="Arial" w:hAnsi="Arial Narrow"/>
        </w:rPr>
        <w:t xml:space="preserve"> się na ich zasoby</w:t>
      </w:r>
      <w:r w:rsidR="00A6517D" w:rsidRPr="00B95E61">
        <w:rPr>
          <w:rFonts w:ascii="Arial Narrow" w:eastAsia="Arial" w:hAnsi="Arial Narrow"/>
        </w:rPr>
        <w:t>, warunków</w:t>
      </w:r>
      <w:r w:rsidR="00BF2571">
        <w:rPr>
          <w:rFonts w:ascii="Arial Narrow" w:eastAsia="Arial" w:hAnsi="Arial Narrow"/>
        </w:rPr>
        <w:t xml:space="preserve"> </w:t>
      </w:r>
      <w:r w:rsidR="00A6517D" w:rsidRPr="00B95E61">
        <w:rPr>
          <w:rFonts w:ascii="Arial Narrow" w:eastAsia="Arial" w:hAnsi="Arial Narrow"/>
        </w:rPr>
        <w:t>udziału</w:t>
      </w:r>
      <w:r w:rsidRPr="00B95E61">
        <w:rPr>
          <w:rFonts w:ascii="Arial Narrow" w:eastAsia="Arial" w:hAnsi="Arial Narrow"/>
        </w:rPr>
        <w:t xml:space="preserve"> w postępowaniu</w:t>
      </w:r>
      <w:r w:rsidR="00A6517D" w:rsidRPr="00B95E61">
        <w:rPr>
          <w:rFonts w:ascii="Arial Narrow" w:eastAsia="Arial" w:hAnsi="Arial Narrow"/>
        </w:rPr>
        <w:t xml:space="preserve"> lub kryteriów selekcji</w:t>
      </w:r>
      <w:r w:rsidR="00BF2571">
        <w:rPr>
          <w:rFonts w:ascii="Arial Narrow" w:eastAsia="Arial" w:hAnsi="Arial Narrow"/>
        </w:rPr>
        <w:t xml:space="preserve"> </w:t>
      </w:r>
      <w:r w:rsidR="00A6517D" w:rsidRPr="00B95E61">
        <w:rPr>
          <w:rFonts w:ascii="Arial Narrow" w:eastAsia="Arial" w:hAnsi="Arial Narrow"/>
        </w:rPr>
        <w:t>składa</w:t>
      </w:r>
      <w:r w:rsidRPr="00B95E61">
        <w:rPr>
          <w:rFonts w:ascii="Arial Narrow" w:eastAsia="Arial" w:hAnsi="Arial Narrow"/>
        </w:rPr>
        <w:t xml:space="preserve"> także </w:t>
      </w:r>
      <w:r w:rsidRPr="00B95E61">
        <w:rPr>
          <w:rFonts w:ascii="Arial Narrow" w:eastAsia="Arial" w:hAnsi="Arial Narrow"/>
          <w:color w:val="FF0000"/>
          <w:u w:val="single"/>
        </w:rPr>
        <w:t>oświadczenie</w:t>
      </w:r>
      <w:r w:rsidR="00151C5B" w:rsidRPr="00B95E61">
        <w:rPr>
          <w:rFonts w:ascii="Arial Narrow" w:eastAsia="Arial" w:hAnsi="Arial Narrow"/>
          <w:color w:val="FF0000"/>
          <w:u w:val="single"/>
        </w:rPr>
        <w:t xml:space="preserve"> (załącznik 2</w:t>
      </w:r>
      <w:r w:rsidR="00E2235C" w:rsidRPr="00B95E61">
        <w:rPr>
          <w:rFonts w:ascii="Arial Narrow" w:eastAsia="Arial" w:hAnsi="Arial Narrow"/>
          <w:color w:val="FF0000"/>
          <w:u w:val="single"/>
        </w:rPr>
        <w:t>b)</w:t>
      </w:r>
      <w:r w:rsidR="00A6517D" w:rsidRPr="00B95E61">
        <w:rPr>
          <w:rFonts w:ascii="Arial Narrow" w:eastAsia="Arial" w:hAnsi="Arial Narrow"/>
        </w:rPr>
        <w:t xml:space="preserve">, </w:t>
      </w:r>
      <w:r w:rsidRPr="00B95E61">
        <w:rPr>
          <w:rFonts w:ascii="Arial Narrow" w:eastAsia="Arial" w:hAnsi="Arial Narrow"/>
        </w:rPr>
        <w:t xml:space="preserve">o </w:t>
      </w:r>
      <w:r w:rsidR="00A6517D" w:rsidRPr="00B95E61">
        <w:rPr>
          <w:rFonts w:ascii="Arial Narrow" w:eastAsia="Arial" w:hAnsi="Arial Narrow"/>
        </w:rPr>
        <w:t>którym</w:t>
      </w:r>
      <w:r w:rsidRPr="00B95E61">
        <w:rPr>
          <w:rFonts w:ascii="Arial Narrow" w:eastAsia="Arial" w:hAnsi="Arial Narrow"/>
        </w:rPr>
        <w:t xml:space="preserve"> mowa w</w:t>
      </w:r>
      <w:r w:rsidR="00A6517D" w:rsidRPr="00B95E61">
        <w:rPr>
          <w:rFonts w:ascii="Arial Narrow" w:eastAsia="Arial" w:hAnsi="Arial Narrow"/>
        </w:rPr>
        <w:t xml:space="preserve"> rozdz. VIII</w:t>
      </w:r>
      <w:r w:rsidR="00BF2571">
        <w:rPr>
          <w:rFonts w:ascii="Arial Narrow" w:eastAsia="Arial" w:hAnsi="Arial Narrow"/>
        </w:rPr>
        <w:t xml:space="preserve"> </w:t>
      </w:r>
      <w:r w:rsidR="007414B4" w:rsidRPr="00B95E61">
        <w:rPr>
          <w:rFonts w:ascii="Arial Narrow" w:eastAsia="Arial" w:hAnsi="Arial Narrow"/>
        </w:rPr>
        <w:t>ust</w:t>
      </w:r>
      <w:r w:rsidR="00A6517D" w:rsidRPr="00B95E61">
        <w:rPr>
          <w:rFonts w:ascii="Arial Narrow" w:eastAsia="Arial" w:hAnsi="Arial Narrow"/>
        </w:rPr>
        <w:t xml:space="preserve">. </w:t>
      </w:r>
      <w:r w:rsidRPr="00B95E61">
        <w:rPr>
          <w:rFonts w:ascii="Arial Narrow" w:eastAsia="Arial" w:hAnsi="Arial Narrow"/>
        </w:rPr>
        <w:t xml:space="preserve">1 niniejszej SIWZ </w:t>
      </w:r>
      <w:r w:rsidR="00A6517D" w:rsidRPr="00B95E61">
        <w:rPr>
          <w:rFonts w:ascii="Arial Narrow" w:eastAsia="Arial" w:hAnsi="Arial Narrow"/>
          <w:color w:val="FF0000"/>
        </w:rPr>
        <w:t xml:space="preserve">w którym </w:t>
      </w:r>
      <w:r w:rsidRPr="00B95E61">
        <w:rPr>
          <w:rFonts w:ascii="Arial Narrow" w:eastAsia="Arial" w:hAnsi="Arial Narrow"/>
          <w:color w:val="FF0000"/>
        </w:rPr>
        <w:t xml:space="preserve">zamieszcza informacje o </w:t>
      </w:r>
      <w:r w:rsidR="00A6517D" w:rsidRPr="00B95E61">
        <w:rPr>
          <w:rFonts w:ascii="Arial Narrow" w:eastAsia="Arial" w:hAnsi="Arial Narrow"/>
          <w:color w:val="FF0000"/>
        </w:rPr>
        <w:t>tych</w:t>
      </w:r>
      <w:r w:rsidRPr="00B95E61">
        <w:rPr>
          <w:rFonts w:ascii="Arial Narrow" w:eastAsia="Arial" w:hAnsi="Arial Narrow"/>
          <w:color w:val="FF0000"/>
        </w:rPr>
        <w:t xml:space="preserve"> podmiotach</w:t>
      </w:r>
      <w:r w:rsidR="00754E66">
        <w:rPr>
          <w:rFonts w:ascii="Arial Narrow" w:eastAsia="Arial" w:hAnsi="Arial Narrow"/>
          <w:color w:val="FF0000"/>
        </w:rPr>
        <w:t xml:space="preserve"> </w:t>
      </w:r>
      <w:r w:rsidR="005F3209" w:rsidRPr="00B95E61">
        <w:rPr>
          <w:rFonts w:ascii="Arial Narrow" w:eastAsia="Arial" w:hAnsi="Arial Narrow"/>
          <w:color w:val="FF0000"/>
        </w:rPr>
        <w:t>oraz załącznik nr 5</w:t>
      </w:r>
      <w:r w:rsidR="00DF4E35" w:rsidRPr="00B95E61">
        <w:rPr>
          <w:rFonts w:ascii="Arial Narrow" w:eastAsia="Arial" w:hAnsi="Arial Narrow"/>
          <w:color w:val="FF0000"/>
        </w:rPr>
        <w:t xml:space="preserve"> do niniejs</w:t>
      </w:r>
      <w:r w:rsidR="00151C5B" w:rsidRPr="00B95E61">
        <w:rPr>
          <w:rFonts w:ascii="Arial Narrow" w:eastAsia="Arial" w:hAnsi="Arial Narrow"/>
          <w:color w:val="FF0000"/>
        </w:rPr>
        <w:t>zej</w:t>
      </w:r>
      <w:r w:rsidR="005F3209" w:rsidRPr="00B95E61">
        <w:rPr>
          <w:rFonts w:ascii="Arial Narrow" w:eastAsia="Arial" w:hAnsi="Arial Narrow"/>
          <w:color w:val="FF0000"/>
        </w:rPr>
        <w:t xml:space="preserve"> SIWZ (uwaga – załącznik nr 5</w:t>
      </w:r>
      <w:r w:rsidR="00DF4E35" w:rsidRPr="00B95E61">
        <w:rPr>
          <w:rFonts w:ascii="Arial Narrow" w:eastAsia="Arial" w:hAnsi="Arial Narrow"/>
          <w:color w:val="FF0000"/>
        </w:rPr>
        <w:t xml:space="preserve"> składany wraz z ofertą)</w:t>
      </w:r>
      <w:r w:rsidR="005F7B77" w:rsidRPr="00B95E61">
        <w:rPr>
          <w:rFonts w:ascii="Arial Narrow" w:eastAsia="Arial" w:hAnsi="Arial Narrow" w:cs="Arial"/>
          <w:spacing w:val="-17"/>
          <w:w w:val="105"/>
        </w:rPr>
        <w:t>– formy dokumentów oryginały.</w:t>
      </w:r>
    </w:p>
    <w:p w:rsidR="00C435A1" w:rsidRPr="00B95E61" w:rsidRDefault="00C435A1" w:rsidP="00BB60EB">
      <w:pPr>
        <w:pStyle w:val="Akapitzlist"/>
        <w:ind w:left="0"/>
        <w:rPr>
          <w:rFonts w:ascii="Arial Narrow" w:eastAsia="Arial" w:hAnsi="Arial Narrow"/>
        </w:rPr>
      </w:pPr>
    </w:p>
    <w:p w:rsidR="00672495" w:rsidRPr="00B95E61"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Arial Narrow" w:eastAsia="Arial" w:hAnsi="Arial Narrow" w:cs="Arial"/>
        </w:rPr>
      </w:pPr>
      <w:r w:rsidRPr="00B95E61">
        <w:rPr>
          <w:rFonts w:ascii="Arial Narrow" w:eastAsia="Arial" w:hAnsi="Arial Narrow"/>
        </w:rPr>
        <w:t>Zamawiający</w:t>
      </w:r>
      <w:r w:rsidR="00BF2571">
        <w:rPr>
          <w:rFonts w:ascii="Arial Narrow" w:eastAsia="Arial" w:hAnsi="Arial Narrow"/>
        </w:rPr>
        <w:t xml:space="preserve"> </w:t>
      </w:r>
      <w:r w:rsidRPr="00B95E61">
        <w:rPr>
          <w:rFonts w:ascii="Arial Narrow" w:eastAsia="Arial" w:hAnsi="Arial Narrow"/>
        </w:rPr>
        <w:t xml:space="preserve">przed udzieleniem </w:t>
      </w:r>
      <w:r w:rsidR="008A374E" w:rsidRPr="00B95E61">
        <w:rPr>
          <w:rFonts w:ascii="Arial Narrow" w:eastAsia="Arial" w:hAnsi="Arial Narrow"/>
        </w:rPr>
        <w:t>zamówienia</w:t>
      </w:r>
      <w:r w:rsidRPr="00B95E61">
        <w:rPr>
          <w:rFonts w:ascii="Arial Narrow" w:eastAsia="Arial" w:hAnsi="Arial Narrow"/>
        </w:rPr>
        <w:t xml:space="preserve">, </w:t>
      </w:r>
      <w:r w:rsidRPr="00B95E61">
        <w:rPr>
          <w:rFonts w:ascii="Arial Narrow" w:eastAsia="Arial" w:hAnsi="Arial Narrow"/>
          <w:color w:val="FF0000"/>
        </w:rPr>
        <w:t xml:space="preserve">wezwie </w:t>
      </w:r>
      <w:r w:rsidRPr="00B95E61">
        <w:rPr>
          <w:rFonts w:ascii="Arial Narrow" w:eastAsia="Arial" w:hAnsi="Arial Narrow"/>
          <w:u w:val="single"/>
        </w:rPr>
        <w:t xml:space="preserve">wykonawcę, </w:t>
      </w:r>
      <w:r w:rsidR="008A374E" w:rsidRPr="00B95E61">
        <w:rPr>
          <w:rFonts w:ascii="Arial Narrow" w:eastAsia="Arial" w:hAnsi="Arial Narrow"/>
          <w:u w:val="single"/>
        </w:rPr>
        <w:t>którego</w:t>
      </w:r>
      <w:r w:rsidRPr="00B95E61">
        <w:rPr>
          <w:rFonts w:ascii="Arial Narrow" w:eastAsia="Arial" w:hAnsi="Arial Narrow"/>
          <w:u w:val="single"/>
        </w:rPr>
        <w:t xml:space="preserve"> oferta </w:t>
      </w:r>
      <w:r w:rsidR="008A374E" w:rsidRPr="00B95E61">
        <w:rPr>
          <w:rFonts w:ascii="Arial Narrow" w:eastAsia="Arial" w:hAnsi="Arial Narrow"/>
          <w:u w:val="single"/>
        </w:rPr>
        <w:t>została</w:t>
      </w:r>
      <w:r w:rsidRPr="00B95E61">
        <w:rPr>
          <w:rFonts w:ascii="Arial Narrow" w:eastAsia="Arial" w:hAnsi="Arial Narrow"/>
          <w:u w:val="single"/>
        </w:rPr>
        <w:t xml:space="preserve"> najwyżej oceniona</w:t>
      </w:r>
      <w:r w:rsidRPr="00B95E61">
        <w:rPr>
          <w:rFonts w:ascii="Arial Narrow" w:eastAsia="Arial" w:hAnsi="Arial Narrow"/>
        </w:rPr>
        <w:t xml:space="preserve">, do </w:t>
      </w:r>
      <w:r w:rsidR="008A374E" w:rsidRPr="00B95E61">
        <w:rPr>
          <w:rFonts w:ascii="Arial Narrow" w:eastAsia="Arial" w:hAnsi="Arial Narrow"/>
        </w:rPr>
        <w:t>złożenia</w:t>
      </w:r>
      <w:r w:rsidRPr="00B95E61">
        <w:rPr>
          <w:rFonts w:ascii="Arial Narrow" w:eastAsia="Arial" w:hAnsi="Arial Narrow"/>
        </w:rPr>
        <w:t xml:space="preserve"> w wyznaczonym, nie </w:t>
      </w:r>
      <w:r w:rsidR="008A374E" w:rsidRPr="00B95E61">
        <w:rPr>
          <w:rFonts w:ascii="Arial Narrow" w:eastAsia="Arial" w:hAnsi="Arial Narrow"/>
        </w:rPr>
        <w:t>krótszym</w:t>
      </w:r>
      <w:r w:rsidRPr="00B95E61">
        <w:rPr>
          <w:rFonts w:ascii="Arial Narrow" w:eastAsia="Arial" w:hAnsi="Arial Narrow"/>
        </w:rPr>
        <w:t xml:space="preserve"> niż </w:t>
      </w:r>
      <w:r w:rsidRPr="00B95E61">
        <w:rPr>
          <w:rFonts w:ascii="Arial Narrow" w:eastAsia="Arial" w:hAnsi="Arial Narrow"/>
          <w:color w:val="FF0000"/>
        </w:rPr>
        <w:t>5 dni</w:t>
      </w:r>
      <w:r w:rsidRPr="00B95E61">
        <w:rPr>
          <w:rFonts w:ascii="Arial Narrow" w:eastAsia="Arial" w:hAnsi="Arial Narrow"/>
        </w:rPr>
        <w:t>, terminie aktualnych na dzie</w:t>
      </w:r>
      <w:r w:rsidR="008A374E" w:rsidRPr="00B95E61">
        <w:rPr>
          <w:rFonts w:ascii="Arial Narrow" w:eastAsia="Arial" w:hAnsi="Arial Narrow"/>
        </w:rPr>
        <w:t>ń</w:t>
      </w:r>
      <w:r w:rsidR="00B91AE1">
        <w:rPr>
          <w:rFonts w:ascii="Arial Narrow" w:eastAsia="Arial" w:hAnsi="Arial Narrow"/>
        </w:rPr>
        <w:t xml:space="preserve"> </w:t>
      </w:r>
      <w:r w:rsidR="008A374E" w:rsidRPr="00B95E61">
        <w:rPr>
          <w:rFonts w:ascii="Arial Narrow" w:eastAsia="Arial" w:hAnsi="Arial Narrow"/>
        </w:rPr>
        <w:t>złożenia</w:t>
      </w:r>
      <w:r w:rsidRPr="00B95E61">
        <w:rPr>
          <w:rFonts w:ascii="Arial Narrow" w:eastAsia="Arial" w:hAnsi="Arial Narrow"/>
        </w:rPr>
        <w:t xml:space="preserve"> oświadcze</w:t>
      </w:r>
      <w:r w:rsidR="008A374E" w:rsidRPr="00B95E61">
        <w:rPr>
          <w:rFonts w:ascii="Arial Narrow" w:eastAsia="Arial" w:hAnsi="Arial Narrow"/>
        </w:rPr>
        <w:t xml:space="preserve">ń </w:t>
      </w:r>
      <w:r w:rsidRPr="00B95E61">
        <w:rPr>
          <w:rFonts w:ascii="Arial Narrow" w:eastAsia="Arial" w:hAnsi="Arial Narrow"/>
        </w:rPr>
        <w:t xml:space="preserve">lub </w:t>
      </w:r>
      <w:r w:rsidR="008A374E" w:rsidRPr="00B95E61">
        <w:rPr>
          <w:rFonts w:ascii="Arial Narrow" w:eastAsia="Arial" w:hAnsi="Arial Narrow"/>
        </w:rPr>
        <w:t>dokumentów niezbędnych do przeprowadzenia postępowania potwierdzających</w:t>
      </w:r>
      <w:r w:rsidRPr="00B95E61">
        <w:rPr>
          <w:rFonts w:ascii="Arial Narrow" w:eastAsia="Arial" w:hAnsi="Arial Narrow"/>
        </w:rPr>
        <w:t>:</w:t>
      </w:r>
    </w:p>
    <w:p w:rsidR="00672495"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spełnianie warunków udziału w postępowaniu lub kryteria selekcji,</w:t>
      </w:r>
    </w:p>
    <w:p w:rsidR="008A374E" w:rsidRPr="00B95E61" w:rsidRDefault="008A374E" w:rsidP="004118B5">
      <w:pPr>
        <w:numPr>
          <w:ilvl w:val="1"/>
          <w:numId w:val="3"/>
        </w:numPr>
        <w:ind w:left="709" w:hanging="175"/>
        <w:rPr>
          <w:rFonts w:ascii="Arial Narrow" w:hAnsi="Arial Narrow"/>
          <w:sz w:val="22"/>
          <w:szCs w:val="22"/>
        </w:rPr>
      </w:pPr>
      <w:r w:rsidRPr="00B95E61">
        <w:rPr>
          <w:rFonts w:ascii="Arial Narrow" w:hAnsi="Arial Narrow"/>
          <w:sz w:val="22"/>
          <w:szCs w:val="22"/>
        </w:rPr>
        <w:lastRenderedPageBreak/>
        <w:t xml:space="preserve"> spełnianie przez oferowane dostawy, usługi lub roboty budowlane wymagań określonych przez zamawiającego, </w:t>
      </w:r>
    </w:p>
    <w:p w:rsidR="008A374E" w:rsidRPr="00B95E61" w:rsidRDefault="008A374E" w:rsidP="004118B5">
      <w:pPr>
        <w:numPr>
          <w:ilvl w:val="1"/>
          <w:numId w:val="3"/>
        </w:numPr>
        <w:rPr>
          <w:rFonts w:ascii="Arial Narrow" w:hAnsi="Arial Narrow"/>
          <w:sz w:val="22"/>
          <w:szCs w:val="22"/>
        </w:rPr>
      </w:pPr>
      <w:r w:rsidRPr="00B95E61">
        <w:rPr>
          <w:rFonts w:ascii="Arial Narrow" w:hAnsi="Arial Narrow"/>
          <w:sz w:val="22"/>
          <w:szCs w:val="22"/>
        </w:rPr>
        <w:t xml:space="preserve"> brak podstaw wykluczenia.</w:t>
      </w:r>
    </w:p>
    <w:p w:rsidR="001151E9" w:rsidRPr="00B95E61" w:rsidRDefault="001151E9" w:rsidP="00856173">
      <w:pPr>
        <w:ind w:left="534"/>
        <w:rPr>
          <w:rFonts w:ascii="Arial Narrow" w:hAnsi="Arial Narrow"/>
          <w:sz w:val="22"/>
          <w:szCs w:val="22"/>
        </w:rPr>
      </w:pPr>
    </w:p>
    <w:p w:rsidR="00856173" w:rsidRPr="00B95E61" w:rsidRDefault="00856173" w:rsidP="00856173">
      <w:pPr>
        <w:ind w:left="534"/>
        <w:rPr>
          <w:rFonts w:ascii="Arial Narrow" w:hAnsi="Arial Narrow"/>
          <w:sz w:val="22"/>
          <w:szCs w:val="22"/>
        </w:rPr>
      </w:pPr>
      <w:r w:rsidRPr="00B95E61">
        <w:rPr>
          <w:rFonts w:ascii="Arial Narrow" w:hAnsi="Arial Narrow"/>
          <w:sz w:val="22"/>
          <w:szCs w:val="22"/>
        </w:rPr>
        <w:t xml:space="preserve">5.1. Wykonawca </w:t>
      </w:r>
      <w:r w:rsidRPr="00B95E61">
        <w:rPr>
          <w:rFonts w:ascii="Arial Narrow" w:hAnsi="Arial Narrow"/>
          <w:sz w:val="22"/>
          <w:szCs w:val="22"/>
          <w:u w:val="single"/>
        </w:rPr>
        <w:t>na wezwanie zamawiającego</w:t>
      </w:r>
      <w:r w:rsidRPr="00B95E61">
        <w:rPr>
          <w:rFonts w:ascii="Arial Narrow" w:hAnsi="Arial Narrow"/>
          <w:sz w:val="22"/>
          <w:szCs w:val="22"/>
        </w:rPr>
        <w:t xml:space="preserve"> winien złożyć następujące dokumenty:</w:t>
      </w:r>
    </w:p>
    <w:p w:rsidR="001151E9" w:rsidRPr="00B95E61" w:rsidRDefault="001151E9" w:rsidP="00856173">
      <w:pPr>
        <w:ind w:left="534"/>
        <w:rPr>
          <w:rFonts w:ascii="Arial Narrow" w:hAnsi="Arial Narrow"/>
          <w:sz w:val="22"/>
          <w:szCs w:val="22"/>
        </w:rPr>
      </w:pPr>
    </w:p>
    <w:p w:rsidR="001151E9" w:rsidRPr="00B95E61" w:rsidRDefault="001151E9" w:rsidP="001151E9">
      <w:pPr>
        <w:ind w:left="534"/>
        <w:rPr>
          <w:rFonts w:ascii="Arial Narrow" w:hAnsi="Arial Narrow"/>
          <w:sz w:val="22"/>
          <w:szCs w:val="22"/>
        </w:rPr>
      </w:pPr>
      <w:r w:rsidRPr="00B95E61">
        <w:rPr>
          <w:rFonts w:ascii="Arial Narrow" w:hAnsi="Arial Narrow"/>
          <w:sz w:val="22"/>
          <w:szCs w:val="22"/>
        </w:rPr>
        <w:tab/>
        <w:t xml:space="preserve">5.1.1. </w:t>
      </w:r>
      <w:r w:rsidRPr="00B95E61">
        <w:rPr>
          <w:rFonts w:ascii="Arial Narrow" w:hAnsi="Arial Narrow"/>
          <w:sz w:val="22"/>
          <w:szCs w:val="22"/>
          <w:u w:val="single"/>
        </w:rPr>
        <w:t>W celu potwierdzenia spełniania przez wykonawcę warunków udziału w postępowaniu</w:t>
      </w:r>
      <w:r w:rsidRPr="00B95E61">
        <w:rPr>
          <w:rFonts w:ascii="Arial Narrow" w:hAnsi="Arial Narrow"/>
          <w:sz w:val="22"/>
          <w:szCs w:val="22"/>
        </w:rPr>
        <w:t xml:space="preserve">: </w:t>
      </w:r>
    </w:p>
    <w:p w:rsidR="001151E9" w:rsidRPr="00B95E61" w:rsidRDefault="001151E9" w:rsidP="001151E9">
      <w:pPr>
        <w:ind w:left="534"/>
        <w:rPr>
          <w:rFonts w:ascii="Arial Narrow" w:hAnsi="Arial Narrow"/>
          <w:sz w:val="22"/>
          <w:szCs w:val="22"/>
        </w:rPr>
      </w:pPr>
    </w:p>
    <w:p w:rsidR="00DD5916" w:rsidRPr="006533EC" w:rsidRDefault="00DD5916" w:rsidP="004118B5">
      <w:pPr>
        <w:numPr>
          <w:ilvl w:val="0"/>
          <w:numId w:val="22"/>
        </w:numPr>
        <w:jc w:val="both"/>
        <w:rPr>
          <w:rFonts w:ascii="Arial Narrow" w:hAnsi="Arial Narrow"/>
          <w:sz w:val="22"/>
          <w:szCs w:val="22"/>
        </w:rPr>
      </w:pPr>
      <w:r w:rsidRPr="006533EC">
        <w:rPr>
          <w:rFonts w:ascii="Arial Narrow" w:hAnsi="Arial Narrow"/>
          <w:b/>
          <w:sz w:val="22"/>
          <w:szCs w:val="22"/>
        </w:rPr>
        <w:t>Wykaz osób</w:t>
      </w:r>
      <w:r w:rsidRPr="006533EC">
        <w:rPr>
          <w:rFonts w:ascii="Arial Narrow" w:hAnsi="Arial Narrow"/>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6533EC">
        <w:rPr>
          <w:rFonts w:ascii="Arial Narrow" w:hAnsi="Arial Narrow"/>
          <w:b/>
          <w:sz w:val="22"/>
          <w:szCs w:val="22"/>
        </w:rPr>
        <w:t xml:space="preserve">załącznik nr </w:t>
      </w:r>
      <w:r w:rsidR="005F3209" w:rsidRPr="006533EC">
        <w:rPr>
          <w:rFonts w:ascii="Arial Narrow" w:hAnsi="Arial Narrow"/>
          <w:b/>
          <w:sz w:val="22"/>
          <w:szCs w:val="22"/>
        </w:rPr>
        <w:t>6</w:t>
      </w:r>
      <w:r w:rsidRPr="006533EC">
        <w:rPr>
          <w:rFonts w:ascii="Arial Narrow" w:hAnsi="Arial Narrow"/>
          <w:b/>
          <w:sz w:val="22"/>
          <w:szCs w:val="22"/>
        </w:rPr>
        <w:t>„</w:t>
      </w:r>
      <w:r w:rsidR="00135FD2" w:rsidRPr="006533EC">
        <w:rPr>
          <w:rFonts w:ascii="Arial Narrow" w:hAnsi="Arial Narrow"/>
          <w:b/>
          <w:sz w:val="22"/>
          <w:szCs w:val="22"/>
        </w:rPr>
        <w:t>Wykaz osób</w:t>
      </w:r>
      <w:r w:rsidRPr="006533EC">
        <w:rPr>
          <w:rFonts w:ascii="Arial Narrow" w:hAnsi="Arial Narrow"/>
          <w:b/>
          <w:sz w:val="22"/>
          <w:szCs w:val="22"/>
        </w:rPr>
        <w:t xml:space="preserve"> ”–</w:t>
      </w:r>
      <w:r w:rsidRPr="006533EC">
        <w:rPr>
          <w:rFonts w:ascii="Arial Narrow" w:hAnsi="Arial Narrow"/>
          <w:sz w:val="22"/>
          <w:szCs w:val="22"/>
        </w:rPr>
        <w:t>forma dokumentu oryginał,</w:t>
      </w:r>
    </w:p>
    <w:p w:rsidR="00594946" w:rsidRPr="006533EC" w:rsidRDefault="00594946" w:rsidP="00366D6E">
      <w:pPr>
        <w:ind w:left="1353"/>
        <w:jc w:val="both"/>
        <w:rPr>
          <w:rFonts w:ascii="Arial Narrow" w:hAnsi="Arial Narrow"/>
          <w:sz w:val="22"/>
          <w:szCs w:val="22"/>
        </w:rPr>
      </w:pPr>
    </w:p>
    <w:p w:rsidR="001151E9" w:rsidRPr="006533EC" w:rsidRDefault="00851B93" w:rsidP="004118B5">
      <w:pPr>
        <w:numPr>
          <w:ilvl w:val="0"/>
          <w:numId w:val="22"/>
        </w:numPr>
        <w:jc w:val="both"/>
        <w:rPr>
          <w:rFonts w:ascii="Arial Narrow" w:hAnsi="Arial Narrow"/>
          <w:sz w:val="22"/>
          <w:szCs w:val="22"/>
        </w:rPr>
      </w:pPr>
      <w:r w:rsidRPr="006533EC">
        <w:rPr>
          <w:rFonts w:ascii="Arial Narrow" w:hAnsi="Arial Narrow"/>
          <w:b/>
          <w:sz w:val="22"/>
          <w:szCs w:val="22"/>
        </w:rPr>
        <w:t xml:space="preserve">Wykaz robót </w:t>
      </w:r>
      <w:r w:rsidR="00B70355" w:rsidRPr="006533EC">
        <w:rPr>
          <w:rFonts w:ascii="Arial Narrow" w:eastAsia="Times New Roman" w:hAnsi="Arial Narrow" w:cs="Arial"/>
          <w:b/>
          <w:kern w:val="0"/>
          <w:sz w:val="22"/>
          <w:szCs w:val="22"/>
          <w:lang w:eastAsia="pl-PL" w:bidi="ar-SA"/>
        </w:rPr>
        <w:t>budowlanych</w:t>
      </w:r>
      <w:r w:rsidR="00B70355" w:rsidRPr="006533EC">
        <w:rPr>
          <w:rFonts w:ascii="Arial Narrow" w:eastAsia="Times New Roman" w:hAnsi="Arial Narrow" w:cs="Arial"/>
          <w:kern w:val="0"/>
          <w:sz w:val="22"/>
          <w:szCs w:val="22"/>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6533EC">
        <w:rPr>
          <w:rFonts w:ascii="Arial Narrow" w:hAnsi="Arial Narrow"/>
          <w:sz w:val="22"/>
          <w:szCs w:val="22"/>
        </w:rPr>
        <w:t xml:space="preserve">– </w:t>
      </w:r>
      <w:r w:rsidR="00B70355" w:rsidRPr="006533EC">
        <w:rPr>
          <w:rFonts w:ascii="Arial Narrow" w:hAnsi="Arial Narrow"/>
          <w:b/>
          <w:sz w:val="22"/>
          <w:szCs w:val="22"/>
        </w:rPr>
        <w:t>załącznik nr 7„Wykaz robót budowlanych</w:t>
      </w:r>
      <w:r w:rsidR="00B70355" w:rsidRPr="006533EC">
        <w:rPr>
          <w:rFonts w:ascii="Arial Narrow" w:hAnsi="Arial Narrow"/>
          <w:sz w:val="22"/>
          <w:szCs w:val="22"/>
        </w:rPr>
        <w:t>”– forma dokumentu oryginał,</w:t>
      </w:r>
      <w:r w:rsidR="00B70355" w:rsidRPr="006533EC">
        <w:rPr>
          <w:rFonts w:ascii="Arial Narrow" w:eastAsia="Times New Roman" w:hAnsi="Arial Narrow" w:cs="Arial"/>
          <w:kern w:val="0"/>
          <w:sz w:val="22"/>
          <w:szCs w:val="22"/>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6533EC">
        <w:rPr>
          <w:rFonts w:ascii="Arial Narrow" w:eastAsia="Times New Roman" w:hAnsi="Arial Narrow" w:cs="Arial"/>
          <w:kern w:val="0"/>
          <w:sz w:val="22"/>
          <w:szCs w:val="22"/>
          <w:lang w:eastAsia="pl-PL" w:bidi="ar-SA"/>
        </w:rPr>
        <w:t>umenty</w:t>
      </w:r>
    </w:p>
    <w:p w:rsidR="00006D2F" w:rsidRPr="00B95E61" w:rsidRDefault="00006D2F" w:rsidP="00D83A41">
      <w:pPr>
        <w:ind w:left="1353"/>
        <w:jc w:val="both"/>
        <w:rPr>
          <w:rFonts w:ascii="Arial Narrow" w:hAnsi="Arial Narrow"/>
          <w:sz w:val="22"/>
          <w:szCs w:val="22"/>
        </w:rPr>
      </w:pP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5.1.2. W przypadku wskazania przez Wykonawcę oświadczeń lub dokumentów, które znajdują się w posiadaniu zamawiającego, w szczególności oświadczeń lub dokumentów przechowywanych przez zamawiającego zgodnie z art. 97 ust. 1 ustawy Pzp, zamawiający w celu potwierdzenia okoliczności, o których mowa w art. 25 ust. 1 pkt. 1 i 3 ustawy Pzp, korzysta z posiadanych oświadczeń lub dokumentów, o ile są one aktualne. </w:t>
      </w:r>
    </w:p>
    <w:p w:rsidR="00006D2F" w:rsidRPr="00B95E61" w:rsidRDefault="00006D2F" w:rsidP="002410EB">
      <w:pPr>
        <w:ind w:left="993" w:hanging="459"/>
        <w:jc w:val="both"/>
        <w:rPr>
          <w:rFonts w:ascii="Arial Narrow" w:hAnsi="Arial Narrow"/>
          <w:sz w:val="22"/>
          <w:szCs w:val="22"/>
        </w:rPr>
      </w:pPr>
      <w:r w:rsidRPr="00B95E61">
        <w:rPr>
          <w:rFonts w:ascii="Arial Narrow" w:hAnsi="Arial Narrow"/>
          <w:sz w:val="22"/>
          <w:szCs w:val="22"/>
        </w:rPr>
        <w:t xml:space="preserve">5.1.3. Jeżeli wykaz, oświadczenia lub inne złożone przez wykonawcę dokumenty budzą wątpliwości zamawiającego, może on zwrócić się bezpośrednio do właściwego podmiotu, na rzecz którego </w:t>
      </w:r>
      <w:r w:rsidR="006915FA" w:rsidRPr="00B95E61">
        <w:rPr>
          <w:rFonts w:ascii="Arial Narrow" w:hAnsi="Arial Narrow"/>
          <w:sz w:val="22"/>
          <w:szCs w:val="22"/>
        </w:rPr>
        <w:t>roboty</w:t>
      </w:r>
      <w:r w:rsidRPr="00B95E61">
        <w:rPr>
          <w:rFonts w:ascii="Arial Narrow" w:hAnsi="Arial Narrow"/>
          <w:sz w:val="22"/>
          <w:szCs w:val="22"/>
        </w:rPr>
        <w:t xml:space="preserve"> były wykonane o dodatkowe informacje lub dokumenty w tym zakresie.    </w:t>
      </w:r>
    </w:p>
    <w:p w:rsidR="00006D2F" w:rsidRPr="00B95E61" w:rsidRDefault="00006D2F" w:rsidP="00BB60EB">
      <w:pPr>
        <w:rPr>
          <w:rFonts w:ascii="Arial Narrow" w:hAnsi="Arial Narrow"/>
          <w:sz w:val="22"/>
          <w:szCs w:val="22"/>
        </w:rPr>
      </w:pPr>
    </w:p>
    <w:p w:rsidR="00006D2F" w:rsidRPr="00B95E61" w:rsidRDefault="00006D2F" w:rsidP="00006D2F">
      <w:pPr>
        <w:ind w:firstLine="567"/>
        <w:rPr>
          <w:rFonts w:ascii="Arial Narrow" w:hAnsi="Arial Narrow"/>
          <w:b/>
          <w:sz w:val="22"/>
          <w:szCs w:val="22"/>
        </w:rPr>
      </w:pPr>
      <w:r w:rsidRPr="00B95E61">
        <w:rPr>
          <w:rFonts w:ascii="Arial Narrow" w:hAnsi="Arial Narrow"/>
          <w:b/>
          <w:sz w:val="22"/>
          <w:szCs w:val="22"/>
        </w:rPr>
        <w:t xml:space="preserve">5.2.1. </w:t>
      </w:r>
      <w:r w:rsidRPr="00B95E61">
        <w:rPr>
          <w:rFonts w:ascii="Arial Narrow" w:hAnsi="Arial Narrow"/>
          <w:b/>
          <w:sz w:val="22"/>
          <w:szCs w:val="22"/>
          <w:u w:val="single"/>
        </w:rPr>
        <w:t>W celu potwierdzenia braku podstaw wykluczenia</w:t>
      </w:r>
      <w:r w:rsidRPr="00B95E61">
        <w:rPr>
          <w:rFonts w:ascii="Arial Narrow" w:hAnsi="Arial Narrow"/>
          <w:b/>
          <w:sz w:val="22"/>
          <w:szCs w:val="22"/>
        </w:rPr>
        <w:t>:</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a)  </w:t>
      </w:r>
      <w:r w:rsidRPr="00B95E61">
        <w:rPr>
          <w:rFonts w:ascii="Arial Narrow" w:hAnsi="Arial Narrow"/>
          <w:sz w:val="22"/>
          <w:szCs w:val="22"/>
        </w:rPr>
        <w:tab/>
        <w:t>odpis z właściwego rejestru lub z centralnej ewidencji i informacji o działalności gospodarczej, w celu potwierdzenia braku podstaw wykluczenia na podstawie art. 24 ust. 5 pkt. 1 ustawy Pzp.</w:t>
      </w:r>
    </w:p>
    <w:p w:rsidR="00006D2F" w:rsidRPr="00B95E61" w:rsidRDefault="00006D2F" w:rsidP="002410EB">
      <w:pPr>
        <w:ind w:left="993"/>
        <w:jc w:val="both"/>
        <w:rPr>
          <w:rFonts w:ascii="Arial Narrow" w:hAnsi="Arial Narrow"/>
          <w:sz w:val="22"/>
          <w:szCs w:val="22"/>
        </w:rPr>
      </w:pPr>
      <w:r w:rsidRPr="00B95E61">
        <w:rPr>
          <w:rFonts w:ascii="Arial Narrow" w:hAnsi="Arial Narrow"/>
          <w:sz w:val="22"/>
          <w:szCs w:val="22"/>
        </w:rPr>
        <w:t xml:space="preserve">W przypadku wskazania przez wykonawcę dostępności dokumentów, o których mowa w pkt. 5.2.1. w formie elektronicznej pod określonymi adresami internetowymi ogólnych i bezpłatnych baz danych, zamawiający pobiera samodzielnie z tych baz danych wskazane przez wykonawcę oświadczenia i dokumenty. </w:t>
      </w:r>
    </w:p>
    <w:p w:rsidR="00006D2F" w:rsidRPr="00B95E61" w:rsidRDefault="00006D2F" w:rsidP="00006D2F">
      <w:pPr>
        <w:ind w:left="892" w:firstLine="524"/>
        <w:rPr>
          <w:rFonts w:ascii="Arial Narrow" w:hAnsi="Arial Narrow"/>
          <w:sz w:val="22"/>
          <w:szCs w:val="22"/>
        </w:rPr>
      </w:pPr>
    </w:p>
    <w:p w:rsidR="00006D2F" w:rsidRPr="00B95E61" w:rsidRDefault="00594946" w:rsidP="00D83A41">
      <w:pPr>
        <w:ind w:left="993"/>
        <w:jc w:val="both"/>
        <w:rPr>
          <w:rFonts w:ascii="Arial Narrow" w:hAnsi="Arial Narrow"/>
          <w:sz w:val="22"/>
          <w:szCs w:val="22"/>
        </w:rPr>
      </w:pPr>
      <w:r w:rsidRPr="00B95E61">
        <w:rPr>
          <w:rFonts w:ascii="Arial Narrow" w:hAnsi="Arial Narrow"/>
          <w:sz w:val="22"/>
          <w:szCs w:val="22"/>
        </w:rPr>
        <w:t>5.2.1.1.</w:t>
      </w:r>
      <w:r w:rsidR="00006D2F" w:rsidRPr="00B95E61">
        <w:rPr>
          <w:rFonts w:ascii="Arial Narrow" w:hAnsi="Arial Narrow"/>
          <w:sz w:val="22"/>
          <w:szCs w:val="22"/>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B95E61" w:rsidRDefault="00006D2F" w:rsidP="00177B8D">
      <w:pPr>
        <w:ind w:left="1843" w:hanging="850"/>
        <w:jc w:val="both"/>
        <w:rPr>
          <w:rFonts w:ascii="Arial Narrow" w:hAnsi="Arial Narrow"/>
          <w:sz w:val="22"/>
          <w:szCs w:val="22"/>
        </w:rPr>
      </w:pPr>
      <w:r w:rsidRPr="00B95E61">
        <w:rPr>
          <w:rFonts w:ascii="Arial Narrow" w:hAnsi="Arial Narrow"/>
          <w:sz w:val="22"/>
          <w:szCs w:val="22"/>
        </w:rPr>
        <w:t xml:space="preserve">a) nie otwarto jego likwidacji ani nie ogłoszono upadłości. </w:t>
      </w:r>
    </w:p>
    <w:p w:rsidR="00594946" w:rsidRPr="00B95E61" w:rsidRDefault="00594946" w:rsidP="00D83A41">
      <w:pPr>
        <w:ind w:left="99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5.2.1.1. lit. a) powinny być wystawione nie wcześniej niż 6 miesięcy przed upływem terminu składania ofert.</w:t>
      </w:r>
    </w:p>
    <w:p w:rsidR="00006D2F" w:rsidRPr="00B95E61" w:rsidRDefault="00006D2F" w:rsidP="00006D2F">
      <w:pPr>
        <w:rPr>
          <w:rFonts w:ascii="Arial Narrow" w:hAnsi="Arial Narrow"/>
          <w:sz w:val="22"/>
          <w:szCs w:val="22"/>
        </w:rPr>
      </w:pPr>
    </w:p>
    <w:p w:rsidR="00006D2F" w:rsidRPr="00B95E61" w:rsidRDefault="00D83A41" w:rsidP="00D83A41">
      <w:pPr>
        <w:ind w:left="993"/>
        <w:jc w:val="both"/>
        <w:rPr>
          <w:rFonts w:ascii="Arial Narrow" w:hAnsi="Arial Narrow"/>
          <w:sz w:val="22"/>
          <w:szCs w:val="22"/>
        </w:rPr>
      </w:pPr>
      <w:r w:rsidRPr="00B95E61">
        <w:rPr>
          <w:rFonts w:ascii="Arial Narrow" w:hAnsi="Arial Narrow"/>
          <w:sz w:val="22"/>
          <w:szCs w:val="22"/>
        </w:rPr>
        <w:t>5.2.1.2.</w:t>
      </w:r>
      <w:r w:rsidR="00006D2F" w:rsidRPr="00B95E61">
        <w:rPr>
          <w:rFonts w:ascii="Arial Narrow" w:hAnsi="Arial Narrow"/>
          <w:w w:val="105"/>
          <w:sz w:val="22"/>
          <w:szCs w:val="22"/>
        </w:rPr>
        <w:t xml:space="preserve">Jeżeli w kraju, w którym wykonawca ma siedzibę lub miejsce zamieszkania lub miejsce zamieszkania ma osoba, której dokument dotyczy, nie wydaje się dokumentów, o których mowa w pkt. </w:t>
      </w:r>
      <w:r w:rsidR="00006D2F" w:rsidRPr="00B95E61">
        <w:rPr>
          <w:rFonts w:ascii="Arial Narrow" w:hAnsi="Arial Narrow"/>
          <w:sz w:val="22"/>
          <w:szCs w:val="22"/>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Dokumenty, o których mowa w pkt.  5.2.1.2. lit. a) powinny być wystawione nie wcześniej niż 6 miesięcy przed upływem terminu składania ofert.</w:t>
      </w:r>
    </w:p>
    <w:p w:rsidR="00006D2F" w:rsidRPr="00B95E61" w:rsidRDefault="00006D2F" w:rsidP="00D83A41">
      <w:pPr>
        <w:ind w:left="1843"/>
        <w:jc w:val="both"/>
        <w:rPr>
          <w:rFonts w:ascii="Arial Narrow" w:hAnsi="Arial Narrow"/>
          <w:sz w:val="22"/>
          <w:szCs w:val="22"/>
        </w:rPr>
      </w:pPr>
    </w:p>
    <w:p w:rsidR="00006D2F" w:rsidRPr="00B95E61" w:rsidRDefault="00006D2F" w:rsidP="00D83A41">
      <w:pPr>
        <w:ind w:left="993"/>
        <w:jc w:val="both"/>
        <w:rPr>
          <w:rFonts w:ascii="Arial Narrow" w:hAnsi="Arial Narrow"/>
          <w:sz w:val="22"/>
          <w:szCs w:val="22"/>
        </w:rPr>
      </w:pPr>
      <w:r w:rsidRPr="00B95E61">
        <w:rPr>
          <w:rFonts w:ascii="Arial Narrow" w:hAnsi="Arial Narrow"/>
          <w:sz w:val="22"/>
          <w:szCs w:val="22"/>
        </w:rPr>
        <w:t xml:space="preserve">5.2.1.3.  W przypadku </w:t>
      </w:r>
      <w:r w:rsidR="00B91AE1" w:rsidRPr="00B95E61">
        <w:rPr>
          <w:rFonts w:ascii="Arial Narrow" w:hAnsi="Arial Narrow"/>
          <w:sz w:val="22"/>
          <w:szCs w:val="22"/>
        </w:rPr>
        <w:t>wątpliwości, co</w:t>
      </w:r>
      <w:r w:rsidRPr="00B95E61">
        <w:rPr>
          <w:rFonts w:ascii="Arial Narrow" w:hAnsi="Arial Narrow"/>
          <w:sz w:val="22"/>
          <w:szCs w:val="22"/>
        </w:rPr>
        <w:t xml:space="preserve"> do treści dokumentu złożonego przez Wykonawcę, Zamawiający może zwrócić się do właściwych organów odpowiednio kraju, w </w:t>
      </w:r>
      <w:r w:rsidR="00B91AE1" w:rsidRPr="00B95E61">
        <w:rPr>
          <w:rFonts w:ascii="Arial Narrow" w:hAnsi="Arial Narrow"/>
          <w:sz w:val="22"/>
          <w:szCs w:val="22"/>
        </w:rPr>
        <w:t>którym Wykonawca</w:t>
      </w:r>
      <w:r w:rsidRPr="00B95E61">
        <w:rPr>
          <w:rFonts w:ascii="Arial Narrow" w:hAnsi="Arial Narrow"/>
          <w:sz w:val="22"/>
          <w:szCs w:val="22"/>
        </w:rPr>
        <w:t xml:space="preserve"> ma siedzibę lub miejsce zamieszkania lub miejsce zamieszkania ma osoba, której dokument dotyczy, o udzielenie niezbędnych informacji dotyczących tego dokumentu.</w:t>
      </w:r>
    </w:p>
    <w:p w:rsidR="001151E9" w:rsidRPr="00B95E61" w:rsidRDefault="001151E9" w:rsidP="001151E9">
      <w:pPr>
        <w:ind w:left="892"/>
        <w:rPr>
          <w:rFonts w:ascii="Arial Narrow" w:hAnsi="Arial Narrow"/>
          <w:sz w:val="22"/>
          <w:szCs w:val="22"/>
        </w:rPr>
      </w:pPr>
    </w:p>
    <w:p w:rsidR="008A374E" w:rsidRPr="00B95E61" w:rsidRDefault="00672495" w:rsidP="00145CD7">
      <w:pPr>
        <w:pStyle w:val="Akapitzlist"/>
        <w:widowControl w:val="0"/>
        <w:numPr>
          <w:ilvl w:val="0"/>
          <w:numId w:val="3"/>
        </w:numPr>
        <w:tabs>
          <w:tab w:val="left" w:pos="532"/>
        </w:tabs>
        <w:spacing w:after="0" w:line="266" w:lineRule="auto"/>
        <w:ind w:left="531" w:right="158" w:hanging="358"/>
        <w:contextualSpacing w:val="0"/>
        <w:jc w:val="both"/>
        <w:rPr>
          <w:rFonts w:ascii="Arial Narrow" w:eastAsia="Arial" w:hAnsi="Arial Narrow" w:cs="Arial"/>
        </w:rPr>
      </w:pPr>
      <w:r w:rsidRPr="00B95E61">
        <w:rPr>
          <w:rFonts w:ascii="Arial Narrow" w:eastAsia="Arial" w:hAnsi="Arial Narrow" w:cs="Arial"/>
          <w:b/>
          <w:spacing w:val="-8"/>
          <w:w w:val="105"/>
        </w:rPr>
        <w:t>Wy</w:t>
      </w:r>
      <w:r w:rsidRPr="00B95E61">
        <w:rPr>
          <w:rFonts w:ascii="Arial Narrow" w:eastAsia="Arial" w:hAnsi="Arial Narrow"/>
          <w:b/>
        </w:rPr>
        <w:t>konawca</w:t>
      </w:r>
      <w:r w:rsidR="00B91AE1">
        <w:rPr>
          <w:rFonts w:ascii="Arial Narrow" w:eastAsia="Arial" w:hAnsi="Arial Narrow"/>
          <w:b/>
        </w:rPr>
        <w:t xml:space="preserve"> </w:t>
      </w:r>
      <w:r w:rsidRPr="00B95E61">
        <w:rPr>
          <w:rFonts w:ascii="Arial Narrow" w:eastAsia="Arial" w:hAnsi="Arial Narrow" w:cs="Arial"/>
          <w:b/>
          <w:w w:val="105"/>
        </w:rPr>
        <w:t>w</w:t>
      </w:r>
      <w:r w:rsidR="00B91AE1">
        <w:rPr>
          <w:rFonts w:ascii="Arial Narrow" w:eastAsia="Arial" w:hAnsi="Arial Narrow" w:cs="Arial"/>
          <w:b/>
          <w:w w:val="105"/>
        </w:rPr>
        <w:t xml:space="preserve"> </w:t>
      </w:r>
      <w:r w:rsidRPr="00B95E61">
        <w:rPr>
          <w:rFonts w:ascii="Arial Narrow" w:eastAsia="Arial" w:hAnsi="Arial Narrow"/>
          <w:b/>
        </w:rPr>
        <w:t xml:space="preserve">terminie 3 dni od dnia zamieszczenia na stronie internetowej informacji, o </w:t>
      </w:r>
      <w:r w:rsidR="008A374E" w:rsidRPr="00B95E61">
        <w:rPr>
          <w:rFonts w:ascii="Arial Narrow" w:eastAsia="Arial" w:hAnsi="Arial Narrow"/>
          <w:b/>
        </w:rPr>
        <w:t>której</w:t>
      </w:r>
      <w:r w:rsidRPr="00B95E61">
        <w:rPr>
          <w:rFonts w:ascii="Arial Narrow" w:eastAsia="Arial" w:hAnsi="Arial Narrow"/>
          <w:b/>
        </w:rPr>
        <w:t xml:space="preserve"> mowa w art. 86 ust. </w:t>
      </w:r>
      <w:r w:rsidR="00B561C9" w:rsidRPr="00B95E61">
        <w:rPr>
          <w:rFonts w:ascii="Arial Narrow" w:eastAsia="Arial" w:hAnsi="Arial Narrow"/>
          <w:b/>
        </w:rPr>
        <w:t>5</w:t>
      </w:r>
      <w:r w:rsidRPr="00B95E61">
        <w:rPr>
          <w:rFonts w:ascii="Arial Narrow" w:eastAsia="Arial" w:hAnsi="Arial Narrow"/>
          <w:b/>
        </w:rPr>
        <w:t xml:space="preserve"> ustawy PZP, przekaże zamawiającemu oświadczenie o przynależności lub braku przynależności do tej samej grupy </w:t>
      </w:r>
      <w:r w:rsidR="008A374E" w:rsidRPr="00B95E61">
        <w:rPr>
          <w:rFonts w:ascii="Arial Narrow" w:eastAsia="Arial" w:hAnsi="Arial Narrow"/>
          <w:b/>
        </w:rPr>
        <w:t>kapitałowej</w:t>
      </w:r>
      <w:r w:rsidR="00BB6046" w:rsidRPr="00B95E61">
        <w:rPr>
          <w:rFonts w:ascii="Arial Narrow" w:eastAsia="Arial" w:hAnsi="Arial Narrow"/>
          <w:b/>
        </w:rPr>
        <w:t xml:space="preserve"> (załącznik nr 3)</w:t>
      </w:r>
      <w:r w:rsidRPr="00B95E61">
        <w:rPr>
          <w:rFonts w:ascii="Arial Narrow" w:eastAsia="Arial" w:hAnsi="Arial Narrow"/>
          <w:b/>
        </w:rPr>
        <w:t xml:space="preserve">,o </w:t>
      </w:r>
      <w:r w:rsidR="008A374E" w:rsidRPr="00B95E61">
        <w:rPr>
          <w:rFonts w:ascii="Arial Narrow" w:eastAsia="Arial" w:hAnsi="Arial Narrow"/>
          <w:b/>
        </w:rPr>
        <w:t>której</w:t>
      </w:r>
      <w:r w:rsidRPr="00B95E61">
        <w:rPr>
          <w:rFonts w:ascii="Arial Narrow" w:eastAsia="Arial" w:hAnsi="Arial Narrow"/>
          <w:b/>
        </w:rPr>
        <w:t xml:space="preserve"> mowa w art. 24 ust. 1 pkt 23 ustawy PZP. Wraz ze </w:t>
      </w:r>
      <w:r w:rsidR="008A374E" w:rsidRPr="00B95E61">
        <w:rPr>
          <w:rFonts w:ascii="Arial Narrow" w:eastAsia="Arial" w:hAnsi="Arial Narrow"/>
          <w:b/>
        </w:rPr>
        <w:t>złożeniem</w:t>
      </w:r>
      <w:r w:rsidRPr="00B95E61">
        <w:rPr>
          <w:rFonts w:ascii="Arial Narrow" w:eastAsia="Arial" w:hAnsi="Arial Narrow"/>
          <w:b/>
        </w:rPr>
        <w:t xml:space="preserve"> oświadczenia, wykonawca przedstawi dowody, </w:t>
      </w:r>
      <w:r w:rsidR="00D83A41" w:rsidRPr="00B95E61">
        <w:rPr>
          <w:rFonts w:ascii="Arial Narrow" w:eastAsia="Arial" w:hAnsi="Arial Narrow"/>
          <w:b/>
        </w:rPr>
        <w:br/>
      </w:r>
      <w:r w:rsidRPr="00B95E61">
        <w:rPr>
          <w:rFonts w:ascii="Arial Narrow" w:eastAsia="Arial" w:hAnsi="Arial Narrow"/>
          <w:b/>
        </w:rPr>
        <w:t>że powiązania z innym wykonawcą nie prowadzą do zak</w:t>
      </w:r>
      <w:r w:rsidR="00532990" w:rsidRPr="00B95E61">
        <w:rPr>
          <w:rFonts w:ascii="Arial Narrow" w:eastAsia="Arial" w:hAnsi="Arial Narrow"/>
          <w:b/>
        </w:rPr>
        <w:t>łó</w:t>
      </w:r>
      <w:r w:rsidRPr="00B95E61">
        <w:rPr>
          <w:rFonts w:ascii="Arial Narrow" w:eastAsia="Arial" w:hAnsi="Arial Narrow"/>
          <w:b/>
        </w:rPr>
        <w:t xml:space="preserve">cenia konkurencji w postępowaniu </w:t>
      </w:r>
      <w:r w:rsidR="00D83A41" w:rsidRPr="00B95E61">
        <w:rPr>
          <w:rFonts w:ascii="Arial Narrow" w:eastAsia="Arial" w:hAnsi="Arial Narrow"/>
          <w:b/>
        </w:rPr>
        <w:br/>
      </w:r>
      <w:r w:rsidRPr="00B95E61">
        <w:rPr>
          <w:rFonts w:ascii="Arial Narrow" w:eastAsia="Arial" w:hAnsi="Arial Narrow"/>
          <w:b/>
        </w:rPr>
        <w:t xml:space="preserve">o udzielenie </w:t>
      </w:r>
      <w:r w:rsidR="00532990" w:rsidRPr="00B95E61">
        <w:rPr>
          <w:rFonts w:ascii="Arial Narrow" w:eastAsia="Arial" w:hAnsi="Arial Narrow"/>
          <w:b/>
        </w:rPr>
        <w:t>zamówienia</w:t>
      </w:r>
      <w:r w:rsidRPr="00B95E61">
        <w:rPr>
          <w:rFonts w:ascii="Arial Narrow" w:eastAsia="Arial" w:hAnsi="Arial Narrow" w:cs="Arial"/>
          <w:b/>
          <w:spacing w:val="-11"/>
          <w:w w:val="105"/>
        </w:rPr>
        <w:t>.</w:t>
      </w:r>
    </w:p>
    <w:p w:rsidR="00B21723" w:rsidRPr="00B95E61"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Arial Narrow" w:eastAsia="Arial" w:hAnsi="Arial Narrow" w:cs="Arial"/>
        </w:rPr>
      </w:pPr>
      <w:r w:rsidRPr="00B95E61">
        <w:rPr>
          <w:rFonts w:ascii="Arial Narrow" w:eastAsia="Arial" w:hAnsi="Arial Narrow" w:cs="Arial"/>
          <w:w w:val="105"/>
        </w:rPr>
        <w:t>W</w:t>
      </w:r>
      <w:r w:rsidR="00B91AE1">
        <w:rPr>
          <w:rFonts w:ascii="Arial Narrow" w:eastAsia="Arial" w:hAnsi="Arial Narrow" w:cs="Arial"/>
          <w:w w:val="105"/>
        </w:rPr>
        <w:t xml:space="preserve"> </w:t>
      </w:r>
      <w:r w:rsidRPr="00B95E61">
        <w:rPr>
          <w:rFonts w:ascii="Arial Narrow" w:eastAsia="Arial" w:hAnsi="Arial Narrow" w:cs="Arial"/>
          <w:spacing w:val="-10"/>
          <w:w w:val="105"/>
        </w:rPr>
        <w:t>z</w:t>
      </w:r>
      <w:r w:rsidRPr="00B95E61">
        <w:rPr>
          <w:rFonts w:ascii="Arial Narrow" w:eastAsia="Arial" w:hAnsi="Arial Narrow"/>
        </w:rPr>
        <w:t>akresie</w:t>
      </w:r>
      <w:r w:rsidR="00B91AE1">
        <w:rPr>
          <w:rFonts w:ascii="Arial Narrow" w:eastAsia="Arial" w:hAnsi="Arial Narrow"/>
        </w:rPr>
        <w:t xml:space="preserve"> </w:t>
      </w:r>
      <w:r w:rsidRPr="00B95E61">
        <w:rPr>
          <w:rFonts w:ascii="Arial Narrow" w:eastAsia="Arial" w:hAnsi="Arial Narrow" w:cs="Arial"/>
          <w:w w:val="105"/>
        </w:rPr>
        <w:t>nie</w:t>
      </w:r>
      <w:r w:rsidRPr="00B95E61">
        <w:rPr>
          <w:rFonts w:ascii="Arial Narrow" w:eastAsia="Arial" w:hAnsi="Arial Narrow" w:cs="Arial"/>
          <w:spacing w:val="-6"/>
          <w:w w:val="105"/>
        </w:rPr>
        <w:t>uregulowanym</w:t>
      </w:r>
      <w:r w:rsidR="00B91AE1">
        <w:rPr>
          <w:rFonts w:ascii="Arial Narrow" w:eastAsia="Arial" w:hAnsi="Arial Narrow" w:cs="Arial"/>
          <w:spacing w:val="-6"/>
          <w:w w:val="105"/>
        </w:rPr>
        <w:t xml:space="preserve"> </w:t>
      </w:r>
      <w:r w:rsidRPr="00B95E61">
        <w:rPr>
          <w:rFonts w:ascii="Arial Narrow" w:eastAsia="Arial" w:hAnsi="Arial Narrow" w:cs="Arial"/>
          <w:spacing w:val="-17"/>
          <w:w w:val="105"/>
        </w:rPr>
        <w:t>SIWZ,</w:t>
      </w:r>
      <w:r w:rsidR="00B91AE1">
        <w:rPr>
          <w:rFonts w:ascii="Arial Narrow" w:eastAsia="Arial" w:hAnsi="Arial Narrow" w:cs="Arial"/>
          <w:spacing w:val="-17"/>
          <w:w w:val="105"/>
        </w:rPr>
        <w:t xml:space="preserve"> </w:t>
      </w:r>
      <w:r w:rsidRPr="00B95E61">
        <w:rPr>
          <w:rFonts w:ascii="Arial Narrow" w:eastAsia="Arial" w:hAnsi="Arial Narrow"/>
        </w:rPr>
        <w:t xml:space="preserve">zastosowanie mają przepisy rozporządzenia </w:t>
      </w:r>
      <w:r w:rsidR="00E42191" w:rsidRPr="00B95E61">
        <w:rPr>
          <w:rFonts w:ascii="Arial Narrow" w:eastAsia="Arial" w:hAnsi="Arial Narrow"/>
        </w:rPr>
        <w:t xml:space="preserve">Ministra Rozwoju </w:t>
      </w:r>
      <w:r w:rsidRPr="00B95E61">
        <w:rPr>
          <w:rFonts w:ascii="Arial Narrow" w:eastAsia="Arial" w:hAnsi="Arial Narrow"/>
        </w:rPr>
        <w:t xml:space="preserve"> z dnia </w:t>
      </w:r>
      <w:r w:rsidR="00E42191" w:rsidRPr="00B95E61">
        <w:rPr>
          <w:rFonts w:ascii="Arial Narrow" w:eastAsia="Arial" w:hAnsi="Arial Narrow"/>
        </w:rPr>
        <w:t>27 lipca 2016</w:t>
      </w:r>
      <w:r w:rsidRPr="00B95E61">
        <w:rPr>
          <w:rFonts w:ascii="Arial Narrow" w:eastAsia="Arial" w:hAnsi="Arial Narrow"/>
        </w:rPr>
        <w:t xml:space="preserve"> r. w sprawie </w:t>
      </w:r>
      <w:r w:rsidR="00532990" w:rsidRPr="00B95E61">
        <w:rPr>
          <w:rFonts w:ascii="Arial Narrow" w:eastAsia="Arial" w:hAnsi="Arial Narrow"/>
        </w:rPr>
        <w:t>rodzajów</w:t>
      </w:r>
      <w:r w:rsidR="00B91AE1">
        <w:rPr>
          <w:rFonts w:ascii="Arial Narrow" w:eastAsia="Arial" w:hAnsi="Arial Narrow"/>
        </w:rPr>
        <w:t xml:space="preserve"> </w:t>
      </w:r>
      <w:r w:rsidR="00532990" w:rsidRPr="00B95E61">
        <w:rPr>
          <w:rFonts w:ascii="Arial Narrow" w:eastAsia="Arial" w:hAnsi="Arial Narrow"/>
        </w:rPr>
        <w:t>dokumentów</w:t>
      </w:r>
      <w:r w:rsidRPr="00B95E61">
        <w:rPr>
          <w:rFonts w:ascii="Arial Narrow" w:eastAsia="Arial" w:hAnsi="Arial Narrow"/>
        </w:rPr>
        <w:t xml:space="preserve">, jakich może żądać zamawiający od wykonawcy </w:t>
      </w:r>
      <w:r w:rsidR="00E42191" w:rsidRPr="00B95E61">
        <w:rPr>
          <w:rFonts w:ascii="Arial Narrow" w:eastAsia="Arial" w:hAnsi="Arial Narrow"/>
        </w:rPr>
        <w:t>w postępowaniu o udzielenie zamówienia</w:t>
      </w:r>
      <w:r w:rsidRPr="00B95E61">
        <w:rPr>
          <w:rFonts w:ascii="Arial Narrow" w:eastAsia="Arial" w:hAnsi="Arial Narrow"/>
        </w:rPr>
        <w:t xml:space="preserve"> (Dz. U. z 201</w:t>
      </w:r>
      <w:r w:rsidR="00E42191" w:rsidRPr="00B95E61">
        <w:rPr>
          <w:rFonts w:ascii="Arial Narrow" w:eastAsia="Arial" w:hAnsi="Arial Narrow"/>
        </w:rPr>
        <w:t>6</w:t>
      </w:r>
      <w:r w:rsidRPr="00B95E61">
        <w:rPr>
          <w:rFonts w:ascii="Arial Narrow" w:eastAsia="Arial" w:hAnsi="Arial Narrow"/>
        </w:rPr>
        <w:t xml:space="preserve"> r., poz. </w:t>
      </w:r>
      <w:r w:rsidR="00E42191" w:rsidRPr="00B95E61">
        <w:rPr>
          <w:rFonts w:ascii="Arial Narrow" w:eastAsia="Arial" w:hAnsi="Arial Narrow"/>
        </w:rPr>
        <w:t>1126</w:t>
      </w:r>
      <w:r w:rsidRPr="00B95E61">
        <w:rPr>
          <w:rFonts w:ascii="Arial Narrow" w:eastAsia="Arial" w:hAnsi="Arial Narrow"/>
        </w:rPr>
        <w:t>).</w:t>
      </w:r>
    </w:p>
    <w:p w:rsidR="00672495" w:rsidRPr="00B95E61"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Arial Narrow" w:eastAsia="Arial" w:hAnsi="Arial Narrow" w:cs="Arial"/>
        </w:rPr>
      </w:pPr>
      <w:r w:rsidRPr="00B95E61">
        <w:rPr>
          <w:rFonts w:ascii="Arial Narrow" w:eastAsia="Arial" w:hAnsi="Arial Narrow"/>
        </w:rPr>
        <w:t>Jeżeli wykonawca</w:t>
      </w:r>
      <w:r w:rsidR="00577093">
        <w:rPr>
          <w:rFonts w:ascii="Arial Narrow" w:eastAsia="Arial" w:hAnsi="Arial Narrow"/>
        </w:rPr>
        <w:t xml:space="preserve"> </w:t>
      </w:r>
      <w:r w:rsidRPr="00B95E61">
        <w:rPr>
          <w:rFonts w:ascii="Arial Narrow" w:eastAsia="Arial" w:hAnsi="Arial Narrow" w:cs="Arial"/>
          <w:w w:val="105"/>
        </w:rPr>
        <w:t xml:space="preserve">nie </w:t>
      </w:r>
      <w:r w:rsidR="00532990" w:rsidRPr="00B95E61">
        <w:rPr>
          <w:rFonts w:ascii="Arial Narrow" w:eastAsia="Arial" w:hAnsi="Arial Narrow"/>
        </w:rPr>
        <w:t>złoży</w:t>
      </w:r>
      <w:r w:rsidR="00577093">
        <w:rPr>
          <w:rFonts w:ascii="Arial Narrow" w:eastAsia="Arial" w:hAnsi="Arial Narrow"/>
        </w:rPr>
        <w:t xml:space="preserve"> </w:t>
      </w:r>
      <w:r w:rsidRPr="00B95E61">
        <w:rPr>
          <w:rFonts w:ascii="Arial Narrow" w:eastAsia="Arial" w:hAnsi="Arial Narrow"/>
          <w:color w:val="FF0000"/>
        </w:rPr>
        <w:t>oświadczenia</w:t>
      </w:r>
      <w:r w:rsidRPr="00B95E61">
        <w:rPr>
          <w:rFonts w:ascii="Arial Narrow" w:eastAsia="Arial" w:hAnsi="Arial Narrow"/>
        </w:rPr>
        <w:t xml:space="preserve">, o </w:t>
      </w:r>
      <w:r w:rsidR="00532990" w:rsidRPr="00B95E61">
        <w:rPr>
          <w:rFonts w:ascii="Arial Narrow" w:eastAsia="Arial" w:hAnsi="Arial Narrow"/>
        </w:rPr>
        <w:t>którym</w:t>
      </w:r>
      <w:r w:rsidRPr="00B95E61">
        <w:rPr>
          <w:rFonts w:ascii="Arial Narrow" w:eastAsia="Arial" w:hAnsi="Arial Narrow"/>
        </w:rPr>
        <w:t xml:space="preserve"> mowa w rozdz. VI</w:t>
      </w:r>
      <w:r w:rsidR="00532990" w:rsidRPr="00B95E61">
        <w:rPr>
          <w:rFonts w:ascii="Arial Narrow" w:eastAsia="Arial" w:hAnsi="Arial Narrow"/>
        </w:rPr>
        <w:t>II</w:t>
      </w:r>
      <w:r w:rsidR="00B91AE1">
        <w:rPr>
          <w:rFonts w:ascii="Arial Narrow" w:eastAsia="Arial" w:hAnsi="Arial Narrow"/>
        </w:rPr>
        <w:t xml:space="preserve"> </w:t>
      </w:r>
      <w:r w:rsidR="00AE2D1C" w:rsidRPr="00B95E61">
        <w:rPr>
          <w:rFonts w:ascii="Arial Narrow" w:eastAsia="Arial" w:hAnsi="Arial Narrow"/>
        </w:rPr>
        <w:t>ust</w:t>
      </w:r>
      <w:r w:rsidR="00532990" w:rsidRPr="00B95E61">
        <w:rPr>
          <w:rFonts w:ascii="Arial Narrow" w:eastAsia="Arial" w:hAnsi="Arial Narrow"/>
        </w:rPr>
        <w:t xml:space="preserve">. </w:t>
      </w:r>
      <w:r w:rsidRPr="00B95E61">
        <w:rPr>
          <w:rFonts w:ascii="Arial Narrow" w:eastAsia="Arial" w:hAnsi="Arial Narrow"/>
        </w:rPr>
        <w:t>1. niniejszej SIWZ, oświadcze</w:t>
      </w:r>
      <w:r w:rsidR="00532990" w:rsidRPr="00B95E61">
        <w:rPr>
          <w:rFonts w:ascii="Arial Narrow" w:eastAsia="Arial" w:hAnsi="Arial Narrow"/>
        </w:rPr>
        <w:t xml:space="preserve">ń </w:t>
      </w:r>
      <w:r w:rsidRPr="00B95E61">
        <w:rPr>
          <w:rFonts w:ascii="Arial Narrow" w:eastAsia="Arial" w:hAnsi="Arial Narrow"/>
        </w:rPr>
        <w:t xml:space="preserve">lub </w:t>
      </w:r>
      <w:r w:rsidR="00532990" w:rsidRPr="00B95E61">
        <w:rPr>
          <w:rFonts w:ascii="Arial Narrow" w:eastAsia="Arial" w:hAnsi="Arial Narrow"/>
        </w:rPr>
        <w:t>dokumentów</w:t>
      </w:r>
      <w:r w:rsidRPr="00B95E61">
        <w:rPr>
          <w:rFonts w:ascii="Arial Narrow" w:eastAsia="Arial" w:hAnsi="Arial Narrow"/>
        </w:rPr>
        <w:t xml:space="preserve"> potwierdzających  okoliczności,  o </w:t>
      </w:r>
      <w:r w:rsidR="00532990" w:rsidRPr="00B95E61">
        <w:rPr>
          <w:rFonts w:ascii="Arial Narrow" w:eastAsia="Arial" w:hAnsi="Arial Narrow"/>
        </w:rPr>
        <w:t>których</w:t>
      </w:r>
      <w:r w:rsidRPr="00B95E61">
        <w:rPr>
          <w:rFonts w:ascii="Arial Narrow" w:eastAsia="Arial" w:hAnsi="Arial Narrow"/>
        </w:rPr>
        <w:t xml:space="preserve">  mowa w art. 25 ust.  1 ustawy PZP,  lub innych </w:t>
      </w:r>
      <w:r w:rsidR="00532990" w:rsidRPr="00B95E61">
        <w:rPr>
          <w:rFonts w:ascii="Arial Narrow" w:eastAsia="Arial" w:hAnsi="Arial Narrow"/>
        </w:rPr>
        <w:t>dokumentów</w:t>
      </w:r>
      <w:r w:rsidRPr="00B95E61">
        <w:rPr>
          <w:rFonts w:ascii="Arial Narrow" w:eastAsia="Arial" w:hAnsi="Arial Narrow"/>
        </w:rPr>
        <w:t xml:space="preserve">  niezbędnych   do   przeprowadzenia   postępowania,   oświadczenia lub dokumenty są niekompletne, zawierają </w:t>
      </w:r>
      <w:r w:rsidR="00532990" w:rsidRPr="00B95E61">
        <w:rPr>
          <w:rFonts w:ascii="Arial Narrow" w:eastAsia="Arial" w:hAnsi="Arial Narrow"/>
        </w:rPr>
        <w:t>błędy</w:t>
      </w:r>
      <w:r w:rsidRPr="00B95E61">
        <w:rPr>
          <w:rFonts w:ascii="Arial Narrow" w:eastAsia="Arial" w:hAnsi="Arial Narrow"/>
        </w:rPr>
        <w:t xml:space="preserve"> lub budzą wskazane przez zamawiającego wątpliwości, zamawiający wezwie do ich </w:t>
      </w:r>
      <w:r w:rsidR="00532990" w:rsidRPr="00B95E61">
        <w:rPr>
          <w:rFonts w:ascii="Arial Narrow" w:eastAsia="Arial" w:hAnsi="Arial Narrow"/>
        </w:rPr>
        <w:t>złożenia</w:t>
      </w:r>
      <w:r w:rsidRPr="00B95E61">
        <w:rPr>
          <w:rFonts w:ascii="Arial Narrow" w:eastAsia="Arial" w:hAnsi="Arial Narrow"/>
        </w:rPr>
        <w:t xml:space="preserve">, </w:t>
      </w:r>
      <w:r w:rsidR="00532990" w:rsidRPr="00B95E61">
        <w:rPr>
          <w:rFonts w:ascii="Arial Narrow" w:eastAsia="Arial" w:hAnsi="Arial Narrow"/>
        </w:rPr>
        <w:t xml:space="preserve">uzupełnienia lub </w:t>
      </w:r>
      <w:r w:rsidRPr="00B95E61">
        <w:rPr>
          <w:rFonts w:ascii="Arial Narrow" w:eastAsia="Arial" w:hAnsi="Arial Narrow"/>
        </w:rPr>
        <w:t>poprawienia</w:t>
      </w:r>
      <w:r w:rsidR="00532990" w:rsidRPr="00B95E61">
        <w:rPr>
          <w:rFonts w:ascii="Arial Narrow" w:eastAsia="Arial" w:hAnsi="Arial Narrow"/>
        </w:rPr>
        <w:t xml:space="preserve"> lub do udzielania wyjaśnień</w:t>
      </w:r>
      <w:r w:rsidRPr="00B95E61">
        <w:rPr>
          <w:rFonts w:ascii="Arial Narrow" w:eastAsia="Arial" w:hAnsi="Arial Narrow"/>
        </w:rPr>
        <w:t xml:space="preserve"> w terminie przez siebie wskazanym, chyba że mimo ich </w:t>
      </w:r>
      <w:r w:rsidR="00532990" w:rsidRPr="00B95E61">
        <w:rPr>
          <w:rFonts w:ascii="Arial Narrow" w:eastAsia="Arial" w:hAnsi="Arial Narrow"/>
        </w:rPr>
        <w:t>złożenia</w:t>
      </w:r>
      <w:r w:rsidR="00EC7A33" w:rsidRPr="00B95E61">
        <w:rPr>
          <w:rFonts w:ascii="Arial Narrow" w:eastAsia="Arial" w:hAnsi="Arial Narrow"/>
        </w:rPr>
        <w:t xml:space="preserve">, uzupełnienia lub poprawienia lub udzielenia wyjaśnień </w:t>
      </w:r>
      <w:r w:rsidRPr="00B95E61">
        <w:rPr>
          <w:rFonts w:ascii="Arial Narrow" w:eastAsia="Arial" w:hAnsi="Arial Narrow"/>
        </w:rPr>
        <w:t xml:space="preserve">oferta wykonawcy </w:t>
      </w:r>
      <w:r w:rsidR="00532990" w:rsidRPr="00B95E61">
        <w:rPr>
          <w:rFonts w:ascii="Arial Narrow" w:eastAsia="Arial" w:hAnsi="Arial Narrow"/>
        </w:rPr>
        <w:t>podlega</w:t>
      </w:r>
      <w:r w:rsidRPr="00B95E61">
        <w:rPr>
          <w:rFonts w:ascii="Arial Narrow" w:eastAsia="Arial" w:hAnsi="Arial Narrow"/>
        </w:rPr>
        <w:t xml:space="preserve"> odrzuceniu albo konieczne </w:t>
      </w:r>
      <w:r w:rsidR="00532990" w:rsidRPr="00B95E61">
        <w:rPr>
          <w:rFonts w:ascii="Arial Narrow" w:eastAsia="Arial" w:hAnsi="Arial Narrow"/>
        </w:rPr>
        <w:t>byłoby</w:t>
      </w:r>
      <w:r w:rsidRPr="00B95E61">
        <w:rPr>
          <w:rFonts w:ascii="Arial Narrow" w:eastAsia="Arial" w:hAnsi="Arial Narrow"/>
        </w:rPr>
        <w:t xml:space="preserve"> unieważnienie postępowania</w:t>
      </w:r>
      <w:r w:rsidRPr="00B95E61">
        <w:rPr>
          <w:rFonts w:ascii="Arial Narrow" w:eastAsia="Arial" w:hAnsi="Arial Narrow" w:cs="Arial"/>
          <w:spacing w:val="-7"/>
          <w:w w:val="105"/>
        </w:rPr>
        <w:t>.</w:t>
      </w:r>
    </w:p>
    <w:p w:rsidR="00B43D29" w:rsidRPr="00B95E61" w:rsidRDefault="00B43D29" w:rsidP="00672495">
      <w:pPr>
        <w:pStyle w:val="Akapitzlist"/>
        <w:widowControl w:val="0"/>
        <w:tabs>
          <w:tab w:val="left" w:pos="612"/>
        </w:tabs>
        <w:spacing w:after="0" w:line="266" w:lineRule="auto"/>
        <w:ind w:left="0" w:right="155"/>
        <w:contextualSpacing w:val="0"/>
        <w:jc w:val="both"/>
        <w:rPr>
          <w:rFonts w:ascii="Arial Narrow" w:hAnsi="Arial Narrow"/>
        </w:rPr>
      </w:pPr>
    </w:p>
    <w:p w:rsidR="009103DD" w:rsidRPr="00B95E61" w:rsidRDefault="009103DD"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 xml:space="preserve">UDZIAŁ PODMIOTÓW WYSTEPUJĄCYCH WSPÓLNIE W POSTĘPOWANIU </w:t>
      </w:r>
    </w:p>
    <w:p w:rsidR="009103DD" w:rsidRPr="00B95E61" w:rsidRDefault="009103DD" w:rsidP="0023714E">
      <w:pPr>
        <w:widowControl/>
        <w:shd w:val="clear" w:color="auto" w:fill="FFFFFF"/>
        <w:suppressAutoHyphens w:val="0"/>
        <w:spacing w:line="276" w:lineRule="auto"/>
        <w:ind w:left="426"/>
        <w:rPr>
          <w:rFonts w:ascii="Arial Narrow" w:hAnsi="Arial Narrow"/>
          <w:b/>
          <w:bCs/>
          <w:sz w:val="22"/>
          <w:szCs w:val="22"/>
        </w:rPr>
      </w:pPr>
    </w:p>
    <w:p w:rsidR="009103DD" w:rsidRPr="00B95E61" w:rsidRDefault="009103DD" w:rsidP="002410EB">
      <w:pPr>
        <w:spacing w:line="276" w:lineRule="auto"/>
        <w:ind w:left="284" w:hanging="284"/>
        <w:jc w:val="both"/>
        <w:rPr>
          <w:rFonts w:ascii="Arial Narrow" w:hAnsi="Arial Narrow"/>
          <w:sz w:val="22"/>
          <w:szCs w:val="22"/>
        </w:rPr>
      </w:pPr>
      <w:r w:rsidRPr="00B95E61">
        <w:rPr>
          <w:rFonts w:ascii="Arial Narrow" w:hAnsi="Arial Narrow"/>
          <w:sz w:val="22"/>
          <w:szCs w:val="22"/>
        </w:rPr>
        <w:t>1. Wykonawcy wspólnie ubiegający się o udzielenie zamówienia winni ustanowić pełnomocnika do reprezentowania ich w postępowaniu lub do reprezentowania w postępowaniu i zawarcia umowy w sprawie zamówienia publicznego.</w:t>
      </w:r>
    </w:p>
    <w:p w:rsidR="009103DD" w:rsidRPr="00B95E61" w:rsidRDefault="009103DD" w:rsidP="00720BC4">
      <w:pPr>
        <w:spacing w:line="276" w:lineRule="auto"/>
        <w:ind w:left="284" w:hanging="284"/>
        <w:jc w:val="both"/>
        <w:rPr>
          <w:rFonts w:ascii="Arial Narrow" w:hAnsi="Arial Narrow"/>
          <w:sz w:val="22"/>
          <w:szCs w:val="22"/>
        </w:rPr>
      </w:pPr>
      <w:r w:rsidRPr="00B95E61">
        <w:rPr>
          <w:rFonts w:ascii="Arial Narrow" w:hAnsi="Arial Narrow"/>
          <w:sz w:val="22"/>
          <w:szCs w:val="22"/>
        </w:rPr>
        <w:t xml:space="preserve">2. Zgodnie z art. 141 ustawy PZP Wykonawcy, o których mowa w art. 23 ust. 1 tejże ustawy ponoszą solidarną odpowiedzialność za wykonanie umowy i wniesienie zabezpieczenia należytego wykonania umowy. </w:t>
      </w:r>
    </w:p>
    <w:p w:rsidR="009103DD" w:rsidRPr="00B95E61" w:rsidRDefault="009103DD" w:rsidP="00672495">
      <w:pPr>
        <w:pStyle w:val="Akapitzlist"/>
        <w:widowControl w:val="0"/>
        <w:tabs>
          <w:tab w:val="left" w:pos="612"/>
        </w:tabs>
        <w:spacing w:after="0" w:line="266" w:lineRule="auto"/>
        <w:ind w:left="0" w:right="155"/>
        <w:contextualSpacing w:val="0"/>
        <w:jc w:val="both"/>
        <w:rPr>
          <w:rFonts w:ascii="Arial Narrow" w:hAnsi="Arial Narrow"/>
        </w:rPr>
      </w:pPr>
    </w:p>
    <w:p w:rsidR="00EC7A33" w:rsidRPr="00B95E61" w:rsidRDefault="00EC7A3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INFORMACJE O SPOSOBIE POROZUMIEWANIA SIĘ ZAMAWIAJACEGO Z WYKONAWCAMI ORAZ PRZEKAZYWANIA OŚWIADCZEŃ I DOKUMENTÓW, A TAKŻE WSKAZANIE OSÓB UPRAWNIONYCH DO POROZUMIEWANIA SIĘ Z WYKONAWCAMI</w:t>
      </w:r>
    </w:p>
    <w:p w:rsidR="00EC7A33" w:rsidRPr="00B95E61" w:rsidRDefault="00EC7A33" w:rsidP="00EC7A33">
      <w:pPr>
        <w:widowControl/>
        <w:shd w:val="clear" w:color="auto" w:fill="FFFFFF"/>
        <w:suppressAutoHyphens w:val="0"/>
        <w:rPr>
          <w:rFonts w:ascii="Arial Narrow" w:hAnsi="Arial Narrow"/>
          <w:b/>
          <w:bCs/>
          <w:sz w:val="22"/>
          <w:szCs w:val="22"/>
        </w:rPr>
      </w:pPr>
    </w:p>
    <w:p w:rsidR="000B648F" w:rsidRPr="00B95E61" w:rsidRDefault="000B648F" w:rsidP="004118B5">
      <w:pPr>
        <w:pStyle w:val="Akapitzlist"/>
        <w:widowControl w:val="0"/>
        <w:numPr>
          <w:ilvl w:val="0"/>
          <w:numId w:val="4"/>
        </w:numPr>
        <w:tabs>
          <w:tab w:val="left" w:pos="532"/>
        </w:tabs>
        <w:spacing w:after="0" w:line="266" w:lineRule="auto"/>
        <w:ind w:right="148"/>
        <w:contextualSpacing w:val="0"/>
        <w:jc w:val="both"/>
        <w:rPr>
          <w:rFonts w:ascii="Arial Narrow" w:eastAsia="Arial" w:hAnsi="Arial Narrow"/>
        </w:rPr>
      </w:pPr>
      <w:r w:rsidRPr="00B95E61">
        <w:rPr>
          <w:rFonts w:ascii="Arial Narrow" w:eastAsia="Arial" w:hAnsi="Arial Narrow" w:cs="Arial"/>
          <w:spacing w:val="-9"/>
          <w:w w:val="105"/>
        </w:rPr>
        <w:t xml:space="preserve">Wszelkie </w:t>
      </w:r>
      <w:r w:rsidRPr="00B95E61">
        <w:rPr>
          <w:rFonts w:ascii="Arial Narrow" w:eastAsia="Arial" w:hAnsi="Arial Narrow"/>
        </w:rPr>
        <w:t>zawiadomienia, oświadczenia, wnioski oraz informacje Zamawiający oraz Wykonawcy mogą</w:t>
      </w:r>
      <w:r w:rsidR="00B91AE1">
        <w:rPr>
          <w:rFonts w:ascii="Arial Narrow" w:eastAsia="Arial" w:hAnsi="Arial Narrow"/>
        </w:rPr>
        <w:t xml:space="preserve"> </w:t>
      </w:r>
      <w:r w:rsidR="00201076" w:rsidRPr="00B95E61">
        <w:rPr>
          <w:rFonts w:ascii="Arial Narrow" w:eastAsia="Arial" w:hAnsi="Arial Narrow"/>
        </w:rPr>
        <w:t>przekazywać pisemnie</w:t>
      </w:r>
      <w:r w:rsidR="00201076" w:rsidRPr="00F86C34">
        <w:rPr>
          <w:rFonts w:ascii="Arial Narrow" w:eastAsia="Arial" w:hAnsi="Arial Narrow"/>
          <w:color w:val="000000" w:themeColor="text1"/>
        </w:rPr>
        <w:t>,</w:t>
      </w:r>
      <w:r w:rsidRPr="00F86C34">
        <w:rPr>
          <w:rFonts w:ascii="Arial Narrow" w:eastAsia="Arial" w:hAnsi="Arial Narrow"/>
          <w:color w:val="000000" w:themeColor="text1"/>
        </w:rPr>
        <w:t xml:space="preserve"> lub drogą elektroniczną </w:t>
      </w:r>
      <w:r w:rsidRPr="00B95E61">
        <w:rPr>
          <w:rFonts w:ascii="Arial Narrow" w:eastAsia="Arial" w:hAnsi="Arial Narrow"/>
        </w:rPr>
        <w:t>w języku polskim, za wyjątkiem oferty, umowy oraz   oświadczeń</w:t>
      </w:r>
      <w:r w:rsidR="00B91AE1">
        <w:rPr>
          <w:rFonts w:ascii="Arial Narrow" w:eastAsia="Arial" w:hAnsi="Arial Narrow"/>
        </w:rPr>
        <w:t xml:space="preserve"> </w:t>
      </w:r>
      <w:r w:rsidRPr="00B95E61">
        <w:rPr>
          <w:rFonts w:ascii="Arial Narrow" w:eastAsia="Arial" w:hAnsi="Arial Narrow"/>
        </w:rPr>
        <w:t xml:space="preserve">i dokumentów wymienionych w rozdz. VIII niniejszej SIWZ (również w przypadku ich złożenia w wyniku wezwania, o którym mowa w art. 26 ust. 3 ustawy PZP) dla których Prawodawca przewidział wyłącznie formę pisemną. </w:t>
      </w:r>
    </w:p>
    <w:p w:rsidR="000B648F" w:rsidRPr="00B95E61"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korespondencji  kierowanej  do Zamawiającego  Wykonawca winien posługiwać  się numerem sprawy i nazwą postępowania określoną w SIWZ.</w:t>
      </w:r>
    </w:p>
    <w:p w:rsidR="000B648F" w:rsidRPr="00B95E61"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Arial Narrow" w:eastAsia="Arial" w:hAnsi="Arial Narrow" w:cs="Arial"/>
        </w:rPr>
      </w:pPr>
      <w:r w:rsidRPr="00B95E61">
        <w:rPr>
          <w:rFonts w:ascii="Arial Narrow" w:eastAsia="Arial" w:hAnsi="Arial Narrow" w:cs="Arial"/>
          <w:spacing w:val="-8"/>
          <w:w w:val="105"/>
        </w:rPr>
        <w:t>Z</w:t>
      </w:r>
      <w:r w:rsidRPr="00B95E61">
        <w:rPr>
          <w:rFonts w:ascii="Arial Narrow" w:eastAsia="Arial" w:hAnsi="Arial Narrow"/>
        </w:rPr>
        <w:t>awiadomienia</w:t>
      </w:r>
      <w:r w:rsidRPr="00B95E61">
        <w:rPr>
          <w:rFonts w:ascii="Arial Narrow" w:eastAsia="Arial" w:hAnsi="Arial Narrow" w:cs="Arial"/>
          <w:spacing w:val="-8"/>
          <w:w w:val="105"/>
        </w:rPr>
        <w:t xml:space="preserve">, </w:t>
      </w:r>
      <w:r w:rsidRPr="00B95E61">
        <w:rPr>
          <w:rFonts w:ascii="Arial Narrow" w:eastAsia="Arial" w:hAnsi="Arial Narrow"/>
        </w:rPr>
        <w:t>oświadczenia, wnioski oraz informacje przekazywane przez Wykonawcę pisemnie winny być składane na adres: Gmina Strawczyn, ul. Żeromskiego 16, 26-067 Strawczyn</w:t>
      </w:r>
    </w:p>
    <w:p w:rsidR="000B648F" w:rsidRPr="00B95E61" w:rsidRDefault="000B648F" w:rsidP="006A0435">
      <w:pPr>
        <w:pStyle w:val="Akapitzlist"/>
        <w:widowControl w:val="0"/>
        <w:numPr>
          <w:ilvl w:val="0"/>
          <w:numId w:val="4"/>
        </w:numPr>
        <w:tabs>
          <w:tab w:val="left" w:pos="532"/>
          <w:tab w:val="left" w:pos="2791"/>
          <w:tab w:val="left" w:pos="6053"/>
          <w:tab w:val="left" w:pos="7714"/>
        </w:tabs>
        <w:spacing w:before="43" w:after="0"/>
        <w:ind w:right="151"/>
        <w:contextualSpacing w:val="0"/>
        <w:jc w:val="both"/>
        <w:rPr>
          <w:rFonts w:ascii="Arial Narrow" w:hAnsi="Arial Narrow"/>
        </w:rPr>
      </w:pPr>
      <w:r w:rsidRPr="00B95E61">
        <w:rPr>
          <w:rFonts w:ascii="Arial Narrow" w:hAnsi="Arial Narrow"/>
          <w:spacing w:val="-8"/>
          <w:w w:val="105"/>
        </w:rPr>
        <w:t>Za</w:t>
      </w:r>
      <w:r w:rsidRPr="00B95E61">
        <w:rPr>
          <w:rFonts w:ascii="Arial Narrow" w:hAnsi="Arial Narrow"/>
        </w:rPr>
        <w:t>wiadomienia</w:t>
      </w:r>
      <w:r w:rsidRPr="00B95E61">
        <w:rPr>
          <w:rFonts w:ascii="Arial Narrow" w:hAnsi="Arial Narrow"/>
          <w:spacing w:val="-8"/>
          <w:w w:val="105"/>
        </w:rPr>
        <w:t xml:space="preserve">, </w:t>
      </w:r>
      <w:r w:rsidRPr="00B95E61">
        <w:rPr>
          <w:rFonts w:ascii="Arial Narrow" w:hAnsi="Arial Narrow"/>
        </w:rPr>
        <w:t>oświadczenia, wnioski oraz informacje przekazywane przez Wykonawcę drogą elektroniczną   winny   być   kierowane</w:t>
      </w:r>
      <w:r w:rsidR="00E20B02" w:rsidRPr="00B95E61">
        <w:rPr>
          <w:rFonts w:ascii="Arial Narrow" w:hAnsi="Arial Narrow"/>
        </w:rPr>
        <w:t xml:space="preserve">   na adres: gmina@strawczyn.pl.</w:t>
      </w:r>
      <w:r w:rsidRPr="00B95E61">
        <w:rPr>
          <w:rFonts w:ascii="Arial Narrow" w:hAnsi="Arial Narrow"/>
        </w:rPr>
        <w:t xml:space="preserve"> Wszelkie zawiadomienia, oświadczenia, wniosk</w:t>
      </w:r>
      <w:r w:rsidR="00E20B02" w:rsidRPr="00B95E61">
        <w:rPr>
          <w:rFonts w:ascii="Arial Narrow" w:hAnsi="Arial Narrow"/>
        </w:rPr>
        <w:t xml:space="preserve">i oraz informacje przekazane </w:t>
      </w:r>
      <w:r w:rsidRPr="00B95E61">
        <w:rPr>
          <w:rFonts w:ascii="Arial Narrow" w:hAnsi="Arial Narrow"/>
        </w:rPr>
        <w:t xml:space="preserve">w formie elektronicznej wymagają na żądanie każdej ze stron, niezwłocznego potwierdzenia faktu ich otrzymania. </w:t>
      </w:r>
    </w:p>
    <w:p w:rsidR="000B648F" w:rsidRPr="00B95E61" w:rsidRDefault="000B648F" w:rsidP="000B648F">
      <w:pPr>
        <w:spacing w:line="276" w:lineRule="auto"/>
        <w:ind w:left="531"/>
        <w:jc w:val="both"/>
        <w:rPr>
          <w:rFonts w:ascii="Arial Narrow" w:hAnsi="Arial Narrow"/>
          <w:sz w:val="22"/>
          <w:szCs w:val="22"/>
        </w:rPr>
      </w:pPr>
      <w:r w:rsidRPr="00B95E61">
        <w:rPr>
          <w:rFonts w:ascii="Arial Narrow" w:hAnsi="Arial Narrow"/>
          <w:color w:val="FF0000"/>
          <w:sz w:val="22"/>
          <w:szCs w:val="22"/>
        </w:rPr>
        <w:t>W przypadku braku potwierdzenia otrzymania korespondencji przez Wykonawcę Zamawiający domniema, iż pismo wysłane przez Zamawiającego na adres mailowy podany przez Wykonawcę, zostało mu doręczone</w:t>
      </w:r>
      <w:r w:rsidRPr="00B95E61">
        <w:rPr>
          <w:rFonts w:ascii="Arial Narrow" w:hAnsi="Arial Narrow"/>
          <w:sz w:val="22"/>
          <w:szCs w:val="22"/>
        </w:rPr>
        <w:t xml:space="preserve"> w sposób umożliwiający zapoznanie się Wykonawcy z treścią pisma. </w:t>
      </w:r>
    </w:p>
    <w:p w:rsidR="000B648F" w:rsidRPr="00B95E61" w:rsidRDefault="000B648F" w:rsidP="004118B5">
      <w:pPr>
        <w:pStyle w:val="Akapitzlist"/>
        <w:widowControl w:val="0"/>
        <w:numPr>
          <w:ilvl w:val="0"/>
          <w:numId w:val="4"/>
        </w:numPr>
        <w:tabs>
          <w:tab w:val="left" w:pos="532"/>
        </w:tabs>
        <w:spacing w:before="41" w:after="0" w:line="240" w:lineRule="auto"/>
        <w:ind w:right="158"/>
        <w:contextualSpacing w:val="0"/>
        <w:rPr>
          <w:rFonts w:ascii="Arial Narrow" w:eastAsia="Arial" w:hAnsi="Arial Narrow" w:cs="Arial"/>
        </w:rPr>
      </w:pPr>
      <w:r w:rsidRPr="00B95E61">
        <w:rPr>
          <w:rFonts w:ascii="Arial Narrow" w:eastAsia="Arial" w:hAnsi="Arial Narrow" w:cs="Arial"/>
          <w:spacing w:val="-8"/>
          <w:w w:val="105"/>
        </w:rPr>
        <w:t>Wykonawca</w:t>
      </w:r>
      <w:r w:rsidR="00B91AE1">
        <w:rPr>
          <w:rFonts w:ascii="Arial Narrow" w:eastAsia="Arial" w:hAnsi="Arial Narrow" w:cs="Arial"/>
          <w:spacing w:val="-8"/>
          <w:w w:val="105"/>
        </w:rPr>
        <w:t xml:space="preserve"> </w:t>
      </w:r>
      <w:r w:rsidRPr="00B95E61">
        <w:rPr>
          <w:rFonts w:ascii="Arial Narrow" w:eastAsia="Arial" w:hAnsi="Arial Narrow"/>
        </w:rPr>
        <w:t>może zwrócić się do Zamawiającego o wyjaśnienie treści SIWZ.</w:t>
      </w:r>
    </w:p>
    <w:p w:rsidR="000B648F" w:rsidRPr="00B95E61"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Arial Narrow" w:eastAsia="Arial" w:hAnsi="Arial Narrow"/>
        </w:rPr>
      </w:pPr>
      <w:r w:rsidRPr="00B95E61">
        <w:rPr>
          <w:rFonts w:ascii="Arial Narrow" w:eastAsia="Arial" w:hAnsi="Arial Narrow"/>
        </w:rPr>
        <w:lastRenderedPageBreak/>
        <w:t xml:space="preserve">Jeżeli wniosek o wyjaśnienie treści SIWZ wpłynie do Zamawiającego nie później niż do końca dnia, w którym upływa polowa terminu składania ofert, Zamawiający udzieli wyjaśnień niezwłocznie, jednak nie później niż na </w:t>
      </w:r>
      <w:r w:rsidRPr="00B95E61">
        <w:rPr>
          <w:rFonts w:ascii="Arial Narrow" w:eastAsia="Arial" w:hAnsi="Arial Narrow"/>
          <w:color w:val="FF0000"/>
        </w:rPr>
        <w:t>2</w:t>
      </w:r>
      <w:r w:rsidRPr="00B95E61">
        <w:rPr>
          <w:rFonts w:ascii="Arial Narrow" w:eastAsia="Arial" w:hAnsi="Arial Narrow"/>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B95E61"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Arial Narrow" w:eastAsia="Arial" w:hAnsi="Arial Narrow"/>
        </w:rPr>
      </w:pPr>
      <w:r w:rsidRPr="00B95E61">
        <w:rPr>
          <w:rFonts w:ascii="Arial Narrow" w:eastAsia="Arial" w:hAnsi="Arial Narrow"/>
        </w:rPr>
        <w:t>Przedłużenie</w:t>
      </w:r>
      <w:r w:rsidR="00B91AE1">
        <w:rPr>
          <w:rFonts w:ascii="Arial Narrow" w:eastAsia="Arial" w:hAnsi="Arial Narrow"/>
        </w:rPr>
        <w:t xml:space="preserve"> </w:t>
      </w:r>
      <w:r w:rsidRPr="00B95E61">
        <w:rPr>
          <w:rFonts w:ascii="Arial Narrow" w:eastAsia="Arial" w:hAnsi="Arial Narrow"/>
        </w:rPr>
        <w:t>terminu składania ofert nie wpływa na bieg terminu składania wniosku, o którym mowa w rozdz. X. ust. 6 niniejszej SIWZ.</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rozbieżności pomiędzy treścią niniejszej SIWZ, a treścią udzielonych odpowiedzi, jako obowiązującą należy przyjąć treść pisma zawierającego późniejsze oświadczenie Zamawiającego.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zmiana treści specyfikacji istotnych warunków zamówienia będzie prowadzić do zmiany treści ogłoszenia o zamówieniu zamawiający </w:t>
      </w:r>
      <w:r w:rsidRPr="00B95E61">
        <w:rPr>
          <w:rFonts w:ascii="Arial Narrow" w:hAnsi="Arial Narrow"/>
          <w:color w:val="FF0000"/>
        </w:rPr>
        <w:t>zamieści ogłoszenie o zmianie ogłoszenia w Biuletynie Zamówień Publicznych.</w:t>
      </w:r>
    </w:p>
    <w:p w:rsidR="000B648F" w:rsidRPr="00B95E61"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rPr>
      </w:pPr>
      <w:r w:rsidRPr="00B95E61">
        <w:rPr>
          <w:rFonts w:ascii="Arial Narrow" w:hAnsi="Arial Narrow"/>
        </w:rPr>
        <w:t xml:space="preserve">Jeżeli w wyniku zmiany treści specyfikacji istotnych warunków zamówienia nieprowadzącej do zmiany treści ogłoszenia 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hAnsi="Arial Narrow"/>
        </w:rPr>
        <w:t xml:space="preserve">Zamawiający może przedłużyć termin składania ofert, jeżeli zostanie wniesione odwołanie wobec treści ogłoszenia o zamówieniu lub postanowień Specyfikacji Istotnych Warunków Zamówienia.  </w:t>
      </w:r>
    </w:p>
    <w:p w:rsidR="000B648F" w:rsidRPr="00B95E61"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rPr>
      </w:pPr>
      <w:r w:rsidRPr="00B95E61">
        <w:rPr>
          <w:rFonts w:ascii="Arial Narrow" w:eastAsia="Arial" w:hAnsi="Arial Narrow" w:cs="Arial"/>
          <w:spacing w:val="-10"/>
          <w:w w:val="105"/>
        </w:rPr>
        <w:t>Zamawiający</w:t>
      </w:r>
      <w:r w:rsidR="00B91AE1">
        <w:rPr>
          <w:rFonts w:ascii="Arial Narrow" w:eastAsia="Arial" w:hAnsi="Arial Narrow" w:cs="Arial"/>
          <w:spacing w:val="-10"/>
          <w:w w:val="105"/>
        </w:rPr>
        <w:t xml:space="preserve"> </w:t>
      </w:r>
      <w:r w:rsidRPr="00B95E61">
        <w:rPr>
          <w:rFonts w:ascii="Arial Narrow" w:eastAsia="Arial" w:hAnsi="Arial Narrow" w:cs="Arial"/>
          <w:w w:val="105"/>
        </w:rPr>
        <w:t>nie</w:t>
      </w:r>
      <w:r w:rsidR="00B91AE1">
        <w:rPr>
          <w:rFonts w:ascii="Arial Narrow" w:eastAsia="Arial" w:hAnsi="Arial Narrow" w:cs="Arial"/>
          <w:w w:val="105"/>
        </w:rPr>
        <w:t xml:space="preserve"> </w:t>
      </w:r>
      <w:r w:rsidRPr="00B95E61">
        <w:rPr>
          <w:rFonts w:ascii="Arial Narrow" w:eastAsia="Arial" w:hAnsi="Arial Narrow" w:cs="Arial"/>
          <w:spacing w:val="-5"/>
          <w:w w:val="105"/>
        </w:rPr>
        <w:t>przewiduje</w:t>
      </w:r>
      <w:r w:rsidR="00B91AE1">
        <w:rPr>
          <w:rFonts w:ascii="Arial Narrow" w:eastAsia="Arial" w:hAnsi="Arial Narrow" w:cs="Arial"/>
          <w:spacing w:val="-5"/>
          <w:w w:val="105"/>
        </w:rPr>
        <w:t xml:space="preserve"> </w:t>
      </w:r>
      <w:r w:rsidRPr="00B95E61">
        <w:rPr>
          <w:rFonts w:ascii="Arial Narrow" w:eastAsia="Arial" w:hAnsi="Arial Narrow"/>
        </w:rPr>
        <w:t>zwołania zebrania z Wykonawcami</w:t>
      </w:r>
      <w:r w:rsidRPr="00B95E61">
        <w:rPr>
          <w:rFonts w:ascii="Arial Narrow" w:eastAsia="Arial" w:hAnsi="Arial Narrow" w:cs="Arial"/>
          <w:spacing w:val="-10"/>
          <w:w w:val="105"/>
        </w:rPr>
        <w:t>.</w:t>
      </w:r>
    </w:p>
    <w:p w:rsidR="000B648F" w:rsidRPr="00B95E61" w:rsidRDefault="000B648F" w:rsidP="000B648F">
      <w:pPr>
        <w:spacing w:line="276" w:lineRule="auto"/>
        <w:rPr>
          <w:rFonts w:ascii="Arial Narrow" w:hAnsi="Arial Narrow"/>
          <w:sz w:val="22"/>
          <w:szCs w:val="22"/>
        </w:rPr>
      </w:pPr>
    </w:p>
    <w:p w:rsidR="000B648F" w:rsidRPr="00B95E61" w:rsidRDefault="000B648F" w:rsidP="000B648F">
      <w:pPr>
        <w:spacing w:line="276" w:lineRule="auto"/>
        <w:rPr>
          <w:rFonts w:ascii="Arial Narrow" w:hAnsi="Arial Narrow"/>
          <w:sz w:val="22"/>
          <w:szCs w:val="22"/>
        </w:rPr>
      </w:pPr>
      <w:r w:rsidRPr="00B95E61">
        <w:rPr>
          <w:rFonts w:ascii="Arial Narrow" w:hAnsi="Arial Narrow"/>
          <w:sz w:val="22"/>
          <w:szCs w:val="22"/>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 / i osobisty w swojej siedzibie.</w:t>
      </w:r>
    </w:p>
    <w:p w:rsidR="00664691" w:rsidRPr="00B95E61" w:rsidRDefault="00664691" w:rsidP="00AF1236">
      <w:pPr>
        <w:spacing w:line="266" w:lineRule="auto"/>
        <w:jc w:val="both"/>
        <w:rPr>
          <w:rFonts w:ascii="Arial Narrow" w:hAnsi="Arial Narrow"/>
          <w:sz w:val="22"/>
          <w:szCs w:val="22"/>
        </w:rPr>
      </w:pPr>
    </w:p>
    <w:p w:rsidR="00664691" w:rsidRPr="00B95E61" w:rsidRDefault="00664691"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OBLICZANIA CENY</w:t>
      </w:r>
    </w:p>
    <w:p w:rsidR="00664691" w:rsidRPr="00B95E61" w:rsidRDefault="00664691" w:rsidP="00664691">
      <w:pPr>
        <w:widowControl/>
        <w:shd w:val="clear" w:color="auto" w:fill="FFFFFF"/>
        <w:suppressAutoHyphens w:val="0"/>
        <w:rPr>
          <w:rFonts w:ascii="Arial Narrow" w:hAnsi="Arial Narrow"/>
          <w:b/>
          <w:bCs/>
          <w:sz w:val="22"/>
          <w:szCs w:val="22"/>
        </w:rPr>
      </w:pPr>
    </w:p>
    <w:p w:rsidR="00664691" w:rsidRPr="00B95E61"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color w:val="FF0000"/>
          <w:spacing w:val="-13"/>
          <w:w w:val="105"/>
        </w:rPr>
      </w:pPr>
      <w:r w:rsidRPr="00B95E61">
        <w:rPr>
          <w:rFonts w:ascii="Arial Narrow" w:eastAsia="Arial" w:hAnsi="Arial Narrow"/>
        </w:rPr>
        <w:t xml:space="preserve">Wykonawca poda </w:t>
      </w:r>
      <w:r w:rsidR="00664691" w:rsidRPr="00B95E61">
        <w:rPr>
          <w:rFonts w:ascii="Arial Narrow" w:eastAsia="Arial" w:hAnsi="Arial Narrow"/>
        </w:rPr>
        <w:t>cen</w:t>
      </w:r>
      <w:r w:rsidRPr="00B95E61">
        <w:rPr>
          <w:rFonts w:ascii="Arial Narrow" w:eastAsia="Arial" w:hAnsi="Arial Narrow"/>
        </w:rPr>
        <w:t>ę</w:t>
      </w:r>
      <w:r w:rsidR="00664691" w:rsidRPr="00B95E61">
        <w:rPr>
          <w:rFonts w:ascii="Arial Narrow" w:eastAsia="Arial" w:hAnsi="Arial Narrow"/>
        </w:rPr>
        <w:t xml:space="preserve"> ofertow</w:t>
      </w:r>
      <w:r w:rsidRPr="00B95E61">
        <w:rPr>
          <w:rFonts w:ascii="Arial Narrow" w:eastAsia="Arial" w:hAnsi="Arial Narrow"/>
        </w:rPr>
        <w:t>ą</w:t>
      </w:r>
      <w:r w:rsidR="00005304">
        <w:rPr>
          <w:rFonts w:ascii="Arial Narrow" w:eastAsia="Arial" w:hAnsi="Arial Narrow"/>
        </w:rPr>
        <w:t xml:space="preserve"> </w:t>
      </w:r>
      <w:r w:rsidR="00366D6E" w:rsidRPr="00B95E61">
        <w:rPr>
          <w:rFonts w:ascii="Arial Narrow" w:eastAsia="Arial" w:hAnsi="Arial Narrow"/>
        </w:rPr>
        <w:t xml:space="preserve">netto i </w:t>
      </w:r>
      <w:r w:rsidR="00664691" w:rsidRPr="00B95E61">
        <w:rPr>
          <w:rFonts w:ascii="Arial Narrow" w:eastAsia="Arial" w:hAnsi="Arial Narrow"/>
        </w:rPr>
        <w:t>brutto za realizację przedmiotu zamówienia</w:t>
      </w:r>
      <w:r w:rsidR="0023483D" w:rsidRPr="00B95E61">
        <w:rPr>
          <w:rFonts w:ascii="Arial Narrow" w:eastAsia="Arial" w:hAnsi="Arial Narrow"/>
        </w:rPr>
        <w:t xml:space="preserve"> w fo</w:t>
      </w:r>
      <w:r w:rsidR="00151C5B" w:rsidRPr="00B95E61">
        <w:rPr>
          <w:rFonts w:ascii="Arial Narrow" w:eastAsia="Arial" w:hAnsi="Arial Narrow"/>
        </w:rPr>
        <w:t>rmularzu oferty – Załącznik nr 1</w:t>
      </w:r>
      <w:r w:rsidR="0023483D" w:rsidRPr="00B95E61">
        <w:rPr>
          <w:rFonts w:ascii="Arial Narrow" w:eastAsia="Arial" w:hAnsi="Arial Narrow"/>
        </w:rPr>
        <w:t xml:space="preserve"> do niniejszej SIWZ</w:t>
      </w:r>
      <w:r w:rsidR="00BD218C" w:rsidRPr="00B95E61">
        <w:rPr>
          <w:rFonts w:ascii="Arial Narrow" w:eastAsia="Arial" w:hAnsi="Arial Narrow"/>
          <w:color w:val="000000" w:themeColor="text1"/>
        </w:rPr>
        <w:t>.</w:t>
      </w:r>
    </w:p>
    <w:p w:rsidR="00664691" w:rsidRPr="00B95E61"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13"/>
          <w:w w:val="105"/>
        </w:rPr>
        <w:t>Łączna</w:t>
      </w:r>
      <w:r w:rsidRPr="00B95E61">
        <w:rPr>
          <w:rFonts w:ascii="Arial Narrow" w:eastAsia="Arial" w:hAnsi="Arial Narrow" w:cs="Arial"/>
          <w:spacing w:val="-8"/>
          <w:w w:val="105"/>
        </w:rPr>
        <w:t xml:space="preserve"> cena </w:t>
      </w:r>
      <w:r w:rsidRPr="00B95E61">
        <w:rPr>
          <w:rFonts w:ascii="Arial Narrow" w:eastAsia="Arial" w:hAnsi="Arial Narrow" w:cs="Arial"/>
          <w:w w:val="105"/>
        </w:rPr>
        <w:t>ofertowa</w:t>
      </w:r>
      <w:r w:rsidR="00E0031E">
        <w:rPr>
          <w:rFonts w:ascii="Arial Narrow" w:eastAsia="Arial" w:hAnsi="Arial Narrow" w:cs="Arial"/>
          <w:w w:val="105"/>
        </w:rPr>
        <w:t xml:space="preserve"> </w:t>
      </w:r>
      <w:r w:rsidR="00366D6E" w:rsidRPr="00B95E61">
        <w:rPr>
          <w:rFonts w:ascii="Arial Narrow" w:eastAsia="Arial" w:hAnsi="Arial Narrow" w:cs="Arial"/>
          <w:spacing w:val="2"/>
          <w:w w:val="105"/>
        </w:rPr>
        <w:t xml:space="preserve">netto i </w:t>
      </w:r>
      <w:r w:rsidRPr="00B95E61">
        <w:rPr>
          <w:rFonts w:ascii="Arial Narrow" w:eastAsia="Arial" w:hAnsi="Arial Narrow" w:cs="Arial"/>
          <w:spacing w:val="2"/>
          <w:w w:val="105"/>
        </w:rPr>
        <w:t>brutto</w:t>
      </w:r>
      <w:r w:rsidRPr="00B95E61">
        <w:rPr>
          <w:rFonts w:ascii="Arial Narrow" w:eastAsia="Arial" w:hAnsi="Arial Narrow" w:cs="Arial"/>
          <w:spacing w:val="-8"/>
          <w:w w:val="105"/>
        </w:rPr>
        <w:t xml:space="preserve"> musi uwzględniać</w:t>
      </w:r>
      <w:r w:rsidRPr="00B95E61">
        <w:rPr>
          <w:rFonts w:ascii="Arial Narrow" w:eastAsia="Arial" w:hAnsi="Arial Narrow" w:cs="Arial"/>
          <w:spacing w:val="-9"/>
          <w:w w:val="105"/>
        </w:rPr>
        <w:t xml:space="preserve"> wszystkie</w:t>
      </w:r>
      <w:r w:rsidRPr="00B95E61">
        <w:rPr>
          <w:rFonts w:ascii="Arial Narrow" w:eastAsia="Arial" w:hAnsi="Arial Narrow" w:cs="Arial"/>
          <w:spacing w:val="-8"/>
          <w:w w:val="105"/>
        </w:rPr>
        <w:t xml:space="preserve"> koszty</w:t>
      </w:r>
      <w:r w:rsidRPr="00B95E61">
        <w:rPr>
          <w:rFonts w:ascii="Arial Narrow" w:eastAsia="Arial" w:hAnsi="Arial Narrow" w:cs="Arial"/>
          <w:spacing w:val="-10"/>
          <w:w w:val="105"/>
        </w:rPr>
        <w:t xml:space="preserve"> związane </w:t>
      </w:r>
      <w:r w:rsidRPr="00B95E61">
        <w:rPr>
          <w:rFonts w:ascii="Arial Narrow" w:eastAsia="Arial" w:hAnsi="Arial Narrow" w:cs="Arial"/>
          <w:w w:val="105"/>
        </w:rPr>
        <w:t>z</w:t>
      </w:r>
      <w:r w:rsidRPr="00B95E61">
        <w:rPr>
          <w:rFonts w:ascii="Arial Narrow" w:eastAsia="Arial" w:hAnsi="Arial Narrow" w:cs="Arial"/>
          <w:spacing w:val="-7"/>
          <w:w w:val="105"/>
        </w:rPr>
        <w:t xml:space="preserve"> realizacj</w:t>
      </w:r>
      <w:r w:rsidRPr="00B95E61">
        <w:rPr>
          <w:rFonts w:ascii="Arial Narrow" w:eastAsia="Arial" w:hAnsi="Arial Narrow" w:cs="Arial"/>
          <w:spacing w:val="6"/>
          <w:w w:val="105"/>
        </w:rPr>
        <w:t>ą</w:t>
      </w:r>
      <w:r w:rsidRPr="00B95E61">
        <w:rPr>
          <w:rFonts w:ascii="Arial Narrow" w:eastAsia="Arial" w:hAnsi="Arial Narrow" w:cs="Arial"/>
          <w:spacing w:val="-5"/>
          <w:w w:val="105"/>
        </w:rPr>
        <w:t xml:space="preserve"> przedmiot</w:t>
      </w:r>
      <w:r w:rsidRPr="00B95E61">
        <w:rPr>
          <w:rFonts w:ascii="Arial Narrow" w:eastAsia="Arial" w:hAnsi="Arial Narrow" w:cs="Arial"/>
          <w:spacing w:val="-5"/>
          <w:w w:val="103"/>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5"/>
          <w:w w:val="105"/>
        </w:rPr>
        <w:t>a</w:t>
      </w:r>
      <w:r w:rsidRPr="00B95E61">
        <w:rPr>
          <w:rFonts w:ascii="Arial Narrow" w:eastAsia="Arial" w:hAnsi="Arial Narrow" w:cs="Arial"/>
          <w:spacing w:val="-8"/>
          <w:w w:val="105"/>
        </w:rPr>
        <w:t xml:space="preserve"> zgodni</w:t>
      </w:r>
      <w:r w:rsidRPr="00B95E61">
        <w:rPr>
          <w:rFonts w:ascii="Arial Narrow" w:eastAsia="Arial" w:hAnsi="Arial Narrow" w:cs="Arial"/>
          <w:spacing w:val="-23"/>
          <w:w w:val="105"/>
        </w:rPr>
        <w:t xml:space="preserve">e </w:t>
      </w:r>
      <w:r w:rsidRPr="00B95E61">
        <w:rPr>
          <w:rFonts w:ascii="Arial Narrow" w:eastAsia="Arial" w:hAnsi="Arial Narrow" w:cs="Arial"/>
          <w:spacing w:val="-29"/>
          <w:w w:val="105"/>
        </w:rPr>
        <w:t>z</w:t>
      </w:r>
      <w:r w:rsidRPr="00B95E61">
        <w:rPr>
          <w:rFonts w:ascii="Arial Narrow" w:eastAsia="Arial" w:hAnsi="Arial Narrow" w:cs="Arial"/>
          <w:spacing w:val="-8"/>
          <w:w w:val="105"/>
        </w:rPr>
        <w:t xml:space="preserve"> opise</w:t>
      </w:r>
      <w:r w:rsidRPr="00B95E61">
        <w:rPr>
          <w:rFonts w:ascii="Arial Narrow" w:eastAsia="Arial" w:hAnsi="Arial Narrow" w:cs="Arial"/>
          <w:spacing w:val="-15"/>
          <w:w w:val="105"/>
        </w:rPr>
        <w:t>m</w:t>
      </w:r>
      <w:r w:rsidRPr="00B95E61">
        <w:rPr>
          <w:rFonts w:ascii="Arial Narrow" w:eastAsia="Arial" w:hAnsi="Arial Narrow" w:cs="Arial"/>
          <w:spacing w:val="-5"/>
          <w:w w:val="105"/>
        </w:rPr>
        <w:t xml:space="preserve"> przedmiot</w:t>
      </w:r>
      <w:r w:rsidRPr="00B95E61">
        <w:rPr>
          <w:rFonts w:ascii="Arial Narrow" w:eastAsia="Arial" w:hAnsi="Arial Narrow" w:cs="Arial"/>
          <w:spacing w:val="-16"/>
          <w:w w:val="105"/>
        </w:rPr>
        <w:t>u</w:t>
      </w:r>
      <w:r w:rsidRPr="00B95E61">
        <w:rPr>
          <w:rFonts w:ascii="Arial Narrow" w:eastAsia="Arial" w:hAnsi="Arial Narrow" w:cs="Arial"/>
          <w:spacing w:val="-10"/>
          <w:w w:val="105"/>
        </w:rPr>
        <w:t xml:space="preserve"> zamówieni</w:t>
      </w:r>
      <w:r w:rsidRPr="00B95E61">
        <w:rPr>
          <w:rFonts w:ascii="Arial Narrow" w:eastAsia="Arial" w:hAnsi="Arial Narrow" w:cs="Arial"/>
          <w:spacing w:val="-28"/>
          <w:w w:val="105"/>
        </w:rPr>
        <w:t>a</w:t>
      </w:r>
      <w:r w:rsidRPr="00B95E61">
        <w:rPr>
          <w:rFonts w:ascii="Arial Narrow" w:eastAsia="Arial" w:hAnsi="Arial Narrow" w:cs="Arial"/>
          <w:spacing w:val="-5"/>
          <w:w w:val="105"/>
        </w:rPr>
        <w:t xml:space="preserve"> ora</w:t>
      </w:r>
      <w:r w:rsidRPr="00B95E61">
        <w:rPr>
          <w:rFonts w:ascii="Arial Narrow" w:eastAsia="Arial" w:hAnsi="Arial Narrow" w:cs="Arial"/>
          <w:spacing w:val="-31"/>
          <w:w w:val="105"/>
        </w:rPr>
        <w:t>z</w:t>
      </w:r>
      <w:r w:rsidRPr="00B95E61">
        <w:rPr>
          <w:rFonts w:ascii="Arial Narrow" w:eastAsia="Arial" w:hAnsi="Arial Narrow" w:cs="Arial"/>
          <w:spacing w:val="-6"/>
          <w:w w:val="105"/>
        </w:rPr>
        <w:t xml:space="preserve"> wzore</w:t>
      </w:r>
      <w:r w:rsidRPr="00B95E61">
        <w:rPr>
          <w:rFonts w:ascii="Arial Narrow" w:eastAsia="Arial" w:hAnsi="Arial Narrow" w:cs="Arial"/>
          <w:spacing w:val="-18"/>
          <w:w w:val="105"/>
        </w:rPr>
        <w:t>m</w:t>
      </w:r>
      <w:r w:rsidRPr="00B95E61">
        <w:rPr>
          <w:rFonts w:ascii="Arial Narrow" w:eastAsia="Arial" w:hAnsi="Arial Narrow" w:cs="Arial"/>
          <w:spacing w:val="-4"/>
          <w:w w:val="105"/>
        </w:rPr>
        <w:t xml:space="preserve"> umow</w:t>
      </w:r>
      <w:r w:rsidRPr="00B95E61">
        <w:rPr>
          <w:rFonts w:ascii="Arial Narrow" w:eastAsia="Arial" w:hAnsi="Arial Narrow" w:cs="Arial"/>
          <w:spacing w:val="-19"/>
          <w:w w:val="105"/>
        </w:rPr>
        <w:t>y</w:t>
      </w:r>
      <w:r w:rsidRPr="00B95E61">
        <w:rPr>
          <w:rFonts w:ascii="Arial Narrow" w:eastAsia="Arial" w:hAnsi="Arial Narrow" w:cs="Arial"/>
          <w:spacing w:val="-7"/>
          <w:w w:val="105"/>
        </w:rPr>
        <w:t xml:space="preserve"> określony</w:t>
      </w:r>
      <w:r w:rsidRPr="00B95E61">
        <w:rPr>
          <w:rFonts w:ascii="Arial Narrow" w:eastAsia="Arial" w:hAnsi="Arial Narrow" w:cs="Arial"/>
          <w:spacing w:val="-18"/>
          <w:w w:val="105"/>
        </w:rPr>
        <w:t xml:space="preserve">m </w:t>
      </w:r>
      <w:r w:rsidRPr="00B95E61">
        <w:rPr>
          <w:rFonts w:ascii="Arial Narrow" w:eastAsia="Arial" w:hAnsi="Arial Narrow" w:cs="Arial"/>
          <w:spacing w:val="-13"/>
          <w:w w:val="105"/>
        </w:rPr>
        <w:t>w</w:t>
      </w:r>
      <w:r w:rsidRPr="00B95E61">
        <w:rPr>
          <w:rFonts w:ascii="Arial Narrow" w:eastAsia="Arial" w:hAnsi="Arial Narrow" w:cs="Arial"/>
          <w:spacing w:val="-8"/>
          <w:w w:val="105"/>
        </w:rPr>
        <w:t xml:space="preserve"> niniejsze</w:t>
      </w:r>
      <w:r w:rsidRPr="00B95E61">
        <w:rPr>
          <w:rFonts w:ascii="Arial Narrow" w:eastAsia="Arial" w:hAnsi="Arial Narrow" w:cs="Arial"/>
          <w:spacing w:val="-43"/>
          <w:w w:val="105"/>
        </w:rPr>
        <w:t>j</w:t>
      </w:r>
      <w:r w:rsidR="00B91AE1">
        <w:rPr>
          <w:rFonts w:ascii="Arial Narrow" w:eastAsia="Arial" w:hAnsi="Arial Narrow" w:cs="Arial"/>
          <w:spacing w:val="-43"/>
          <w:w w:val="105"/>
        </w:rPr>
        <w:t xml:space="preserve"> </w:t>
      </w:r>
      <w:r w:rsidRPr="00B95E61">
        <w:rPr>
          <w:rFonts w:ascii="Arial Narrow" w:eastAsia="Arial" w:hAnsi="Arial Narrow" w:cs="Arial"/>
          <w:spacing w:val="-16"/>
          <w:w w:val="105"/>
        </w:rPr>
        <w:t>SIWZ.</w:t>
      </w:r>
    </w:p>
    <w:p w:rsidR="000B648F" w:rsidRPr="00B95E61"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Stosownie do treści art. 144 ust. 1 </w:t>
      </w:r>
      <w:r w:rsidRPr="00B95E61">
        <w:rPr>
          <w:rFonts w:ascii="Arial Narrow" w:eastAsia="Arial" w:hAnsi="Arial Narrow" w:cs="Arial"/>
          <w:w w:val="105"/>
        </w:rPr>
        <w:t xml:space="preserve">ustawy Prawo zamówień publicznych przewiduje się </w:t>
      </w:r>
      <w:r w:rsidRPr="00B95E61">
        <w:rPr>
          <w:rFonts w:ascii="Arial Narrow" w:eastAsia="Arial" w:hAnsi="Arial Narrow" w:cs="Arial"/>
          <w:spacing w:val="-8"/>
          <w:w w:val="105"/>
        </w:rPr>
        <w:t xml:space="preserve"> możliwości dokonywania zmian postanowień umowy, zgodnie z postanowieniami zawartymi we Wzorze Umowy</w:t>
      </w:r>
    </w:p>
    <w:p w:rsidR="00664691" w:rsidRPr="00B95E61"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Arial Narrow" w:eastAsia="Arial" w:hAnsi="Arial Narrow" w:cs="Arial"/>
        </w:rPr>
      </w:pPr>
      <w:r w:rsidRPr="00B95E61">
        <w:rPr>
          <w:rFonts w:ascii="Arial Narrow" w:eastAsia="Arial" w:hAnsi="Arial Narrow" w:cs="Arial"/>
          <w:spacing w:val="-8"/>
          <w:w w:val="105"/>
        </w:rPr>
        <w:t xml:space="preserve">Wykonawca obliczając cenę oferty musi uwzględnić wszystkie pozycje </w:t>
      </w:r>
      <w:r w:rsidR="00B11059" w:rsidRPr="00B95E61">
        <w:rPr>
          <w:rFonts w:ascii="Arial Narrow" w:eastAsia="Arial" w:hAnsi="Arial Narrow" w:cs="Arial"/>
          <w:spacing w:val="-8"/>
          <w:w w:val="105"/>
        </w:rPr>
        <w:t>opisane</w:t>
      </w:r>
      <w:r w:rsidR="00B91AE1">
        <w:rPr>
          <w:rFonts w:ascii="Arial Narrow" w:eastAsia="Arial" w:hAnsi="Arial Narrow" w:cs="Arial"/>
          <w:spacing w:val="-8"/>
          <w:w w:val="105"/>
        </w:rPr>
        <w:t xml:space="preserve"> </w:t>
      </w:r>
      <w:r w:rsidR="00B11059" w:rsidRPr="00B95E61">
        <w:rPr>
          <w:rFonts w:ascii="Arial Narrow" w:eastAsia="Arial" w:hAnsi="Arial Narrow" w:cs="Arial"/>
          <w:spacing w:val="-8"/>
          <w:w w:val="105"/>
        </w:rPr>
        <w:t xml:space="preserve">w </w:t>
      </w:r>
      <w:r w:rsidR="00981542" w:rsidRPr="00B95E61">
        <w:rPr>
          <w:rFonts w:ascii="Arial Narrow" w:eastAsia="Arial" w:hAnsi="Arial Narrow" w:cs="Arial"/>
          <w:spacing w:val="-8"/>
          <w:w w:val="105"/>
        </w:rPr>
        <w:t>Dokumentacji technicznej</w:t>
      </w:r>
      <w:r w:rsidR="002C5337" w:rsidRPr="00B95E61">
        <w:rPr>
          <w:rFonts w:ascii="Arial Narrow" w:eastAsia="Arial" w:hAnsi="Arial Narrow" w:cs="Arial"/>
          <w:spacing w:val="-8"/>
          <w:w w:val="105"/>
        </w:rPr>
        <w:t>/przedmiarze robót</w:t>
      </w:r>
      <w:r w:rsidRPr="00B95E61">
        <w:rPr>
          <w:rFonts w:ascii="Arial Narrow" w:eastAsia="Arial" w:hAnsi="Arial Narrow" w:cs="Arial"/>
          <w:spacing w:val="-8"/>
          <w:w w:val="105"/>
        </w:rPr>
        <w:t xml:space="preserve">. Wszystkie błędy ujawnione w </w:t>
      </w:r>
      <w:r w:rsidR="00981542" w:rsidRPr="00B95E61">
        <w:rPr>
          <w:rFonts w:ascii="Arial Narrow" w:eastAsia="Arial" w:hAnsi="Arial Narrow" w:cs="Arial"/>
          <w:spacing w:val="-8"/>
          <w:w w:val="105"/>
        </w:rPr>
        <w:t xml:space="preserve">Dokumentacji technicznej/przedmiarze robót </w:t>
      </w:r>
      <w:r w:rsidRPr="00B95E61">
        <w:rPr>
          <w:rFonts w:ascii="Arial Narrow" w:eastAsia="Arial" w:hAnsi="Arial Narrow" w:cs="Arial"/>
          <w:spacing w:val="-8"/>
          <w:w w:val="105"/>
        </w:rPr>
        <w:t>wykonawca powinien zgłosić zamawiającemu przed terminem składania ofert.</w:t>
      </w:r>
    </w:p>
    <w:p w:rsidR="00664691" w:rsidRPr="00B95E61"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Arial Narrow" w:eastAsia="Arial" w:hAnsi="Arial Narrow"/>
        </w:rPr>
      </w:pPr>
      <w:r w:rsidRPr="00B95E61">
        <w:rPr>
          <w:rFonts w:ascii="Arial Narrow" w:eastAsia="Arial" w:hAnsi="Arial Narrow" w:cs="Arial"/>
          <w:spacing w:val="-13"/>
          <w:w w:val="105"/>
        </w:rPr>
        <w:t>Ceny</w:t>
      </w:r>
      <w:r w:rsidR="00005304">
        <w:rPr>
          <w:rFonts w:ascii="Arial Narrow" w:eastAsia="Arial" w:hAnsi="Arial Narrow" w:cs="Arial"/>
          <w:spacing w:val="-13"/>
          <w:w w:val="105"/>
        </w:rPr>
        <w:t xml:space="preserve"> </w:t>
      </w:r>
      <w:r w:rsidRPr="00B95E61">
        <w:rPr>
          <w:rFonts w:ascii="Arial Narrow" w:eastAsia="Arial" w:hAnsi="Arial Narrow" w:cs="Arial"/>
          <w:spacing w:val="-11"/>
          <w:w w:val="105"/>
        </w:rPr>
        <w:t>muszą</w:t>
      </w:r>
      <w:r w:rsidR="00005304">
        <w:rPr>
          <w:rFonts w:ascii="Arial Narrow" w:eastAsia="Arial" w:hAnsi="Arial Narrow" w:cs="Arial"/>
          <w:spacing w:val="-11"/>
          <w:w w:val="105"/>
        </w:rPr>
        <w:t xml:space="preserve"> </w:t>
      </w:r>
      <w:r w:rsidRPr="00B95E61">
        <w:rPr>
          <w:rFonts w:ascii="Arial Narrow" w:eastAsia="Arial" w:hAnsi="Arial Narrow" w:cs="Arial"/>
          <w:spacing w:val="-7"/>
          <w:w w:val="105"/>
        </w:rPr>
        <w:t>być:</w:t>
      </w:r>
      <w:r w:rsidR="00005304">
        <w:rPr>
          <w:rFonts w:ascii="Arial Narrow" w:eastAsia="Arial" w:hAnsi="Arial Narrow" w:cs="Arial"/>
          <w:spacing w:val="-7"/>
          <w:w w:val="105"/>
        </w:rPr>
        <w:t xml:space="preserve"> </w:t>
      </w:r>
      <w:r w:rsidRPr="00B95E61">
        <w:rPr>
          <w:rFonts w:ascii="Arial Narrow" w:eastAsia="Arial" w:hAnsi="Arial Narrow" w:cs="Arial"/>
          <w:spacing w:val="-6"/>
          <w:w w:val="105"/>
        </w:rPr>
        <w:t>podane</w:t>
      </w:r>
      <w:r w:rsidR="00005304">
        <w:rPr>
          <w:rFonts w:ascii="Arial Narrow" w:eastAsia="Arial" w:hAnsi="Arial Narrow" w:cs="Arial"/>
          <w:spacing w:val="-6"/>
          <w:w w:val="105"/>
        </w:rPr>
        <w:t xml:space="preserve"> </w:t>
      </w:r>
      <w:r w:rsidRPr="00B95E61">
        <w:rPr>
          <w:rFonts w:ascii="Arial Narrow" w:eastAsia="Arial" w:hAnsi="Arial Narrow" w:cs="Arial"/>
          <w:w w:val="105"/>
        </w:rPr>
        <w:t>i</w:t>
      </w:r>
      <w:r w:rsidRPr="00B95E61">
        <w:rPr>
          <w:rFonts w:ascii="Arial Narrow" w:eastAsia="Arial" w:hAnsi="Arial Narrow" w:cs="Arial"/>
          <w:spacing w:val="-6"/>
          <w:w w:val="105"/>
        </w:rPr>
        <w:t xml:space="preserve"> wyliczone</w:t>
      </w:r>
      <w:r w:rsidR="00005304">
        <w:rPr>
          <w:rFonts w:ascii="Arial Narrow" w:eastAsia="Arial" w:hAnsi="Arial Narrow" w:cs="Arial"/>
          <w:spacing w:val="-6"/>
          <w:w w:val="105"/>
        </w:rPr>
        <w:t xml:space="preserve"> </w:t>
      </w:r>
      <w:r w:rsidRPr="00B95E61">
        <w:rPr>
          <w:rFonts w:ascii="Arial Narrow" w:eastAsia="Arial" w:hAnsi="Arial Narrow" w:cs="Arial"/>
          <w:w w:val="105"/>
        </w:rPr>
        <w:t>w</w:t>
      </w:r>
      <w:r w:rsidR="00005304">
        <w:rPr>
          <w:rFonts w:ascii="Arial Narrow" w:eastAsia="Arial" w:hAnsi="Arial Narrow" w:cs="Arial"/>
          <w:w w:val="105"/>
        </w:rPr>
        <w:t xml:space="preserve"> </w:t>
      </w:r>
      <w:r w:rsidRPr="00B95E61">
        <w:rPr>
          <w:rFonts w:ascii="Arial Narrow" w:eastAsia="Arial" w:hAnsi="Arial Narrow"/>
        </w:rPr>
        <w:t xml:space="preserve">zaokrągleniu do </w:t>
      </w:r>
      <w:r w:rsidR="000F5495" w:rsidRPr="00B95E61">
        <w:rPr>
          <w:rFonts w:ascii="Arial Narrow" w:eastAsia="Arial" w:hAnsi="Arial Narrow"/>
        </w:rPr>
        <w:t>dwóch</w:t>
      </w:r>
      <w:r w:rsidRPr="00B95E61">
        <w:rPr>
          <w:rFonts w:ascii="Arial Narrow" w:eastAsia="Arial" w:hAnsi="Arial Narrow"/>
        </w:rPr>
        <w:t xml:space="preserve"> miejsc po przecinku (zasada zaokrąglenia – poniżej 5 należy </w:t>
      </w:r>
      <w:r w:rsidR="000F5495" w:rsidRPr="00B95E61">
        <w:rPr>
          <w:rFonts w:ascii="Arial Narrow" w:eastAsia="Arial" w:hAnsi="Arial Narrow"/>
        </w:rPr>
        <w:t>ko</w:t>
      </w:r>
      <w:r w:rsidR="00892728" w:rsidRPr="00B95E61">
        <w:rPr>
          <w:rFonts w:ascii="Arial Narrow" w:eastAsia="Arial" w:hAnsi="Arial Narrow"/>
        </w:rPr>
        <w:t>ń</w:t>
      </w:r>
      <w:r w:rsidR="000F5495" w:rsidRPr="00B95E61">
        <w:rPr>
          <w:rFonts w:ascii="Arial Narrow" w:eastAsia="Arial" w:hAnsi="Arial Narrow"/>
        </w:rPr>
        <w:t>cówkę</w:t>
      </w:r>
      <w:r w:rsidRPr="00B95E61">
        <w:rPr>
          <w:rFonts w:ascii="Arial Narrow" w:eastAsia="Arial" w:hAnsi="Arial Narrow"/>
        </w:rPr>
        <w:t xml:space="preserve"> pominąć, powyżej i </w:t>
      </w:r>
      <w:r w:rsidR="000F5495" w:rsidRPr="00B95E61">
        <w:rPr>
          <w:rFonts w:ascii="Arial Narrow" w:eastAsia="Arial" w:hAnsi="Arial Narrow"/>
        </w:rPr>
        <w:t>równe</w:t>
      </w:r>
      <w:r w:rsidRPr="00B95E61">
        <w:rPr>
          <w:rFonts w:ascii="Arial Narrow" w:eastAsia="Arial" w:hAnsi="Arial Narrow"/>
        </w:rPr>
        <w:t xml:space="preserve"> 5 należy zaokrąglić w g</w:t>
      </w:r>
      <w:r w:rsidR="000F5495" w:rsidRPr="00B95E61">
        <w:rPr>
          <w:rFonts w:ascii="Arial Narrow" w:eastAsia="Arial" w:hAnsi="Arial Narrow"/>
        </w:rPr>
        <w:t>ó</w:t>
      </w:r>
      <w:r w:rsidRPr="00B95E61">
        <w:rPr>
          <w:rFonts w:ascii="Arial Narrow" w:eastAsia="Arial" w:hAnsi="Arial Narrow"/>
        </w:rPr>
        <w:t>rę).</w:t>
      </w:r>
    </w:p>
    <w:p w:rsidR="00664691" w:rsidRPr="00B95E61"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cs="Arial"/>
          <w:spacing w:val="-13"/>
          <w:w w:val="105"/>
        </w:rPr>
        <w:t>Cena</w:t>
      </w:r>
      <w:r w:rsidR="00B91AE1">
        <w:rPr>
          <w:rFonts w:ascii="Arial Narrow" w:eastAsia="Arial" w:hAnsi="Arial Narrow" w:cs="Arial"/>
          <w:spacing w:val="-13"/>
          <w:w w:val="105"/>
        </w:rPr>
        <w:t xml:space="preserve"> </w:t>
      </w:r>
      <w:r w:rsidRPr="00B95E61">
        <w:rPr>
          <w:rFonts w:ascii="Arial Narrow" w:eastAsia="Arial" w:hAnsi="Arial Narrow"/>
        </w:rPr>
        <w:t xml:space="preserve">oferty winna być wyrażona w </w:t>
      </w:r>
      <w:r w:rsidR="000F5495" w:rsidRPr="00B95E61">
        <w:rPr>
          <w:rFonts w:ascii="Arial Narrow" w:eastAsia="Arial" w:hAnsi="Arial Narrow"/>
        </w:rPr>
        <w:t>złotych</w:t>
      </w:r>
      <w:r w:rsidRPr="00B95E61">
        <w:rPr>
          <w:rFonts w:ascii="Arial Narrow" w:eastAsia="Arial" w:hAnsi="Arial Narrow"/>
        </w:rPr>
        <w:t xml:space="preserve"> polskich (PLN).</w:t>
      </w:r>
    </w:p>
    <w:p w:rsidR="000F5495" w:rsidRPr="00B95E61"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rPr>
      </w:pPr>
      <w:r w:rsidRPr="00B95E61">
        <w:rPr>
          <w:rFonts w:ascii="Arial Narrow" w:eastAsia="Arial" w:hAnsi="Arial Narrow"/>
        </w:rPr>
        <w:t>Rozliczenia między zamawiającym a Wykonawcą będą prowadzone w złotych polskich (PLN).</w:t>
      </w:r>
    </w:p>
    <w:p w:rsidR="00405EEC" w:rsidRPr="00B95E61" w:rsidRDefault="00664691" w:rsidP="00145CD7">
      <w:pPr>
        <w:pStyle w:val="Akapitzlist"/>
        <w:widowControl w:val="0"/>
        <w:numPr>
          <w:ilvl w:val="2"/>
          <w:numId w:val="5"/>
        </w:numPr>
        <w:tabs>
          <w:tab w:val="left" w:pos="612"/>
        </w:tabs>
        <w:spacing w:before="64" w:after="0" w:line="266" w:lineRule="auto"/>
        <w:ind w:left="611" w:right="103" w:hanging="423"/>
        <w:contextualSpacing w:val="0"/>
        <w:jc w:val="both"/>
        <w:rPr>
          <w:rFonts w:ascii="Arial Narrow" w:eastAsia="Arial" w:hAnsi="Arial Narrow"/>
        </w:rPr>
      </w:pPr>
      <w:r w:rsidRPr="00B95E61">
        <w:rPr>
          <w:rFonts w:ascii="Arial Narrow" w:eastAsia="Arial" w:hAnsi="Arial Narrow" w:cs="Arial"/>
          <w:spacing w:val="-13"/>
          <w:w w:val="105"/>
        </w:rPr>
        <w:t xml:space="preserve">Jeżeli </w:t>
      </w:r>
      <w:r w:rsidRPr="00B95E61">
        <w:rPr>
          <w:rFonts w:ascii="Arial Narrow" w:eastAsia="Arial" w:hAnsi="Arial Narrow" w:cs="Arial"/>
          <w:w w:val="105"/>
        </w:rPr>
        <w:t xml:space="preserve">w </w:t>
      </w:r>
      <w:r w:rsidRPr="00B95E61">
        <w:rPr>
          <w:rFonts w:ascii="Arial Narrow" w:eastAsia="Arial" w:hAnsi="Arial Narrow"/>
        </w:rPr>
        <w:t xml:space="preserve">postępowaniu </w:t>
      </w:r>
      <w:r w:rsidR="000F5495" w:rsidRPr="00B95E61">
        <w:rPr>
          <w:rFonts w:ascii="Arial Narrow" w:eastAsia="Arial" w:hAnsi="Arial Narrow"/>
        </w:rPr>
        <w:t>złożona</w:t>
      </w:r>
      <w:r w:rsidRPr="00B95E61">
        <w:rPr>
          <w:rFonts w:ascii="Arial Narrow" w:eastAsia="Arial" w:hAnsi="Arial Narrow"/>
        </w:rPr>
        <w:t xml:space="preserve"> będzie oferta, </w:t>
      </w:r>
      <w:r w:rsidR="000F5495" w:rsidRPr="00B95E61">
        <w:rPr>
          <w:rFonts w:ascii="Arial Narrow" w:eastAsia="Arial" w:hAnsi="Arial Narrow"/>
        </w:rPr>
        <w:t>której</w:t>
      </w:r>
      <w:r w:rsidR="00005304">
        <w:rPr>
          <w:rFonts w:ascii="Arial Narrow" w:eastAsia="Arial" w:hAnsi="Arial Narrow"/>
        </w:rPr>
        <w:t xml:space="preserve"> </w:t>
      </w:r>
      <w:r w:rsidR="000F5495" w:rsidRPr="00B95E61">
        <w:rPr>
          <w:rFonts w:ascii="Arial Narrow" w:eastAsia="Arial" w:hAnsi="Arial Narrow"/>
        </w:rPr>
        <w:t>wybór</w:t>
      </w:r>
      <w:r w:rsidR="00005304">
        <w:rPr>
          <w:rFonts w:ascii="Arial Narrow" w:eastAsia="Arial" w:hAnsi="Arial Narrow"/>
        </w:rPr>
        <w:t xml:space="preserve"> </w:t>
      </w:r>
      <w:r w:rsidR="000F5495" w:rsidRPr="00B95E61">
        <w:rPr>
          <w:rFonts w:ascii="Arial Narrow" w:eastAsia="Arial" w:hAnsi="Arial Narrow"/>
        </w:rPr>
        <w:t>prowadziłby</w:t>
      </w:r>
      <w:r w:rsidRPr="00B95E61">
        <w:rPr>
          <w:rFonts w:ascii="Arial Narrow" w:eastAsia="Arial" w:hAnsi="Arial Narrow"/>
        </w:rPr>
        <w:t xml:space="preserve"> do powstania u zamawiającego obowiązku podatkowego zgodnie z przepisami o podatku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zamawiający w celu oceny takiej oferty doliczy do przedstawionej w niej ceny podatek od </w:t>
      </w:r>
      <w:r w:rsidR="000F5495" w:rsidRPr="00B95E61">
        <w:rPr>
          <w:rFonts w:ascii="Arial Narrow" w:eastAsia="Arial" w:hAnsi="Arial Narrow"/>
        </w:rPr>
        <w:t>towarów</w:t>
      </w:r>
      <w:r w:rsidRPr="00B95E61">
        <w:rPr>
          <w:rFonts w:ascii="Arial Narrow" w:eastAsia="Arial" w:hAnsi="Arial Narrow"/>
        </w:rPr>
        <w:t xml:space="preserve"> i </w:t>
      </w:r>
      <w:r w:rsidR="000F5495" w:rsidRPr="00B95E61">
        <w:rPr>
          <w:rFonts w:ascii="Arial Narrow" w:eastAsia="Arial" w:hAnsi="Arial Narrow"/>
        </w:rPr>
        <w:t>usług</w:t>
      </w:r>
      <w:r w:rsidRPr="00B95E61">
        <w:rPr>
          <w:rFonts w:ascii="Arial Narrow" w:eastAsia="Arial" w:hAnsi="Arial Narrow"/>
        </w:rPr>
        <w:t xml:space="preserve">, </w:t>
      </w:r>
      <w:r w:rsidR="000F5495" w:rsidRPr="00B95E61">
        <w:rPr>
          <w:rFonts w:ascii="Arial Narrow" w:eastAsia="Arial" w:hAnsi="Arial Narrow"/>
        </w:rPr>
        <w:t>który</w:t>
      </w:r>
      <w:r w:rsidR="00B91AE1">
        <w:rPr>
          <w:rFonts w:ascii="Arial Narrow" w:eastAsia="Arial" w:hAnsi="Arial Narrow"/>
        </w:rPr>
        <w:t xml:space="preserve"> </w:t>
      </w:r>
      <w:r w:rsidR="000F5495" w:rsidRPr="00B95E61">
        <w:rPr>
          <w:rFonts w:ascii="Arial Narrow" w:eastAsia="Arial" w:hAnsi="Arial Narrow"/>
        </w:rPr>
        <w:t>miałby</w:t>
      </w:r>
      <w:r w:rsidRPr="00B95E61">
        <w:rPr>
          <w:rFonts w:ascii="Arial Narrow" w:eastAsia="Arial" w:hAnsi="Arial Narrow"/>
        </w:rPr>
        <w:t xml:space="preserve"> obowiązek rozliczyć zgodnie z tymi przepisami. W takim przypadku Wykonawca, </w:t>
      </w:r>
      <w:r w:rsidR="000F5495" w:rsidRPr="00B95E61">
        <w:rPr>
          <w:rFonts w:ascii="Arial Narrow" w:eastAsia="Arial" w:hAnsi="Arial Narrow"/>
        </w:rPr>
        <w:t>składając</w:t>
      </w:r>
      <w:r w:rsidRPr="00B95E61">
        <w:rPr>
          <w:rFonts w:ascii="Arial Narrow" w:eastAsia="Arial" w:hAnsi="Arial Narrow"/>
        </w:rPr>
        <w:t xml:space="preserve"> ofertę, jest zobligowany poinformować zamawiającego, że </w:t>
      </w:r>
      <w:r w:rsidR="000F5495" w:rsidRPr="00B95E61">
        <w:rPr>
          <w:rFonts w:ascii="Arial Narrow" w:eastAsia="Arial" w:hAnsi="Arial Narrow"/>
        </w:rPr>
        <w:t>wybór</w:t>
      </w:r>
      <w:r w:rsidRPr="00B95E61">
        <w:rPr>
          <w:rFonts w:ascii="Arial Narrow" w:eastAsia="Arial" w:hAnsi="Arial Narrow"/>
        </w:rPr>
        <w:t xml:space="preserve"> jego oferty będzie prowadzić do powstania u zamawiającego obowiązku </w:t>
      </w:r>
      <w:r w:rsidRPr="00B95E61">
        <w:rPr>
          <w:rFonts w:ascii="Arial Narrow" w:eastAsia="Arial" w:hAnsi="Arial Narrow"/>
        </w:rPr>
        <w:lastRenderedPageBreak/>
        <w:t xml:space="preserve">podatkowego, wskazując nazwę (rodzaj) towaru / </w:t>
      </w:r>
      <w:r w:rsidR="000F5495" w:rsidRPr="00B95E61">
        <w:rPr>
          <w:rFonts w:ascii="Arial Narrow" w:eastAsia="Arial" w:hAnsi="Arial Narrow"/>
        </w:rPr>
        <w:t>usługi</w:t>
      </w:r>
      <w:r w:rsidRPr="00B95E61">
        <w:rPr>
          <w:rFonts w:ascii="Arial Narrow" w:eastAsia="Arial" w:hAnsi="Arial Narrow"/>
        </w:rPr>
        <w:t xml:space="preserve">, </w:t>
      </w:r>
      <w:r w:rsidR="000F5495" w:rsidRPr="00B95E61">
        <w:rPr>
          <w:rFonts w:ascii="Arial Narrow" w:eastAsia="Arial" w:hAnsi="Arial Narrow"/>
        </w:rPr>
        <w:t>których</w:t>
      </w:r>
      <w:r w:rsidRPr="00B95E61">
        <w:rPr>
          <w:rFonts w:ascii="Arial Narrow" w:eastAsia="Arial" w:hAnsi="Arial Narrow"/>
        </w:rPr>
        <w:t xml:space="preserve"> dostawa / świadczenie będzie prowadzić do jego powstania, oraz wskazując ich wartość</w:t>
      </w:r>
      <w:r w:rsidR="00B91AE1">
        <w:rPr>
          <w:rFonts w:ascii="Arial Narrow" w:eastAsia="Arial" w:hAnsi="Arial Narrow"/>
        </w:rPr>
        <w:t xml:space="preserve"> </w:t>
      </w:r>
      <w:r w:rsidRPr="00B95E61">
        <w:rPr>
          <w:rFonts w:ascii="Arial Narrow" w:eastAsia="Arial" w:hAnsi="Arial Narrow"/>
        </w:rPr>
        <w:t>bez kwoty podatku.</w:t>
      </w:r>
    </w:p>
    <w:p w:rsidR="00664691" w:rsidRPr="00B95E61" w:rsidRDefault="00664691" w:rsidP="00664691">
      <w:pPr>
        <w:widowControl/>
        <w:shd w:val="clear" w:color="auto" w:fill="FFFFFF"/>
        <w:suppressAutoHyphens w:val="0"/>
        <w:rPr>
          <w:rFonts w:ascii="Arial Narrow" w:hAnsi="Arial Narrow"/>
          <w:b/>
          <w:bCs/>
          <w:sz w:val="22"/>
          <w:szCs w:val="22"/>
        </w:rPr>
      </w:pPr>
    </w:p>
    <w:p w:rsidR="00BA76A3" w:rsidRPr="00B95E61" w:rsidRDefault="00BA76A3"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KRYTERIÓW, KTÓRYMI ZAMAWIAJĄCY BĘDZIE SIĘKIEROWAŁ PRZY WYBORZE OFERTY, WRAZ Z PODANIEM WAG TYCH KRYTERIÓW I SPOSOBU OCENY OFERT</w:t>
      </w:r>
    </w:p>
    <w:p w:rsidR="00BA76A3" w:rsidRPr="00B95E61" w:rsidRDefault="00BA76A3" w:rsidP="00BA76A3">
      <w:pPr>
        <w:widowControl/>
        <w:shd w:val="clear" w:color="auto" w:fill="FFFFFF"/>
        <w:suppressAutoHyphens w:val="0"/>
        <w:rPr>
          <w:rFonts w:ascii="Arial Narrow" w:hAnsi="Arial Narrow"/>
          <w:b/>
          <w:bCs/>
          <w:sz w:val="22"/>
          <w:szCs w:val="22"/>
        </w:rPr>
      </w:pPr>
    </w:p>
    <w:p w:rsidR="00BA76A3" w:rsidRPr="00B95E61" w:rsidRDefault="00BA76A3" w:rsidP="00933866">
      <w:pPr>
        <w:pStyle w:val="Tekstpodstawowy"/>
        <w:spacing w:after="0" w:line="266" w:lineRule="auto"/>
        <w:ind w:left="608" w:right="125" w:hanging="420"/>
        <w:jc w:val="both"/>
        <w:rPr>
          <w:rFonts w:ascii="Arial Narrow" w:hAnsi="Arial Narrow"/>
          <w:sz w:val="22"/>
          <w:szCs w:val="22"/>
        </w:rPr>
      </w:pPr>
      <w:r w:rsidRPr="00B95E61">
        <w:rPr>
          <w:rFonts w:ascii="Arial Narrow" w:hAnsi="Arial Narrow"/>
          <w:spacing w:val="-6"/>
          <w:w w:val="105"/>
          <w:sz w:val="22"/>
          <w:szCs w:val="22"/>
        </w:rPr>
        <w:t xml:space="preserve">1. </w:t>
      </w:r>
      <w:r w:rsidRPr="00B95E61">
        <w:rPr>
          <w:rFonts w:ascii="Arial Narrow" w:hAnsi="Arial Narrow"/>
          <w:spacing w:val="-13"/>
          <w:w w:val="105"/>
          <w:sz w:val="22"/>
          <w:szCs w:val="22"/>
        </w:rPr>
        <w:t>Za</w:t>
      </w:r>
      <w:r w:rsidR="00B91AE1">
        <w:rPr>
          <w:rFonts w:ascii="Arial Narrow" w:hAnsi="Arial Narrow"/>
          <w:spacing w:val="-13"/>
          <w:w w:val="105"/>
          <w:sz w:val="22"/>
          <w:szCs w:val="22"/>
        </w:rPr>
        <w:t xml:space="preserve"> </w:t>
      </w:r>
      <w:r w:rsidRPr="00B95E61">
        <w:rPr>
          <w:rFonts w:ascii="Arial Narrow" w:hAnsi="Arial Narrow"/>
          <w:w w:val="105"/>
          <w:sz w:val="22"/>
          <w:szCs w:val="22"/>
        </w:rPr>
        <w:t>ofert</w:t>
      </w:r>
      <w:r w:rsidRPr="00B95E61">
        <w:rPr>
          <w:rFonts w:ascii="Arial Narrow" w:hAnsi="Arial Narrow" w:cs="Arial"/>
          <w:w w:val="105"/>
          <w:sz w:val="22"/>
          <w:szCs w:val="22"/>
        </w:rPr>
        <w:t>ę</w:t>
      </w:r>
      <w:r w:rsidR="00B91AE1">
        <w:rPr>
          <w:rFonts w:ascii="Arial Narrow" w:hAnsi="Arial Narrow" w:cs="Arial"/>
          <w:w w:val="105"/>
          <w:sz w:val="22"/>
          <w:szCs w:val="22"/>
        </w:rPr>
        <w:t xml:space="preserve"> </w:t>
      </w:r>
      <w:r w:rsidR="00933866" w:rsidRPr="00B95E61">
        <w:rPr>
          <w:rFonts w:ascii="Arial Narrow" w:hAnsi="Arial Narrow"/>
          <w:spacing w:val="-8"/>
          <w:w w:val="105"/>
          <w:sz w:val="22"/>
          <w:szCs w:val="22"/>
        </w:rPr>
        <w:t>najkorzystniejs</w:t>
      </w:r>
      <w:r w:rsidR="00933866" w:rsidRPr="00B95E61">
        <w:rPr>
          <w:rFonts w:ascii="Arial Narrow" w:hAnsi="Arial Narrow" w:cs="Arial"/>
          <w:spacing w:val="-8"/>
          <w:w w:val="105"/>
          <w:sz w:val="22"/>
          <w:szCs w:val="22"/>
        </w:rPr>
        <w:t>zą</w:t>
      </w:r>
      <w:r w:rsidR="00B91AE1">
        <w:rPr>
          <w:rFonts w:ascii="Arial Narrow" w:hAnsi="Arial Narrow" w:cs="Arial"/>
          <w:spacing w:val="-8"/>
          <w:w w:val="105"/>
          <w:sz w:val="22"/>
          <w:szCs w:val="22"/>
        </w:rPr>
        <w:t xml:space="preserve"> </w:t>
      </w:r>
      <w:r w:rsidRPr="00B95E61">
        <w:rPr>
          <w:rFonts w:ascii="Arial Narrow" w:hAnsi="Arial Narrow"/>
          <w:spacing w:val="-6"/>
          <w:w w:val="105"/>
          <w:sz w:val="22"/>
          <w:szCs w:val="22"/>
        </w:rPr>
        <w:t xml:space="preserve">zostanie  </w:t>
      </w:r>
      <w:r w:rsidRPr="00B95E61">
        <w:rPr>
          <w:rFonts w:ascii="Arial Narrow" w:hAnsi="Arial Narrow"/>
          <w:spacing w:val="-7"/>
          <w:w w:val="105"/>
          <w:sz w:val="22"/>
          <w:szCs w:val="22"/>
        </w:rPr>
        <w:t xml:space="preserve">uznana  </w:t>
      </w:r>
      <w:r w:rsidRPr="00B95E61">
        <w:rPr>
          <w:rFonts w:ascii="Arial Narrow" w:hAnsi="Arial Narrow"/>
          <w:w w:val="105"/>
          <w:sz w:val="22"/>
          <w:szCs w:val="22"/>
        </w:rPr>
        <w:t xml:space="preserve">oferta </w:t>
      </w:r>
      <w:r w:rsidRPr="00B95E61">
        <w:rPr>
          <w:rFonts w:ascii="Arial Narrow" w:hAnsi="Arial Narrow"/>
          <w:spacing w:val="-6"/>
          <w:w w:val="105"/>
          <w:sz w:val="22"/>
          <w:szCs w:val="22"/>
        </w:rPr>
        <w:t>zawieraj</w:t>
      </w:r>
      <w:r w:rsidRPr="00B95E61">
        <w:rPr>
          <w:rFonts w:ascii="Arial Narrow" w:hAnsi="Arial Narrow" w:cs="Arial"/>
          <w:spacing w:val="-6"/>
          <w:w w:val="105"/>
          <w:sz w:val="22"/>
          <w:szCs w:val="22"/>
        </w:rPr>
        <w:t>ą</w:t>
      </w:r>
      <w:r w:rsidRPr="00B95E61">
        <w:rPr>
          <w:rFonts w:ascii="Arial Narrow" w:hAnsi="Arial Narrow"/>
          <w:spacing w:val="-6"/>
          <w:w w:val="105"/>
          <w:sz w:val="22"/>
          <w:szCs w:val="22"/>
        </w:rPr>
        <w:t xml:space="preserve">ca  </w:t>
      </w:r>
      <w:r w:rsidR="00933866" w:rsidRPr="00B95E61">
        <w:rPr>
          <w:rFonts w:ascii="Arial Narrow" w:hAnsi="Arial Narrow"/>
          <w:spacing w:val="-8"/>
          <w:w w:val="105"/>
          <w:sz w:val="22"/>
          <w:szCs w:val="22"/>
        </w:rPr>
        <w:t>najkorzystniejszy</w:t>
      </w:r>
      <w:r w:rsidR="00B91AE1">
        <w:rPr>
          <w:rFonts w:ascii="Arial Narrow" w:hAnsi="Arial Narrow"/>
          <w:spacing w:val="-8"/>
          <w:w w:val="105"/>
          <w:sz w:val="22"/>
          <w:szCs w:val="22"/>
        </w:rPr>
        <w:t xml:space="preserve"> </w:t>
      </w:r>
      <w:r w:rsidRPr="00B95E61">
        <w:rPr>
          <w:rFonts w:ascii="Arial Narrow" w:hAnsi="Arial Narrow"/>
          <w:spacing w:val="-3"/>
          <w:w w:val="105"/>
          <w:sz w:val="22"/>
          <w:szCs w:val="22"/>
        </w:rPr>
        <w:t>bilans</w:t>
      </w:r>
      <w:r w:rsidR="00B91AE1">
        <w:rPr>
          <w:rFonts w:ascii="Arial Narrow" w:hAnsi="Arial Narrow"/>
          <w:spacing w:val="-3"/>
          <w:w w:val="105"/>
          <w:sz w:val="22"/>
          <w:szCs w:val="22"/>
        </w:rPr>
        <w:t xml:space="preserve"> </w:t>
      </w:r>
      <w:r w:rsidR="00933866" w:rsidRPr="00B95E61">
        <w:rPr>
          <w:rFonts w:ascii="Arial Narrow" w:hAnsi="Arial Narrow"/>
          <w:spacing w:val="-5"/>
          <w:w w:val="105"/>
          <w:sz w:val="22"/>
          <w:szCs w:val="22"/>
        </w:rPr>
        <w:t>punktów</w:t>
      </w:r>
      <w:r w:rsidR="00B91AE1">
        <w:rPr>
          <w:rFonts w:ascii="Arial Narrow" w:hAnsi="Arial Narrow"/>
          <w:spacing w:val="-5"/>
          <w:w w:val="105"/>
          <w:sz w:val="22"/>
          <w:szCs w:val="22"/>
        </w:rPr>
        <w:t xml:space="preserve"> </w:t>
      </w:r>
      <w:r w:rsidRPr="00B95E61">
        <w:rPr>
          <w:rFonts w:ascii="Arial Narrow" w:hAnsi="Arial Narrow"/>
          <w:w w:val="105"/>
          <w:sz w:val="22"/>
          <w:szCs w:val="22"/>
        </w:rPr>
        <w:t xml:space="preserve">w </w:t>
      </w:r>
      <w:r w:rsidRPr="00B95E61">
        <w:rPr>
          <w:rFonts w:ascii="Arial Narrow" w:hAnsi="Arial Narrow"/>
          <w:spacing w:val="-3"/>
          <w:w w:val="105"/>
          <w:sz w:val="22"/>
          <w:szCs w:val="22"/>
        </w:rPr>
        <w:t>kryteriach:</w:t>
      </w:r>
    </w:p>
    <w:p w:rsidR="00BA76A3" w:rsidRPr="00B95E61" w:rsidRDefault="00BA76A3" w:rsidP="002C5337">
      <w:pPr>
        <w:pStyle w:val="Akapitzlist"/>
        <w:widowControl w:val="0"/>
        <w:spacing w:before="39" w:after="0" w:line="240" w:lineRule="auto"/>
        <w:ind w:left="1616" w:right="113"/>
        <w:contextualSpacing w:val="0"/>
        <w:rPr>
          <w:rFonts w:ascii="Arial Narrow" w:eastAsia="Arial" w:hAnsi="Arial Narrow" w:cs="Arial"/>
        </w:rPr>
      </w:pPr>
      <w:r w:rsidRPr="00B95E61">
        <w:rPr>
          <w:rFonts w:ascii="Arial Narrow" w:eastAsia="Arial" w:hAnsi="Arial Narrow" w:cs="Arial"/>
          <w:w w:val="105"/>
        </w:rPr>
        <w:t>„</w:t>
      </w:r>
      <w:r w:rsidR="00B11059" w:rsidRPr="00B95E61">
        <w:rPr>
          <w:rFonts w:ascii="Arial Narrow" w:eastAsia="Arial" w:hAnsi="Arial Narrow" w:cs="Arial"/>
          <w:spacing w:val="-13"/>
          <w:w w:val="105"/>
        </w:rPr>
        <w:t>C</w:t>
      </w:r>
      <w:r w:rsidRPr="00B95E61">
        <w:rPr>
          <w:rFonts w:ascii="Arial Narrow" w:eastAsia="Arial" w:hAnsi="Arial Narrow" w:cs="Arial"/>
          <w:spacing w:val="-7"/>
          <w:w w:val="105"/>
        </w:rPr>
        <w:t>ena</w:t>
      </w:r>
      <w:r w:rsidR="00B91AE1">
        <w:rPr>
          <w:rFonts w:ascii="Arial Narrow" w:eastAsia="Arial" w:hAnsi="Arial Narrow" w:cs="Arial"/>
          <w:spacing w:val="-7"/>
          <w:w w:val="105"/>
        </w:rPr>
        <w:t xml:space="preserve"> </w:t>
      </w:r>
      <w:r w:rsidRPr="00B95E61">
        <w:rPr>
          <w:rFonts w:ascii="Arial Narrow" w:eastAsia="Arial" w:hAnsi="Arial Narrow" w:cs="Arial"/>
          <w:w w:val="105"/>
        </w:rPr>
        <w:t>ofertowa</w:t>
      </w:r>
      <w:r w:rsidR="00B91AE1">
        <w:rPr>
          <w:rFonts w:ascii="Arial Narrow" w:eastAsia="Arial" w:hAnsi="Arial Narrow" w:cs="Arial"/>
          <w:w w:val="105"/>
        </w:rPr>
        <w:t xml:space="preserve"> </w:t>
      </w:r>
      <w:r w:rsidRPr="00B95E61">
        <w:rPr>
          <w:rFonts w:ascii="Arial Narrow" w:eastAsia="Arial" w:hAnsi="Arial Narrow" w:cs="Arial"/>
          <w:spacing w:val="2"/>
          <w:w w:val="105"/>
        </w:rPr>
        <w:t>brutto”</w:t>
      </w:r>
      <w:r w:rsidRPr="00B95E61">
        <w:rPr>
          <w:rFonts w:ascii="Arial Narrow" w:eastAsia="Arial" w:hAnsi="Arial Narrow" w:cs="Arial"/>
          <w:w w:val="105"/>
        </w:rPr>
        <w:t>–</w:t>
      </w:r>
      <w:r w:rsidRPr="00B95E61">
        <w:rPr>
          <w:rFonts w:ascii="Arial Narrow" w:eastAsia="Arial" w:hAnsi="Arial Narrow" w:cs="Arial"/>
          <w:spacing w:val="-18"/>
          <w:w w:val="105"/>
        </w:rPr>
        <w:t>C;</w:t>
      </w:r>
    </w:p>
    <w:p w:rsidR="001717C0" w:rsidRPr="00B95E61" w:rsidRDefault="009C7E52" w:rsidP="00145CD7">
      <w:pPr>
        <w:pStyle w:val="Akapitzlist"/>
        <w:widowControl w:val="0"/>
        <w:spacing w:before="67" w:after="0" w:line="240" w:lineRule="auto"/>
        <w:ind w:left="1616" w:right="113"/>
        <w:contextualSpacing w:val="0"/>
        <w:rPr>
          <w:rFonts w:ascii="Arial Narrow" w:eastAsia="Arial" w:hAnsi="Arial Narrow" w:cs="Arial"/>
        </w:rPr>
      </w:pPr>
      <w:r w:rsidRPr="00B95E61">
        <w:rPr>
          <w:rFonts w:ascii="Arial Narrow" w:eastAsia="Arial" w:hAnsi="Arial Narrow" w:cs="Arial"/>
          <w:spacing w:val="-14"/>
          <w:w w:val="105"/>
        </w:rPr>
        <w:t>„</w:t>
      </w:r>
      <w:r w:rsidR="00B21723" w:rsidRPr="00B95E61">
        <w:rPr>
          <w:rFonts w:ascii="Arial Narrow" w:eastAsia="Arial" w:hAnsi="Arial Narrow" w:cs="Arial"/>
          <w:spacing w:val="-14"/>
          <w:w w:val="105"/>
        </w:rPr>
        <w:t>Okres gwarancji</w:t>
      </w:r>
      <w:r w:rsidRPr="00B95E61">
        <w:rPr>
          <w:rFonts w:ascii="Arial Narrow" w:eastAsia="Arial" w:hAnsi="Arial Narrow" w:cs="Arial"/>
          <w:spacing w:val="-14"/>
          <w:w w:val="105"/>
        </w:rPr>
        <w:t xml:space="preserve">” </w:t>
      </w:r>
      <w:r w:rsidR="00405EEC" w:rsidRPr="00B95E61">
        <w:rPr>
          <w:rFonts w:ascii="Arial Narrow" w:eastAsia="Arial" w:hAnsi="Arial Narrow" w:cs="Arial"/>
          <w:spacing w:val="-14"/>
          <w:w w:val="105"/>
        </w:rPr>
        <w:t>–</w:t>
      </w:r>
      <w:r w:rsidR="00800556" w:rsidRPr="00B95E61">
        <w:rPr>
          <w:rFonts w:ascii="Arial Narrow" w:eastAsia="Arial" w:hAnsi="Arial Narrow" w:cs="Arial"/>
          <w:spacing w:val="-14"/>
          <w:w w:val="105"/>
        </w:rPr>
        <w:t>D</w:t>
      </w:r>
    </w:p>
    <w:p w:rsidR="000B4CC4" w:rsidRPr="00B95E61" w:rsidRDefault="001717C0" w:rsidP="004118B5">
      <w:pPr>
        <w:pStyle w:val="Akapitzlist"/>
        <w:widowControl w:val="0"/>
        <w:numPr>
          <w:ilvl w:val="0"/>
          <w:numId w:val="10"/>
        </w:numPr>
        <w:tabs>
          <w:tab w:val="left" w:pos="609"/>
        </w:tabs>
        <w:spacing w:before="62" w:after="0" w:line="240" w:lineRule="auto"/>
        <w:ind w:right="113"/>
        <w:contextualSpacing w:val="0"/>
        <w:rPr>
          <w:rFonts w:ascii="Arial Narrow" w:eastAsia="Arial" w:hAnsi="Arial Narrow" w:cs="Arial"/>
        </w:rPr>
      </w:pPr>
      <w:r w:rsidRPr="00B95E61">
        <w:rPr>
          <w:rFonts w:ascii="Arial Narrow" w:eastAsia="Arial" w:hAnsi="Arial Narrow"/>
        </w:rPr>
        <w:t>Powyższym</w:t>
      </w:r>
      <w:r w:rsidR="00B91AE1">
        <w:rPr>
          <w:rFonts w:ascii="Arial Narrow" w:eastAsia="Arial" w:hAnsi="Arial Narrow"/>
        </w:rPr>
        <w:t xml:space="preserve"> </w:t>
      </w:r>
      <w:r w:rsidRPr="00B95E61">
        <w:rPr>
          <w:rFonts w:ascii="Arial Narrow" w:eastAsia="Arial" w:hAnsi="Arial Narrow" w:cs="Arial"/>
          <w:spacing w:val="-4"/>
          <w:w w:val="105"/>
        </w:rPr>
        <w:t xml:space="preserve">kryteriom </w:t>
      </w:r>
      <w:r w:rsidRPr="00B95E61">
        <w:rPr>
          <w:rFonts w:ascii="Arial Narrow" w:eastAsia="Arial" w:hAnsi="Arial Narrow" w:cs="Arial"/>
          <w:spacing w:val="-9"/>
          <w:w w:val="105"/>
        </w:rPr>
        <w:t>Zamawiający przypisał następujące</w:t>
      </w:r>
      <w:r w:rsidR="00B91AE1">
        <w:rPr>
          <w:rFonts w:ascii="Arial Narrow" w:eastAsia="Arial" w:hAnsi="Arial Narrow" w:cs="Arial"/>
          <w:spacing w:val="-9"/>
          <w:w w:val="105"/>
        </w:rPr>
        <w:t xml:space="preserve"> </w:t>
      </w:r>
      <w:r w:rsidRPr="00B95E61">
        <w:rPr>
          <w:rFonts w:ascii="Arial Narrow" w:eastAsia="Arial" w:hAnsi="Arial Narrow" w:cs="Arial"/>
          <w:spacing w:val="-10"/>
          <w:w w:val="105"/>
        </w:rPr>
        <w:t>znaczenie:</w:t>
      </w:r>
    </w:p>
    <w:p w:rsidR="001717C0" w:rsidRPr="00B95E61" w:rsidRDefault="001717C0" w:rsidP="00BA76A3">
      <w:pPr>
        <w:widowControl/>
        <w:shd w:val="clear" w:color="auto" w:fill="FFFFFF"/>
        <w:suppressAutoHyphens w:val="0"/>
        <w:rPr>
          <w:rFonts w:ascii="Arial Narrow" w:hAnsi="Arial Narrow"/>
          <w:b/>
          <w:bCs/>
          <w:sz w:val="22"/>
          <w:szCs w:val="22"/>
        </w:rPr>
      </w:pPr>
    </w:p>
    <w:tbl>
      <w:tblPr>
        <w:tblW w:w="9680" w:type="dxa"/>
        <w:tblInd w:w="248" w:type="dxa"/>
        <w:tblLayout w:type="fixed"/>
        <w:tblCellMar>
          <w:left w:w="0" w:type="dxa"/>
          <w:right w:w="0" w:type="dxa"/>
        </w:tblCellMar>
        <w:tblLook w:val="01E0" w:firstRow="1" w:lastRow="1" w:firstColumn="1" w:lastColumn="1" w:noHBand="0" w:noVBand="0"/>
      </w:tblPr>
      <w:tblGrid>
        <w:gridCol w:w="1591"/>
        <w:gridCol w:w="860"/>
        <w:gridCol w:w="1275"/>
        <w:gridCol w:w="5954"/>
      </w:tblGrid>
      <w:tr w:rsidR="001717C0" w:rsidRPr="00B91AE1" w:rsidTr="00AA7A0E">
        <w:trPr>
          <w:trHeight w:hRule="exact" w:val="685"/>
        </w:trPr>
        <w:tc>
          <w:tcPr>
            <w:tcW w:w="1591" w:type="dxa"/>
            <w:tcBorders>
              <w:top w:val="single" w:sz="4" w:space="0" w:color="000000"/>
              <w:left w:val="single" w:sz="4" w:space="0" w:color="000000"/>
              <w:bottom w:val="single" w:sz="4" w:space="0" w:color="000000"/>
              <w:right w:val="single" w:sz="4" w:space="0" w:color="000000"/>
            </w:tcBorders>
            <w:shd w:val="clear" w:color="auto" w:fill="D9D9D9"/>
          </w:tcPr>
          <w:p w:rsidR="001717C0" w:rsidRPr="00B91AE1" w:rsidRDefault="001717C0" w:rsidP="00941DD4">
            <w:pPr>
              <w:pStyle w:val="TableParagraph"/>
              <w:spacing w:before="133"/>
              <w:ind w:left="376"/>
              <w:rPr>
                <w:rFonts w:ascii="Arial Narrow" w:eastAsia="Arial" w:hAnsi="Arial Narrow" w:cs="Arial"/>
                <w:lang w:val="pl-PL"/>
              </w:rPr>
            </w:pPr>
            <w:r w:rsidRPr="00B91AE1">
              <w:rPr>
                <w:rFonts w:ascii="Arial Narrow" w:hAnsi="Arial Narrow"/>
                <w:spacing w:val="-3"/>
                <w:w w:val="105"/>
                <w:lang w:val="pl-PL"/>
              </w:rPr>
              <w:t>Kryterium</w:t>
            </w:r>
          </w:p>
        </w:tc>
        <w:tc>
          <w:tcPr>
            <w:tcW w:w="860" w:type="dxa"/>
            <w:tcBorders>
              <w:top w:val="single" w:sz="4" w:space="0" w:color="000000"/>
              <w:left w:val="single" w:sz="4" w:space="0" w:color="000000"/>
              <w:bottom w:val="single" w:sz="4" w:space="0" w:color="000000"/>
              <w:right w:val="single" w:sz="4" w:space="0" w:color="000000"/>
            </w:tcBorders>
            <w:shd w:val="clear" w:color="auto" w:fill="D9D9D9"/>
          </w:tcPr>
          <w:p w:rsidR="001717C0" w:rsidRPr="00B91AE1" w:rsidRDefault="001717C0" w:rsidP="00941DD4">
            <w:pPr>
              <w:pStyle w:val="TableParagraph"/>
              <w:spacing w:before="11" w:line="268" w:lineRule="auto"/>
              <w:ind w:left="297" w:right="183" w:hanging="94"/>
              <w:rPr>
                <w:rFonts w:ascii="Arial Narrow" w:eastAsia="Arial" w:hAnsi="Arial Narrow" w:cs="Arial"/>
                <w:lang w:val="pl-PL"/>
              </w:rPr>
            </w:pPr>
            <w:r w:rsidRPr="00B91AE1">
              <w:rPr>
                <w:rFonts w:ascii="Arial Narrow" w:hAnsi="Arial Narrow"/>
                <w:spacing w:val="-9"/>
                <w:w w:val="105"/>
                <w:lang w:val="pl-PL"/>
              </w:rPr>
              <w:t>Waga</w:t>
            </w:r>
            <w:r w:rsidRPr="00B91AE1">
              <w:rPr>
                <w:rFonts w:ascii="Arial Narrow" w:hAnsi="Arial Narrow"/>
                <w:spacing w:val="-7"/>
                <w:w w:val="105"/>
                <w:lang w:val="pl-PL"/>
              </w:rPr>
              <w:t>[%]</w:t>
            </w:r>
          </w:p>
        </w:tc>
        <w:tc>
          <w:tcPr>
            <w:tcW w:w="1275" w:type="dxa"/>
            <w:tcBorders>
              <w:top w:val="single" w:sz="4" w:space="0" w:color="000000"/>
              <w:left w:val="single" w:sz="4" w:space="0" w:color="000000"/>
              <w:bottom w:val="single" w:sz="4" w:space="0" w:color="000000"/>
              <w:right w:val="single" w:sz="3" w:space="0" w:color="000000"/>
            </w:tcBorders>
            <w:shd w:val="clear" w:color="auto" w:fill="D9D9D9"/>
          </w:tcPr>
          <w:p w:rsidR="001717C0" w:rsidRPr="00B91AE1" w:rsidRDefault="001717C0" w:rsidP="00941DD4">
            <w:pPr>
              <w:pStyle w:val="TableParagraph"/>
              <w:spacing w:before="11" w:line="268" w:lineRule="auto"/>
              <w:ind w:left="225" w:right="229" w:firstLine="120"/>
              <w:rPr>
                <w:rFonts w:ascii="Arial Narrow" w:eastAsia="Arial" w:hAnsi="Arial Narrow" w:cs="Arial"/>
                <w:lang w:val="pl-PL"/>
              </w:rPr>
            </w:pPr>
            <w:r w:rsidRPr="00B91AE1">
              <w:rPr>
                <w:rFonts w:ascii="Arial Narrow" w:eastAsia="Arial" w:hAnsi="Arial Narrow" w:cs="Arial"/>
                <w:spacing w:val="-26"/>
                <w:w w:val="103"/>
                <w:lang w:val="pl-PL"/>
              </w:rPr>
              <w:t>L</w:t>
            </w:r>
            <w:r w:rsidRPr="00B91AE1">
              <w:rPr>
                <w:rFonts w:ascii="Arial Narrow" w:eastAsia="Arial" w:hAnsi="Arial Narrow" w:cs="Arial"/>
                <w:spacing w:val="4"/>
                <w:w w:val="103"/>
                <w:lang w:val="pl-PL"/>
              </w:rPr>
              <w:t>i</w:t>
            </w:r>
            <w:r w:rsidRPr="00B91AE1">
              <w:rPr>
                <w:rFonts w:ascii="Arial Narrow" w:eastAsia="Arial" w:hAnsi="Arial Narrow" w:cs="Arial"/>
                <w:spacing w:val="-15"/>
                <w:w w:val="103"/>
                <w:lang w:val="pl-PL"/>
              </w:rPr>
              <w:t>c</w:t>
            </w:r>
            <w:r w:rsidRPr="00B91AE1">
              <w:rPr>
                <w:rFonts w:ascii="Arial Narrow" w:eastAsia="Arial" w:hAnsi="Arial Narrow" w:cs="Arial"/>
                <w:spacing w:val="-20"/>
                <w:w w:val="103"/>
                <w:lang w:val="pl-PL"/>
              </w:rPr>
              <w:t>z</w:t>
            </w:r>
            <w:r w:rsidRPr="00B91AE1">
              <w:rPr>
                <w:rFonts w:ascii="Arial Narrow" w:eastAsia="Arial" w:hAnsi="Arial Narrow" w:cs="Arial"/>
                <w:spacing w:val="-4"/>
                <w:w w:val="103"/>
                <w:lang w:val="pl-PL"/>
              </w:rPr>
              <w:t>b</w:t>
            </w:r>
            <w:r w:rsidRPr="00B91AE1">
              <w:rPr>
                <w:rFonts w:ascii="Arial Narrow" w:eastAsia="Arial" w:hAnsi="Arial Narrow" w:cs="Arial"/>
                <w:w w:val="103"/>
                <w:lang w:val="pl-PL"/>
              </w:rPr>
              <w:t>a</w:t>
            </w:r>
            <w:r w:rsidR="00B91AE1" w:rsidRPr="00B91AE1">
              <w:rPr>
                <w:rFonts w:ascii="Arial Narrow" w:eastAsia="Arial" w:hAnsi="Arial Narrow" w:cs="Arial"/>
                <w:w w:val="103"/>
                <w:lang w:val="pl-PL"/>
              </w:rPr>
              <w:t xml:space="preserve"> </w:t>
            </w:r>
            <w:r w:rsidRPr="00B91AE1">
              <w:rPr>
                <w:rFonts w:ascii="Arial Narrow" w:eastAsia="Arial" w:hAnsi="Arial Narrow" w:cs="Arial"/>
                <w:spacing w:val="-4"/>
                <w:w w:val="103"/>
                <w:lang w:val="pl-PL"/>
              </w:rPr>
              <w:t>p</w:t>
            </w:r>
            <w:r w:rsidRPr="00B91AE1">
              <w:rPr>
                <w:rFonts w:ascii="Arial Narrow" w:eastAsia="Arial" w:hAnsi="Arial Narrow" w:cs="Arial"/>
                <w:spacing w:val="-2"/>
                <w:w w:val="103"/>
                <w:lang w:val="pl-PL"/>
              </w:rPr>
              <w:t>un</w:t>
            </w:r>
            <w:r w:rsidRPr="00B91AE1">
              <w:rPr>
                <w:rFonts w:ascii="Arial Narrow" w:eastAsia="Arial" w:hAnsi="Arial Narrow" w:cs="Arial"/>
                <w:spacing w:val="-5"/>
                <w:w w:val="103"/>
                <w:lang w:val="pl-PL"/>
              </w:rPr>
              <w:t>k</w:t>
            </w:r>
            <w:r w:rsidRPr="00B91AE1">
              <w:rPr>
                <w:rFonts w:ascii="Arial Narrow" w:eastAsia="Arial" w:hAnsi="Arial Narrow" w:cs="Arial"/>
                <w:spacing w:val="14"/>
                <w:w w:val="103"/>
                <w:lang w:val="pl-PL"/>
              </w:rPr>
              <w:t>tó</w:t>
            </w:r>
            <w:r w:rsidRPr="00B91AE1">
              <w:rPr>
                <w:rFonts w:ascii="Arial Narrow" w:eastAsia="Arial" w:hAnsi="Arial Narrow" w:cs="Arial"/>
                <w:w w:val="103"/>
                <w:lang w:val="pl-PL"/>
              </w:rPr>
              <w:t>w</w:t>
            </w:r>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B91AE1" w:rsidRDefault="001717C0" w:rsidP="00941DD4">
            <w:pPr>
              <w:pStyle w:val="TableParagraph"/>
              <w:spacing w:before="133"/>
              <w:ind w:left="1612"/>
              <w:rPr>
                <w:rFonts w:ascii="Arial Narrow" w:eastAsia="Arial" w:hAnsi="Arial Narrow" w:cs="Arial"/>
                <w:lang w:val="pl-PL"/>
              </w:rPr>
            </w:pPr>
            <w:r w:rsidRPr="00B91AE1">
              <w:rPr>
                <w:rFonts w:ascii="Arial Narrow" w:eastAsia="Arial" w:hAnsi="Arial Narrow" w:cs="Arial"/>
                <w:spacing w:val="-16"/>
                <w:w w:val="105"/>
                <w:lang w:val="pl-PL"/>
              </w:rPr>
              <w:t>Sposób</w:t>
            </w:r>
            <w:r w:rsidR="00B91AE1" w:rsidRPr="00B91AE1">
              <w:rPr>
                <w:rFonts w:ascii="Arial Narrow" w:eastAsia="Arial" w:hAnsi="Arial Narrow" w:cs="Arial"/>
                <w:spacing w:val="-16"/>
                <w:w w:val="105"/>
                <w:lang w:val="pl-PL"/>
              </w:rPr>
              <w:t xml:space="preserve"> </w:t>
            </w:r>
            <w:r w:rsidRPr="00B91AE1">
              <w:rPr>
                <w:rFonts w:ascii="Arial Narrow" w:eastAsia="Arial" w:hAnsi="Arial Narrow" w:cs="Arial"/>
                <w:spacing w:val="-5"/>
                <w:w w:val="105"/>
                <w:lang w:val="pl-PL"/>
              </w:rPr>
              <w:t>oceny</w:t>
            </w:r>
            <w:r w:rsidR="00B91AE1" w:rsidRPr="00B91AE1">
              <w:rPr>
                <w:rFonts w:ascii="Arial Narrow" w:eastAsia="Arial" w:hAnsi="Arial Narrow" w:cs="Arial"/>
                <w:spacing w:val="-5"/>
                <w:w w:val="105"/>
                <w:lang w:val="pl-PL"/>
              </w:rPr>
              <w:t xml:space="preserve"> </w:t>
            </w:r>
            <w:r w:rsidRPr="00B91AE1">
              <w:rPr>
                <w:rFonts w:ascii="Arial Narrow" w:eastAsia="Arial" w:hAnsi="Arial Narrow" w:cs="Arial"/>
                <w:spacing w:val="-5"/>
                <w:w w:val="105"/>
                <w:lang w:val="pl-PL"/>
              </w:rPr>
              <w:t>wg</w:t>
            </w:r>
            <w:r w:rsidR="00B91AE1" w:rsidRPr="00B91AE1">
              <w:rPr>
                <w:rFonts w:ascii="Arial Narrow" w:eastAsia="Arial" w:hAnsi="Arial Narrow" w:cs="Arial"/>
                <w:spacing w:val="-5"/>
                <w:w w:val="105"/>
                <w:lang w:val="pl-PL"/>
              </w:rPr>
              <w:t xml:space="preserve"> </w:t>
            </w:r>
            <w:r w:rsidRPr="00B91AE1">
              <w:rPr>
                <w:rFonts w:ascii="Arial Narrow" w:eastAsia="Arial" w:hAnsi="Arial Narrow" w:cs="Arial"/>
                <w:spacing w:val="-4"/>
                <w:w w:val="105"/>
                <w:lang w:val="pl-PL"/>
              </w:rPr>
              <w:t>wzoru</w:t>
            </w:r>
          </w:p>
        </w:tc>
      </w:tr>
      <w:tr w:rsidR="001717C0" w:rsidRPr="00B91AE1" w:rsidTr="00355922">
        <w:trPr>
          <w:trHeight w:hRule="exact" w:val="1209"/>
        </w:trPr>
        <w:tc>
          <w:tcPr>
            <w:tcW w:w="1591"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spacing w:before="6"/>
              <w:rPr>
                <w:rFonts w:ascii="Arial Narrow" w:eastAsia="Arial" w:hAnsi="Arial Narrow" w:cs="Arial"/>
                <w:lang w:val="pl-PL"/>
              </w:rPr>
            </w:pPr>
          </w:p>
          <w:p w:rsidR="001717C0" w:rsidRPr="00B91AE1" w:rsidRDefault="001717C0" w:rsidP="001717C0">
            <w:pPr>
              <w:pStyle w:val="TableParagraph"/>
              <w:spacing w:line="268" w:lineRule="auto"/>
              <w:ind w:left="124" w:right="119"/>
              <w:jc w:val="center"/>
              <w:rPr>
                <w:rFonts w:ascii="Arial Narrow" w:eastAsia="Arial" w:hAnsi="Arial Narrow" w:cs="Arial"/>
                <w:lang w:val="pl-PL"/>
              </w:rPr>
            </w:pPr>
            <w:r w:rsidRPr="00B91AE1">
              <w:rPr>
                <w:rFonts w:ascii="Arial Narrow" w:hAnsi="Arial Narrow"/>
                <w:spacing w:val="-13"/>
                <w:w w:val="105"/>
                <w:lang w:val="pl-PL"/>
              </w:rPr>
              <w:t>C</w:t>
            </w:r>
            <w:r w:rsidRPr="00B91AE1">
              <w:rPr>
                <w:rFonts w:ascii="Arial Narrow" w:hAnsi="Arial Narrow"/>
                <w:spacing w:val="-7"/>
                <w:w w:val="105"/>
                <w:lang w:val="pl-PL"/>
              </w:rPr>
              <w:t>ena</w:t>
            </w:r>
            <w:r w:rsidR="005F344B" w:rsidRPr="00B91AE1">
              <w:rPr>
                <w:rFonts w:ascii="Arial Narrow" w:hAnsi="Arial Narrow"/>
                <w:spacing w:val="-7"/>
                <w:w w:val="105"/>
                <w:lang w:val="pl-PL"/>
              </w:rPr>
              <w:t xml:space="preserve"> </w:t>
            </w:r>
            <w:r w:rsidRPr="00B91AE1">
              <w:rPr>
                <w:rFonts w:ascii="Arial Narrow" w:hAnsi="Arial Narrow"/>
                <w:w w:val="105"/>
                <w:lang w:val="pl-PL"/>
              </w:rPr>
              <w:t>ofertowa</w:t>
            </w:r>
            <w:r w:rsidR="005F344B" w:rsidRPr="00B91AE1">
              <w:rPr>
                <w:rFonts w:ascii="Arial Narrow" w:hAnsi="Arial Narrow"/>
                <w:w w:val="105"/>
                <w:lang w:val="pl-PL"/>
              </w:rPr>
              <w:t xml:space="preserve"> </w:t>
            </w:r>
            <w:r w:rsidRPr="00B91AE1">
              <w:rPr>
                <w:rFonts w:ascii="Arial Narrow" w:hAnsi="Arial Narrow"/>
                <w:spacing w:val="3"/>
                <w:w w:val="105"/>
                <w:lang w:val="pl-PL"/>
              </w:rPr>
              <w:t>brutto</w:t>
            </w:r>
          </w:p>
        </w:tc>
        <w:tc>
          <w:tcPr>
            <w:tcW w:w="860"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rPr>
                <w:rFonts w:ascii="Arial Narrow" w:eastAsia="Arial" w:hAnsi="Arial Narrow" w:cs="Arial"/>
                <w:lang w:val="pl-PL"/>
              </w:rPr>
            </w:pPr>
          </w:p>
          <w:p w:rsidR="001717C0" w:rsidRPr="00B91AE1" w:rsidRDefault="001717C0" w:rsidP="00941DD4">
            <w:pPr>
              <w:pStyle w:val="TableParagraph"/>
              <w:spacing w:before="151"/>
              <w:ind w:left="263"/>
              <w:rPr>
                <w:rFonts w:ascii="Arial Narrow" w:eastAsia="Arial" w:hAnsi="Arial Narrow" w:cs="Arial"/>
                <w:lang w:val="pl-PL"/>
              </w:rPr>
            </w:pPr>
            <w:r w:rsidRPr="00B91AE1">
              <w:rPr>
                <w:rFonts w:ascii="Arial Narrow" w:hAnsi="Arial Narrow"/>
                <w:spacing w:val="-7"/>
                <w:w w:val="105"/>
                <w:lang w:val="pl-PL"/>
              </w:rPr>
              <w:t>60%</w:t>
            </w:r>
          </w:p>
        </w:tc>
        <w:tc>
          <w:tcPr>
            <w:tcW w:w="1275" w:type="dxa"/>
            <w:tcBorders>
              <w:top w:val="single" w:sz="4" w:space="0" w:color="000000"/>
              <w:left w:val="single" w:sz="4" w:space="0" w:color="000000"/>
              <w:bottom w:val="single" w:sz="4" w:space="0" w:color="000000"/>
              <w:right w:val="single" w:sz="3" w:space="0" w:color="000000"/>
            </w:tcBorders>
          </w:tcPr>
          <w:p w:rsidR="001717C0" w:rsidRPr="00B91AE1" w:rsidRDefault="001717C0" w:rsidP="00941DD4">
            <w:pPr>
              <w:pStyle w:val="TableParagraph"/>
              <w:rPr>
                <w:rFonts w:ascii="Arial Narrow" w:eastAsia="Arial" w:hAnsi="Arial Narrow" w:cs="Arial"/>
                <w:lang w:val="pl-PL"/>
              </w:rPr>
            </w:pPr>
          </w:p>
          <w:p w:rsidR="001717C0" w:rsidRPr="00B91AE1" w:rsidRDefault="001717C0" w:rsidP="00941DD4">
            <w:pPr>
              <w:pStyle w:val="TableParagraph"/>
              <w:spacing w:before="151"/>
              <w:ind w:left="8"/>
              <w:jc w:val="center"/>
              <w:rPr>
                <w:rFonts w:ascii="Arial Narrow" w:eastAsia="Arial" w:hAnsi="Arial Narrow" w:cs="Arial"/>
                <w:lang w:val="pl-PL"/>
              </w:rPr>
            </w:pPr>
            <w:r w:rsidRPr="00B91AE1">
              <w:rPr>
                <w:rFonts w:ascii="Arial Narrow" w:hAnsi="Arial Narrow"/>
                <w:spacing w:val="-5"/>
                <w:w w:val="105"/>
                <w:lang w:val="pl-PL"/>
              </w:rPr>
              <w:t>60</w:t>
            </w:r>
          </w:p>
        </w:tc>
        <w:tc>
          <w:tcPr>
            <w:tcW w:w="5954" w:type="dxa"/>
            <w:tcBorders>
              <w:top w:val="single" w:sz="4" w:space="0" w:color="000000"/>
              <w:left w:val="single" w:sz="3" w:space="0" w:color="000000"/>
              <w:bottom w:val="single" w:sz="4" w:space="0" w:color="000000"/>
              <w:right w:val="single" w:sz="4" w:space="0" w:color="000000"/>
            </w:tcBorders>
          </w:tcPr>
          <w:p w:rsidR="001717C0" w:rsidRPr="00B91AE1" w:rsidRDefault="001717C0" w:rsidP="00941DD4">
            <w:pPr>
              <w:pStyle w:val="TableParagraph"/>
              <w:spacing w:before="100"/>
              <w:ind w:left="1413"/>
              <w:rPr>
                <w:rFonts w:ascii="Arial Narrow" w:eastAsia="Arial" w:hAnsi="Arial Narrow" w:cs="Arial"/>
                <w:lang w:val="pl-PL"/>
              </w:rPr>
            </w:pPr>
            <w:r w:rsidRPr="00B91AE1">
              <w:rPr>
                <w:rFonts w:ascii="Arial Narrow" w:eastAsia="Arial" w:hAnsi="Arial Narrow" w:cs="Arial"/>
                <w:spacing w:val="-13"/>
                <w:w w:val="105"/>
                <w:lang w:val="pl-PL"/>
              </w:rPr>
              <w:t xml:space="preserve">Cena </w:t>
            </w:r>
            <w:r w:rsidRPr="00B91AE1">
              <w:rPr>
                <w:rFonts w:ascii="Arial Narrow" w:eastAsia="Arial" w:hAnsi="Arial Narrow" w:cs="Arial"/>
                <w:spacing w:val="-10"/>
                <w:w w:val="105"/>
                <w:lang w:val="pl-PL"/>
              </w:rPr>
              <w:t xml:space="preserve">najtańszej </w:t>
            </w:r>
            <w:r w:rsidRPr="00B91AE1">
              <w:rPr>
                <w:rFonts w:ascii="Arial Narrow" w:eastAsia="Arial" w:hAnsi="Arial Narrow" w:cs="Arial"/>
                <w:w w:val="105"/>
                <w:lang w:val="pl-PL"/>
              </w:rPr>
              <w:t>oferty</w:t>
            </w:r>
          </w:p>
          <w:p w:rsidR="001717C0" w:rsidRPr="00B91AE1" w:rsidRDefault="001717C0" w:rsidP="00941DD4">
            <w:pPr>
              <w:pStyle w:val="TableParagraph"/>
              <w:spacing w:before="62"/>
              <w:ind w:left="861"/>
              <w:rPr>
                <w:rFonts w:ascii="Arial Narrow" w:eastAsia="Arial" w:hAnsi="Arial Narrow" w:cs="Arial"/>
                <w:lang w:val="pl-PL"/>
              </w:rPr>
            </w:pPr>
            <w:r w:rsidRPr="00B91AE1">
              <w:rPr>
                <w:rFonts w:ascii="Arial Narrow" w:hAnsi="Arial Narrow"/>
                <w:spacing w:val="2"/>
                <w:w w:val="105"/>
                <w:lang w:val="pl-PL"/>
              </w:rPr>
              <w:t xml:space="preserve">C= </w:t>
            </w:r>
            <w:r w:rsidRPr="00B91AE1">
              <w:rPr>
                <w:rFonts w:ascii="Arial Narrow" w:hAnsi="Arial Narrow"/>
                <w:spacing w:val="-6"/>
                <w:w w:val="105"/>
                <w:lang w:val="pl-PL"/>
              </w:rPr>
              <w:t xml:space="preserve">----------------------------------------- </w:t>
            </w:r>
            <w:r w:rsidRPr="00B91AE1">
              <w:rPr>
                <w:rFonts w:ascii="Arial Narrow" w:hAnsi="Arial Narrow"/>
                <w:w w:val="105"/>
                <w:lang w:val="pl-PL"/>
              </w:rPr>
              <w:t>x</w:t>
            </w:r>
            <w:r w:rsidRPr="00B91AE1">
              <w:rPr>
                <w:rFonts w:ascii="Arial Narrow" w:hAnsi="Arial Narrow"/>
                <w:spacing w:val="-5"/>
                <w:w w:val="105"/>
                <w:lang w:val="pl-PL"/>
              </w:rPr>
              <w:t>60pkt</w:t>
            </w:r>
          </w:p>
          <w:p w:rsidR="001717C0" w:rsidRPr="00B91AE1" w:rsidRDefault="001717C0" w:rsidP="00941DD4">
            <w:pPr>
              <w:pStyle w:val="TableParagraph"/>
              <w:spacing w:before="62"/>
              <w:ind w:left="1490"/>
              <w:rPr>
                <w:rFonts w:ascii="Arial Narrow" w:eastAsia="Arial" w:hAnsi="Arial Narrow" w:cs="Arial"/>
                <w:lang w:val="pl-PL"/>
              </w:rPr>
            </w:pPr>
            <w:r w:rsidRPr="00B91AE1">
              <w:rPr>
                <w:rFonts w:ascii="Arial Narrow" w:hAnsi="Arial Narrow"/>
                <w:spacing w:val="-14"/>
                <w:w w:val="105"/>
                <w:lang w:val="pl-PL"/>
              </w:rPr>
              <w:t>Cena</w:t>
            </w:r>
            <w:r w:rsidR="005F344B" w:rsidRPr="00B91AE1">
              <w:rPr>
                <w:rFonts w:ascii="Arial Narrow" w:hAnsi="Arial Narrow"/>
                <w:spacing w:val="-14"/>
                <w:w w:val="105"/>
                <w:lang w:val="pl-PL"/>
              </w:rPr>
              <w:t xml:space="preserve"> </w:t>
            </w:r>
            <w:r w:rsidRPr="00B91AE1">
              <w:rPr>
                <w:rFonts w:ascii="Arial Narrow" w:hAnsi="Arial Narrow"/>
                <w:spacing w:val="-6"/>
                <w:w w:val="105"/>
                <w:lang w:val="pl-PL"/>
              </w:rPr>
              <w:t>badanej</w:t>
            </w:r>
            <w:r w:rsidR="005F344B" w:rsidRPr="00B91AE1">
              <w:rPr>
                <w:rFonts w:ascii="Arial Narrow" w:hAnsi="Arial Narrow"/>
                <w:spacing w:val="-6"/>
                <w:w w:val="105"/>
                <w:lang w:val="pl-PL"/>
              </w:rPr>
              <w:t xml:space="preserve"> </w:t>
            </w:r>
            <w:r w:rsidRPr="00B91AE1">
              <w:rPr>
                <w:rFonts w:ascii="Arial Narrow" w:hAnsi="Arial Narrow"/>
                <w:w w:val="105"/>
                <w:lang w:val="pl-PL"/>
              </w:rPr>
              <w:t>oferty</w:t>
            </w:r>
          </w:p>
        </w:tc>
      </w:tr>
      <w:tr w:rsidR="001717C0" w:rsidRPr="00B91AE1" w:rsidTr="00145CD7">
        <w:trPr>
          <w:trHeight w:hRule="exact" w:val="4401"/>
        </w:trPr>
        <w:tc>
          <w:tcPr>
            <w:tcW w:w="1591"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jc w:val="center"/>
              <w:rPr>
                <w:rFonts w:ascii="Arial Narrow" w:eastAsia="Arial" w:hAnsi="Arial Narrow" w:cs="Arial"/>
                <w:lang w:val="pl-PL"/>
              </w:rPr>
            </w:pPr>
          </w:p>
          <w:p w:rsidR="001717C0" w:rsidRPr="00B91AE1" w:rsidRDefault="00AA7A0E" w:rsidP="008B044D">
            <w:pPr>
              <w:pStyle w:val="TableParagraph"/>
              <w:jc w:val="center"/>
              <w:rPr>
                <w:rFonts w:ascii="Arial Narrow" w:eastAsia="Arial" w:hAnsi="Arial Narrow" w:cs="Arial"/>
                <w:lang w:val="pl-PL"/>
              </w:rPr>
            </w:pPr>
            <w:r w:rsidRPr="00B91AE1">
              <w:rPr>
                <w:rFonts w:ascii="Arial Narrow" w:eastAsia="Arial" w:hAnsi="Arial Narrow" w:cs="Arial"/>
                <w:lang w:val="pl-PL"/>
              </w:rPr>
              <w:t>Okres gwarancji</w:t>
            </w:r>
          </w:p>
        </w:tc>
        <w:tc>
          <w:tcPr>
            <w:tcW w:w="860"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jc w:val="center"/>
              <w:rPr>
                <w:rFonts w:ascii="Arial Narrow" w:eastAsia="Arial" w:hAnsi="Arial Narrow" w:cs="Arial"/>
                <w:lang w:val="pl-PL"/>
              </w:rPr>
            </w:pPr>
          </w:p>
          <w:p w:rsidR="001717C0" w:rsidRPr="00B91AE1" w:rsidRDefault="001717C0" w:rsidP="00941DD4">
            <w:pPr>
              <w:pStyle w:val="TableParagraph"/>
              <w:jc w:val="center"/>
              <w:rPr>
                <w:rFonts w:ascii="Arial Narrow" w:eastAsia="Arial" w:hAnsi="Arial Narrow" w:cs="Arial"/>
                <w:lang w:val="pl-PL"/>
              </w:rPr>
            </w:pPr>
            <w:r w:rsidRPr="00B91AE1">
              <w:rPr>
                <w:rFonts w:ascii="Arial Narrow" w:eastAsia="Arial" w:hAnsi="Arial Narrow" w:cs="Arial"/>
                <w:lang w:val="pl-PL"/>
              </w:rPr>
              <w:t>40%</w:t>
            </w:r>
          </w:p>
        </w:tc>
        <w:tc>
          <w:tcPr>
            <w:tcW w:w="1275" w:type="dxa"/>
            <w:tcBorders>
              <w:top w:val="single" w:sz="4" w:space="0" w:color="000000"/>
              <w:left w:val="single" w:sz="4" w:space="0" w:color="000000"/>
              <w:bottom w:val="single" w:sz="4" w:space="0" w:color="000000"/>
              <w:right w:val="single" w:sz="3" w:space="0" w:color="000000"/>
            </w:tcBorders>
          </w:tcPr>
          <w:p w:rsidR="001717C0" w:rsidRPr="00B91AE1" w:rsidRDefault="001717C0" w:rsidP="00941DD4">
            <w:pPr>
              <w:pStyle w:val="TableParagraph"/>
              <w:jc w:val="center"/>
              <w:rPr>
                <w:rFonts w:ascii="Arial Narrow" w:eastAsia="Arial" w:hAnsi="Arial Narrow" w:cs="Arial"/>
                <w:lang w:val="pl-PL"/>
              </w:rPr>
            </w:pPr>
          </w:p>
          <w:p w:rsidR="001717C0" w:rsidRPr="00B91AE1" w:rsidRDefault="001717C0" w:rsidP="00941DD4">
            <w:pPr>
              <w:pStyle w:val="TableParagraph"/>
              <w:jc w:val="center"/>
              <w:rPr>
                <w:rFonts w:ascii="Arial Narrow" w:eastAsia="Arial" w:hAnsi="Arial Narrow" w:cs="Arial"/>
                <w:lang w:val="pl-PL"/>
              </w:rPr>
            </w:pPr>
            <w:r w:rsidRPr="00B91AE1">
              <w:rPr>
                <w:rFonts w:ascii="Arial Narrow" w:eastAsia="Arial" w:hAnsi="Arial Narrow" w:cs="Arial"/>
                <w:lang w:val="pl-PL"/>
              </w:rPr>
              <w:t>40</w:t>
            </w:r>
          </w:p>
        </w:tc>
        <w:tc>
          <w:tcPr>
            <w:tcW w:w="5954" w:type="dxa"/>
            <w:tcBorders>
              <w:top w:val="single" w:sz="4" w:space="0" w:color="000000"/>
              <w:left w:val="single" w:sz="3" w:space="0" w:color="000000"/>
              <w:bottom w:val="single" w:sz="4" w:space="0" w:color="000000"/>
              <w:right w:val="single" w:sz="4" w:space="0" w:color="000000"/>
            </w:tcBorders>
          </w:tcPr>
          <w:p w:rsidR="00AA7A0E" w:rsidRPr="00B91AE1" w:rsidRDefault="00AA7A0E" w:rsidP="00AA7A0E">
            <w:pPr>
              <w:pStyle w:val="Default"/>
              <w:rPr>
                <w:rFonts w:ascii="Arial Narrow" w:hAnsi="Arial Narrow"/>
                <w:color w:val="auto"/>
                <w:sz w:val="22"/>
                <w:szCs w:val="22"/>
              </w:rPr>
            </w:pPr>
            <w:r w:rsidRPr="00B91AE1">
              <w:rPr>
                <w:rFonts w:ascii="Arial Narrow" w:hAnsi="Arial Narrow"/>
                <w:b/>
                <w:bCs/>
                <w:color w:val="auto"/>
                <w:sz w:val="22"/>
                <w:szCs w:val="22"/>
              </w:rPr>
              <w:t>Minimalny wymagany prze</w:t>
            </w:r>
            <w:r w:rsidR="008B044D" w:rsidRPr="00B91AE1">
              <w:rPr>
                <w:rFonts w:ascii="Arial Narrow" w:hAnsi="Arial Narrow"/>
                <w:b/>
                <w:bCs/>
                <w:color w:val="auto"/>
                <w:sz w:val="22"/>
                <w:szCs w:val="22"/>
              </w:rPr>
              <w:t>z Zamawiającego okres gwarancji</w:t>
            </w:r>
            <w:r w:rsidR="0051190D" w:rsidRPr="00B91AE1">
              <w:rPr>
                <w:rFonts w:ascii="Arial Narrow" w:hAnsi="Arial Narrow"/>
                <w:b/>
                <w:bCs/>
                <w:color w:val="auto"/>
                <w:sz w:val="22"/>
                <w:szCs w:val="22"/>
              </w:rPr>
              <w:t xml:space="preserve"> </w:t>
            </w:r>
            <w:r w:rsidR="00526256" w:rsidRPr="00B91AE1">
              <w:rPr>
                <w:rFonts w:ascii="Arial Narrow" w:hAnsi="Arial Narrow"/>
                <w:b/>
                <w:bCs/>
                <w:color w:val="auto"/>
                <w:sz w:val="22"/>
                <w:szCs w:val="22"/>
              </w:rPr>
              <w:t xml:space="preserve">jakości </w:t>
            </w:r>
            <w:r w:rsidRPr="00B91AE1">
              <w:rPr>
                <w:rFonts w:ascii="Arial Narrow" w:hAnsi="Arial Narrow"/>
                <w:b/>
                <w:bCs/>
                <w:color w:val="auto"/>
                <w:sz w:val="22"/>
                <w:szCs w:val="22"/>
              </w:rPr>
              <w:t xml:space="preserve">wynosi 36 miesięcy. </w:t>
            </w:r>
          </w:p>
          <w:p w:rsidR="00AA7A0E" w:rsidRPr="00B91AE1" w:rsidRDefault="00AA7A0E" w:rsidP="00AA7A0E">
            <w:pPr>
              <w:pStyle w:val="Default"/>
              <w:rPr>
                <w:rFonts w:ascii="Arial Narrow" w:hAnsi="Arial Narrow"/>
                <w:color w:val="auto"/>
                <w:sz w:val="22"/>
                <w:szCs w:val="22"/>
              </w:rPr>
            </w:pPr>
            <w:r w:rsidRPr="00B91AE1">
              <w:rPr>
                <w:rFonts w:ascii="Arial Narrow" w:hAnsi="Arial Narrow"/>
                <w:b/>
                <w:bCs/>
                <w:color w:val="auto"/>
                <w:sz w:val="22"/>
                <w:szCs w:val="22"/>
              </w:rPr>
              <w:t xml:space="preserve">Maksymalny dopuszczony przez Zamawiającego okres gwarancji </w:t>
            </w:r>
            <w:r w:rsidR="00526256" w:rsidRPr="00B91AE1">
              <w:rPr>
                <w:rFonts w:ascii="Arial Narrow" w:hAnsi="Arial Narrow"/>
                <w:b/>
                <w:bCs/>
                <w:color w:val="auto"/>
                <w:sz w:val="22"/>
                <w:szCs w:val="22"/>
              </w:rPr>
              <w:t xml:space="preserve">jakości </w:t>
            </w:r>
            <w:r w:rsidRPr="00B91AE1">
              <w:rPr>
                <w:rFonts w:ascii="Arial Narrow" w:hAnsi="Arial Narrow"/>
                <w:b/>
                <w:bCs/>
                <w:color w:val="auto"/>
                <w:sz w:val="22"/>
                <w:szCs w:val="22"/>
              </w:rPr>
              <w:t xml:space="preserve">wynosi </w:t>
            </w:r>
            <w:r w:rsidR="00BD33D8" w:rsidRPr="00B91AE1">
              <w:rPr>
                <w:rFonts w:ascii="Arial Narrow" w:hAnsi="Arial Narrow"/>
                <w:b/>
                <w:bCs/>
                <w:color w:val="auto"/>
                <w:sz w:val="22"/>
                <w:szCs w:val="22"/>
              </w:rPr>
              <w:t>60 miesięcy</w:t>
            </w:r>
            <w:r w:rsidRPr="00B91AE1">
              <w:rPr>
                <w:rFonts w:ascii="Arial Narrow" w:hAnsi="Arial Narrow"/>
                <w:b/>
                <w:bCs/>
                <w:color w:val="auto"/>
                <w:sz w:val="22"/>
                <w:szCs w:val="22"/>
              </w:rPr>
              <w:t xml:space="preserve">. </w:t>
            </w:r>
          </w:p>
          <w:p w:rsidR="00AA7A0E" w:rsidRPr="00B91AE1" w:rsidRDefault="00AA7A0E" w:rsidP="00AA7A0E">
            <w:pPr>
              <w:pStyle w:val="Default"/>
              <w:rPr>
                <w:rFonts w:ascii="Arial Narrow" w:hAnsi="Arial Narrow"/>
                <w:color w:val="auto"/>
                <w:sz w:val="22"/>
                <w:szCs w:val="22"/>
              </w:rPr>
            </w:pPr>
            <w:r w:rsidRPr="00B91AE1">
              <w:rPr>
                <w:rFonts w:ascii="Arial Narrow" w:hAnsi="Arial Narrow"/>
                <w:color w:val="auto"/>
                <w:sz w:val="22"/>
                <w:szCs w:val="22"/>
              </w:rPr>
              <w:t xml:space="preserve">Oferty z okresem gwarancji krótszym niż 36 miesięcy zostaną odrzucone. </w:t>
            </w:r>
          </w:p>
          <w:p w:rsidR="00762F93" w:rsidRPr="00B91AE1" w:rsidRDefault="00526256" w:rsidP="00762F93">
            <w:pPr>
              <w:rPr>
                <w:rFonts w:ascii="Arial Narrow" w:hAnsi="Arial Narrow"/>
                <w:sz w:val="22"/>
                <w:szCs w:val="22"/>
              </w:rPr>
            </w:pPr>
            <w:r w:rsidRPr="00B91AE1">
              <w:rPr>
                <w:rFonts w:ascii="Arial Narrow" w:hAnsi="Arial Narrow"/>
                <w:sz w:val="22"/>
                <w:szCs w:val="22"/>
              </w:rPr>
              <w:t>Oferty z okresem gwarancji</w:t>
            </w:r>
            <w:r w:rsidR="0051190D" w:rsidRPr="00B91AE1">
              <w:rPr>
                <w:rFonts w:ascii="Arial Narrow" w:hAnsi="Arial Narrow"/>
                <w:sz w:val="22"/>
                <w:szCs w:val="22"/>
              </w:rPr>
              <w:t xml:space="preserve"> </w:t>
            </w:r>
            <w:r w:rsidR="00BD33D8" w:rsidRPr="00B91AE1">
              <w:rPr>
                <w:rFonts w:ascii="Arial Narrow" w:hAnsi="Arial Narrow"/>
                <w:sz w:val="22"/>
                <w:szCs w:val="22"/>
              </w:rPr>
              <w:t>60</w:t>
            </w:r>
            <w:r w:rsidR="0018468A" w:rsidRPr="00B91AE1">
              <w:rPr>
                <w:rFonts w:ascii="Arial Narrow" w:hAnsi="Arial Narrow"/>
                <w:sz w:val="22"/>
                <w:szCs w:val="22"/>
              </w:rPr>
              <w:t xml:space="preserve"> </w:t>
            </w:r>
            <w:r w:rsidR="00BD33D8" w:rsidRPr="00B91AE1">
              <w:rPr>
                <w:rFonts w:ascii="Arial Narrow" w:hAnsi="Arial Narrow"/>
                <w:sz w:val="22"/>
                <w:szCs w:val="22"/>
              </w:rPr>
              <w:t>miesięcy</w:t>
            </w:r>
            <w:r w:rsidR="0051190D" w:rsidRPr="00B91AE1">
              <w:rPr>
                <w:rFonts w:ascii="Arial Narrow" w:hAnsi="Arial Narrow"/>
                <w:sz w:val="22"/>
                <w:szCs w:val="22"/>
              </w:rPr>
              <w:t xml:space="preserve"> </w:t>
            </w:r>
            <w:r w:rsidR="0018468A" w:rsidRPr="00B91AE1">
              <w:rPr>
                <w:rFonts w:ascii="Arial Narrow" w:hAnsi="Arial Narrow"/>
                <w:sz w:val="22"/>
                <w:szCs w:val="22"/>
              </w:rPr>
              <w:t xml:space="preserve">i więcej </w:t>
            </w:r>
            <w:r w:rsidR="00BD33D8" w:rsidRPr="00B91AE1">
              <w:rPr>
                <w:rFonts w:ascii="Arial Narrow" w:hAnsi="Arial Narrow"/>
                <w:sz w:val="22"/>
                <w:szCs w:val="22"/>
              </w:rPr>
              <w:t xml:space="preserve">otrzymają maksymalną </w:t>
            </w:r>
            <w:r w:rsidR="00762F93" w:rsidRPr="00B91AE1">
              <w:rPr>
                <w:rFonts w:ascii="Arial Narrow" w:hAnsi="Arial Narrow"/>
                <w:sz w:val="22"/>
                <w:szCs w:val="22"/>
              </w:rPr>
              <w:t>liczbę punktów</w:t>
            </w:r>
            <w:r w:rsidR="00AA7A0E" w:rsidRPr="00B91AE1">
              <w:rPr>
                <w:rFonts w:ascii="Arial Narrow" w:hAnsi="Arial Narrow"/>
                <w:sz w:val="22"/>
                <w:szCs w:val="22"/>
              </w:rPr>
              <w:t xml:space="preserve"> w kryterium „</w:t>
            </w:r>
            <w:r w:rsidR="00762F93" w:rsidRPr="00B91AE1">
              <w:rPr>
                <w:rFonts w:ascii="Arial Narrow" w:hAnsi="Arial Narrow"/>
                <w:i/>
                <w:iCs/>
                <w:sz w:val="22"/>
                <w:szCs w:val="22"/>
              </w:rPr>
              <w:t>OKRES GWARANCJI</w:t>
            </w:r>
            <w:r w:rsidR="00AA7A0E" w:rsidRPr="00B91AE1">
              <w:rPr>
                <w:rFonts w:ascii="Arial Narrow" w:hAnsi="Arial Narrow"/>
                <w:i/>
                <w:iCs/>
                <w:sz w:val="22"/>
                <w:szCs w:val="22"/>
              </w:rPr>
              <w:t>”</w:t>
            </w:r>
            <w:r w:rsidR="00AA7A0E" w:rsidRPr="00B91AE1">
              <w:rPr>
                <w:rFonts w:ascii="Arial Narrow" w:hAnsi="Arial Narrow"/>
                <w:sz w:val="22"/>
                <w:szCs w:val="22"/>
              </w:rPr>
              <w:t xml:space="preserve">, </w:t>
            </w:r>
          </w:p>
          <w:p w:rsidR="00AA7A0E" w:rsidRPr="00B91AE1" w:rsidRDefault="00762F93" w:rsidP="00762F93">
            <w:pPr>
              <w:rPr>
                <w:rFonts w:ascii="Arial Narrow" w:hAnsi="Arial Narrow"/>
                <w:sz w:val="22"/>
                <w:szCs w:val="22"/>
              </w:rPr>
            </w:pPr>
            <w:r w:rsidRPr="00B91AE1">
              <w:rPr>
                <w:rFonts w:ascii="Arial Narrow" w:hAnsi="Arial Narrow"/>
                <w:b/>
                <w:bCs/>
                <w:sz w:val="22"/>
                <w:szCs w:val="22"/>
              </w:rPr>
              <w:t>S</w:t>
            </w:r>
            <w:r w:rsidR="00AA7A0E" w:rsidRPr="00B91AE1">
              <w:rPr>
                <w:rFonts w:ascii="Arial Narrow" w:hAnsi="Arial Narrow"/>
                <w:b/>
                <w:bCs/>
                <w:sz w:val="22"/>
                <w:szCs w:val="22"/>
              </w:rPr>
              <w:t xml:space="preserve">posób obliczania wartości punktowej kryterium </w:t>
            </w:r>
            <w:r w:rsidR="00AA7A0E" w:rsidRPr="00B91AE1">
              <w:rPr>
                <w:rFonts w:ascii="Arial Narrow" w:hAnsi="Arial Narrow"/>
                <w:b/>
                <w:bCs/>
                <w:i/>
                <w:iCs/>
                <w:sz w:val="22"/>
                <w:szCs w:val="22"/>
              </w:rPr>
              <w:t xml:space="preserve">„OKRES GWARANCJI” </w:t>
            </w:r>
          </w:p>
          <w:p w:rsidR="00AA7A0E" w:rsidRPr="00B91AE1" w:rsidRDefault="00AA7A0E" w:rsidP="00AA7A0E">
            <w:pPr>
              <w:pStyle w:val="Default"/>
              <w:rPr>
                <w:rFonts w:ascii="Arial Narrow" w:hAnsi="Arial Narrow"/>
                <w:color w:val="auto"/>
                <w:sz w:val="22"/>
                <w:szCs w:val="22"/>
              </w:rPr>
            </w:pPr>
            <w:r w:rsidRPr="00B91AE1">
              <w:rPr>
                <w:rFonts w:ascii="Arial Narrow" w:hAnsi="Arial Narrow"/>
                <w:b/>
                <w:bCs/>
                <w:color w:val="auto"/>
                <w:sz w:val="22"/>
                <w:szCs w:val="22"/>
              </w:rPr>
              <w:t xml:space="preserve">D = </w:t>
            </w:r>
            <w:r w:rsidR="00762F93" w:rsidRPr="00B91AE1">
              <w:rPr>
                <w:rFonts w:ascii="Arial Narrow" w:hAnsi="Arial Narrow"/>
                <w:b/>
                <w:bCs/>
                <w:color w:val="auto"/>
                <w:sz w:val="22"/>
                <w:szCs w:val="22"/>
              </w:rPr>
              <w:t>D</w:t>
            </w:r>
            <w:r w:rsidRPr="00B91AE1">
              <w:rPr>
                <w:rFonts w:ascii="Arial Narrow" w:hAnsi="Arial Narrow"/>
                <w:b/>
                <w:bCs/>
                <w:color w:val="auto"/>
                <w:sz w:val="22"/>
                <w:szCs w:val="22"/>
              </w:rPr>
              <w:t xml:space="preserve">b / </w:t>
            </w:r>
            <w:proofErr w:type="spellStart"/>
            <w:r w:rsidR="00762F93" w:rsidRPr="00B91AE1">
              <w:rPr>
                <w:rFonts w:ascii="Arial Narrow" w:hAnsi="Arial Narrow"/>
                <w:b/>
                <w:bCs/>
                <w:color w:val="auto"/>
                <w:sz w:val="22"/>
                <w:szCs w:val="22"/>
              </w:rPr>
              <w:t>D</w:t>
            </w:r>
            <w:r w:rsidRPr="00B91AE1">
              <w:rPr>
                <w:rFonts w:ascii="Arial Narrow" w:hAnsi="Arial Narrow"/>
                <w:b/>
                <w:bCs/>
                <w:color w:val="auto"/>
                <w:sz w:val="22"/>
                <w:szCs w:val="22"/>
              </w:rPr>
              <w:t>max</w:t>
            </w:r>
            <w:proofErr w:type="spellEnd"/>
            <w:r w:rsidRPr="00B91AE1">
              <w:rPr>
                <w:rFonts w:ascii="Arial Narrow" w:hAnsi="Arial Narrow"/>
                <w:b/>
                <w:bCs/>
                <w:color w:val="auto"/>
                <w:sz w:val="22"/>
                <w:szCs w:val="22"/>
              </w:rPr>
              <w:t xml:space="preserve"> x 100 pkt x 40% </w:t>
            </w:r>
          </w:p>
          <w:p w:rsidR="00AA7A0E" w:rsidRPr="00B91AE1" w:rsidRDefault="00AA7A0E" w:rsidP="00AA7A0E">
            <w:pPr>
              <w:pStyle w:val="Default"/>
              <w:rPr>
                <w:rFonts w:ascii="Arial Narrow" w:hAnsi="Arial Narrow"/>
                <w:color w:val="auto"/>
                <w:sz w:val="22"/>
                <w:szCs w:val="22"/>
              </w:rPr>
            </w:pPr>
            <w:r w:rsidRPr="00B91AE1">
              <w:rPr>
                <w:rFonts w:ascii="Arial Narrow" w:hAnsi="Arial Narrow"/>
                <w:b/>
                <w:bCs/>
                <w:color w:val="auto"/>
                <w:sz w:val="22"/>
                <w:szCs w:val="22"/>
              </w:rPr>
              <w:t xml:space="preserve">gdzie: </w:t>
            </w:r>
          </w:p>
          <w:p w:rsidR="00AA7A0E" w:rsidRPr="00B91AE1" w:rsidRDefault="00AA7A0E" w:rsidP="00AA7A0E">
            <w:pPr>
              <w:pStyle w:val="Default"/>
              <w:rPr>
                <w:rFonts w:ascii="Arial Narrow" w:hAnsi="Arial Narrow"/>
                <w:color w:val="auto"/>
                <w:sz w:val="22"/>
                <w:szCs w:val="22"/>
              </w:rPr>
            </w:pPr>
            <w:r w:rsidRPr="00B91AE1">
              <w:rPr>
                <w:rFonts w:ascii="Arial Narrow" w:hAnsi="Arial Narrow"/>
                <w:b/>
                <w:bCs/>
                <w:color w:val="auto"/>
                <w:sz w:val="22"/>
                <w:szCs w:val="22"/>
              </w:rPr>
              <w:t xml:space="preserve">D– </w:t>
            </w:r>
            <w:r w:rsidRPr="00B91AE1">
              <w:rPr>
                <w:rFonts w:ascii="Arial Narrow" w:hAnsi="Arial Narrow"/>
                <w:color w:val="auto"/>
                <w:sz w:val="22"/>
                <w:szCs w:val="22"/>
              </w:rPr>
              <w:t xml:space="preserve">ilość uzyskanych punktów w kryterium </w:t>
            </w:r>
          </w:p>
          <w:p w:rsidR="00AA7A0E" w:rsidRPr="00B91AE1" w:rsidRDefault="00762F93" w:rsidP="00AA7A0E">
            <w:pPr>
              <w:pStyle w:val="Default"/>
              <w:rPr>
                <w:rFonts w:ascii="Arial Narrow" w:hAnsi="Arial Narrow"/>
                <w:color w:val="auto"/>
                <w:sz w:val="22"/>
                <w:szCs w:val="22"/>
              </w:rPr>
            </w:pPr>
            <w:r w:rsidRPr="00B91AE1">
              <w:rPr>
                <w:rFonts w:ascii="Arial Narrow" w:hAnsi="Arial Narrow"/>
                <w:b/>
                <w:bCs/>
                <w:color w:val="auto"/>
                <w:sz w:val="22"/>
                <w:szCs w:val="22"/>
              </w:rPr>
              <w:t>D</w:t>
            </w:r>
            <w:r w:rsidR="00AA7A0E" w:rsidRPr="00B91AE1">
              <w:rPr>
                <w:rFonts w:ascii="Arial Narrow" w:hAnsi="Arial Narrow"/>
                <w:b/>
                <w:bCs/>
                <w:color w:val="auto"/>
                <w:sz w:val="22"/>
                <w:szCs w:val="22"/>
              </w:rPr>
              <w:t xml:space="preserve">b </w:t>
            </w:r>
            <w:r w:rsidR="00AA7A0E" w:rsidRPr="00B91AE1">
              <w:rPr>
                <w:rFonts w:ascii="Arial Narrow" w:hAnsi="Arial Narrow"/>
                <w:color w:val="auto"/>
                <w:sz w:val="22"/>
                <w:szCs w:val="22"/>
              </w:rPr>
              <w:t xml:space="preserve">– okres gwarancji jakości określony przez Wykonawcę w formularzu oferty </w:t>
            </w:r>
            <w:proofErr w:type="spellStart"/>
            <w:r w:rsidRPr="00B91AE1">
              <w:rPr>
                <w:rFonts w:ascii="Arial Narrow" w:hAnsi="Arial Narrow"/>
                <w:b/>
                <w:bCs/>
                <w:color w:val="auto"/>
                <w:sz w:val="22"/>
                <w:szCs w:val="22"/>
              </w:rPr>
              <w:t>D</w:t>
            </w:r>
            <w:r w:rsidR="00AA7A0E" w:rsidRPr="00B91AE1">
              <w:rPr>
                <w:rFonts w:ascii="Arial Narrow" w:hAnsi="Arial Narrow"/>
                <w:b/>
                <w:bCs/>
                <w:color w:val="auto"/>
                <w:sz w:val="22"/>
                <w:szCs w:val="22"/>
              </w:rPr>
              <w:t>max</w:t>
            </w:r>
            <w:proofErr w:type="spellEnd"/>
            <w:r w:rsidR="00AA7A0E" w:rsidRPr="00B91AE1">
              <w:rPr>
                <w:rFonts w:ascii="Arial Narrow" w:hAnsi="Arial Narrow"/>
                <w:color w:val="auto"/>
                <w:sz w:val="22"/>
                <w:szCs w:val="22"/>
              </w:rPr>
              <w:t xml:space="preserve">– najdłuższy okres gwarancji </w:t>
            </w:r>
            <w:r w:rsidR="00526256" w:rsidRPr="00B91AE1">
              <w:rPr>
                <w:rFonts w:ascii="Arial Narrow" w:hAnsi="Arial Narrow"/>
                <w:color w:val="auto"/>
                <w:sz w:val="22"/>
                <w:szCs w:val="22"/>
              </w:rPr>
              <w:t xml:space="preserve">jakości </w:t>
            </w:r>
            <w:r w:rsidR="00AA7A0E" w:rsidRPr="00B91AE1">
              <w:rPr>
                <w:rFonts w:ascii="Arial Narrow" w:hAnsi="Arial Narrow"/>
                <w:color w:val="auto"/>
                <w:sz w:val="22"/>
                <w:szCs w:val="22"/>
              </w:rPr>
              <w:t>spośród wsz</w:t>
            </w:r>
            <w:r w:rsidR="00FB11AC" w:rsidRPr="00B91AE1">
              <w:rPr>
                <w:rFonts w:ascii="Arial Narrow" w:hAnsi="Arial Narrow"/>
                <w:color w:val="auto"/>
                <w:sz w:val="22"/>
                <w:szCs w:val="22"/>
              </w:rPr>
              <w:t xml:space="preserve">ystkich złożonych ofert </w:t>
            </w:r>
          </w:p>
          <w:p w:rsidR="007355FD" w:rsidRPr="00B91AE1" w:rsidRDefault="007355FD" w:rsidP="007355FD">
            <w:pPr>
              <w:shd w:val="clear" w:color="auto" w:fill="FFFFFF"/>
              <w:rPr>
                <w:rFonts w:ascii="Arial Narrow" w:hAnsi="Arial Narrow"/>
                <w:spacing w:val="1"/>
                <w:sz w:val="22"/>
                <w:szCs w:val="22"/>
              </w:rPr>
            </w:pPr>
          </w:p>
          <w:p w:rsidR="00594946" w:rsidRPr="00B91AE1" w:rsidRDefault="00594946" w:rsidP="00594946">
            <w:pPr>
              <w:spacing w:before="60" w:after="60" w:line="276" w:lineRule="auto"/>
              <w:rPr>
                <w:rFonts w:ascii="Arial Narrow" w:hAnsi="Arial Narrow" w:cs="Arial"/>
                <w:sz w:val="22"/>
                <w:szCs w:val="22"/>
              </w:rPr>
            </w:pPr>
            <w:r w:rsidRPr="00B91AE1">
              <w:rPr>
                <w:rFonts w:ascii="Arial Narrow" w:hAnsi="Arial Narrow" w:cs="Calibri"/>
                <w:bCs/>
                <w:sz w:val="22"/>
                <w:szCs w:val="22"/>
              </w:rPr>
              <w:t xml:space="preserve">W przypadku niewypełnienia przez Wykonawcę w formularzu ofertowym pola określającego długość okresu gwarancji </w:t>
            </w:r>
            <w:r w:rsidR="00526256" w:rsidRPr="00B91AE1">
              <w:rPr>
                <w:rFonts w:ascii="Arial Narrow" w:hAnsi="Arial Narrow" w:cs="Calibri"/>
                <w:bCs/>
                <w:sz w:val="22"/>
                <w:szCs w:val="22"/>
              </w:rPr>
              <w:t xml:space="preserve">jakości </w:t>
            </w:r>
            <w:r w:rsidRPr="00B91AE1">
              <w:rPr>
                <w:rFonts w:ascii="Arial Narrow" w:hAnsi="Arial Narrow" w:cs="Calibri"/>
                <w:bCs/>
                <w:sz w:val="22"/>
                <w:szCs w:val="22"/>
              </w:rPr>
              <w:t>będzie to równo</w:t>
            </w:r>
            <w:r w:rsidR="008B044D" w:rsidRPr="00B91AE1">
              <w:rPr>
                <w:rFonts w:ascii="Arial Narrow" w:hAnsi="Arial Narrow" w:cs="Calibri"/>
                <w:bCs/>
                <w:sz w:val="22"/>
                <w:szCs w:val="22"/>
              </w:rPr>
              <w:t xml:space="preserve">znaczne z udzielaniem </w:t>
            </w:r>
            <w:proofErr w:type="spellStart"/>
            <w:r w:rsidR="008B044D" w:rsidRPr="00B91AE1">
              <w:rPr>
                <w:rFonts w:ascii="Arial Narrow" w:hAnsi="Arial Narrow" w:cs="Calibri"/>
                <w:bCs/>
                <w:sz w:val="22"/>
                <w:szCs w:val="22"/>
              </w:rPr>
              <w:t>gwarancji</w:t>
            </w:r>
            <w:r w:rsidR="00526256" w:rsidRPr="00B91AE1">
              <w:rPr>
                <w:rFonts w:ascii="Arial Narrow" w:hAnsi="Arial Narrow" w:cs="Calibri"/>
                <w:bCs/>
                <w:sz w:val="22"/>
                <w:szCs w:val="22"/>
              </w:rPr>
              <w:t>jakości</w:t>
            </w:r>
            <w:proofErr w:type="spellEnd"/>
            <w:r w:rsidR="00526256" w:rsidRPr="00B91AE1">
              <w:rPr>
                <w:rFonts w:ascii="Arial Narrow" w:hAnsi="Arial Narrow" w:cs="Calibri"/>
                <w:bCs/>
                <w:sz w:val="22"/>
                <w:szCs w:val="22"/>
              </w:rPr>
              <w:t xml:space="preserve"> </w:t>
            </w:r>
            <w:r w:rsidRPr="00B91AE1">
              <w:rPr>
                <w:rFonts w:ascii="Arial Narrow" w:hAnsi="Arial Narrow" w:cs="Calibri"/>
                <w:bCs/>
                <w:sz w:val="22"/>
                <w:szCs w:val="22"/>
              </w:rPr>
              <w:t>na okres 36 miesięcy.</w:t>
            </w:r>
          </w:p>
          <w:p w:rsidR="001717C0" w:rsidRPr="00B91AE1" w:rsidRDefault="00594946" w:rsidP="00594946">
            <w:pPr>
              <w:spacing w:line="276" w:lineRule="auto"/>
              <w:jc w:val="both"/>
              <w:rPr>
                <w:rFonts w:ascii="Arial Narrow" w:hAnsi="Arial Narrow"/>
                <w:b/>
                <w:i/>
                <w:sz w:val="22"/>
                <w:szCs w:val="22"/>
                <w:lang w:eastAsia="ar-SA"/>
              </w:rPr>
            </w:pPr>
            <w:r w:rsidRPr="00B91AE1">
              <w:rPr>
                <w:rFonts w:ascii="Arial Narrow" w:hAnsi="Arial Narrow" w:cs="Cambria"/>
                <w:b/>
                <w:sz w:val="22"/>
                <w:szCs w:val="22"/>
              </w:rPr>
              <w:t>Informację należy wskazać w formularzu ofertowym</w:t>
            </w:r>
          </w:p>
        </w:tc>
      </w:tr>
      <w:tr w:rsidR="001717C0" w:rsidRPr="00B91AE1" w:rsidTr="00AA7A0E">
        <w:trPr>
          <w:trHeight w:hRule="exact" w:val="566"/>
        </w:trPr>
        <w:tc>
          <w:tcPr>
            <w:tcW w:w="1591"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spacing w:before="88"/>
              <w:ind w:left="491"/>
              <w:rPr>
                <w:rFonts w:ascii="Arial Narrow" w:eastAsia="Arial" w:hAnsi="Arial Narrow" w:cs="Arial"/>
                <w:lang w:val="pl-PL"/>
              </w:rPr>
            </w:pPr>
            <w:r w:rsidRPr="00B91AE1">
              <w:rPr>
                <w:rFonts w:ascii="Arial Narrow" w:hAnsi="Arial Narrow"/>
                <w:spacing w:val="-21"/>
                <w:w w:val="105"/>
                <w:lang w:val="pl-PL"/>
              </w:rPr>
              <w:t>RAZEM</w:t>
            </w:r>
          </w:p>
        </w:tc>
        <w:tc>
          <w:tcPr>
            <w:tcW w:w="860" w:type="dxa"/>
            <w:tcBorders>
              <w:top w:val="single" w:sz="4" w:space="0" w:color="000000"/>
              <w:left w:val="single" w:sz="4" w:space="0" w:color="000000"/>
              <w:bottom w:val="single" w:sz="4" w:space="0" w:color="000000"/>
              <w:right w:val="single" w:sz="4" w:space="0" w:color="000000"/>
            </w:tcBorders>
          </w:tcPr>
          <w:p w:rsidR="001717C0" w:rsidRPr="00B91AE1" w:rsidRDefault="001717C0" w:rsidP="00941DD4">
            <w:pPr>
              <w:pStyle w:val="TableParagraph"/>
              <w:spacing w:before="88"/>
              <w:ind w:left="213"/>
              <w:rPr>
                <w:rFonts w:ascii="Arial Narrow" w:eastAsia="Arial" w:hAnsi="Arial Narrow" w:cs="Arial"/>
                <w:lang w:val="pl-PL"/>
              </w:rPr>
            </w:pPr>
            <w:r w:rsidRPr="00B91AE1">
              <w:rPr>
                <w:rFonts w:ascii="Arial Narrow" w:hAnsi="Arial Narrow"/>
                <w:spacing w:val="-8"/>
                <w:w w:val="105"/>
                <w:lang w:val="pl-PL"/>
              </w:rPr>
              <w:t>100%</w:t>
            </w:r>
          </w:p>
        </w:tc>
        <w:tc>
          <w:tcPr>
            <w:tcW w:w="1275" w:type="dxa"/>
            <w:tcBorders>
              <w:top w:val="single" w:sz="4" w:space="0" w:color="000000"/>
              <w:left w:val="single" w:sz="4" w:space="0" w:color="000000"/>
              <w:bottom w:val="single" w:sz="4" w:space="0" w:color="000000"/>
              <w:right w:val="single" w:sz="3" w:space="0" w:color="000000"/>
            </w:tcBorders>
          </w:tcPr>
          <w:p w:rsidR="001717C0" w:rsidRPr="00B91AE1" w:rsidRDefault="001717C0" w:rsidP="00941DD4">
            <w:pPr>
              <w:pStyle w:val="TableParagraph"/>
              <w:spacing w:before="88"/>
              <w:ind w:left="8"/>
              <w:jc w:val="center"/>
              <w:rPr>
                <w:rFonts w:ascii="Arial Narrow" w:eastAsia="Arial" w:hAnsi="Arial Narrow" w:cs="Arial"/>
                <w:lang w:val="pl-PL"/>
              </w:rPr>
            </w:pPr>
            <w:r w:rsidRPr="00B91AE1">
              <w:rPr>
                <w:rFonts w:ascii="Arial Narrow" w:hAnsi="Arial Narrow"/>
                <w:spacing w:val="-6"/>
                <w:w w:val="105"/>
                <w:lang w:val="pl-PL"/>
              </w:rPr>
              <w:t>100</w:t>
            </w:r>
          </w:p>
        </w:tc>
        <w:tc>
          <w:tcPr>
            <w:tcW w:w="5954" w:type="dxa"/>
            <w:tcBorders>
              <w:top w:val="single" w:sz="4" w:space="0" w:color="000000"/>
              <w:left w:val="single" w:sz="3" w:space="0" w:color="000000"/>
              <w:bottom w:val="single" w:sz="4" w:space="0" w:color="000000"/>
              <w:right w:val="single" w:sz="4" w:space="0" w:color="000000"/>
            </w:tcBorders>
            <w:shd w:val="clear" w:color="auto" w:fill="D9D9D9"/>
          </w:tcPr>
          <w:p w:rsidR="001717C0" w:rsidRPr="00B91AE1" w:rsidRDefault="001717C0" w:rsidP="00941DD4">
            <w:pPr>
              <w:pStyle w:val="TableParagraph"/>
              <w:spacing w:before="88"/>
              <w:ind w:left="1610"/>
              <w:rPr>
                <w:rFonts w:ascii="Arial Narrow" w:eastAsia="Arial" w:hAnsi="Arial Narrow" w:cs="Arial"/>
                <w:lang w:val="pl-PL"/>
              </w:rPr>
            </w:pPr>
            <w:r w:rsidRPr="00B91AE1">
              <w:rPr>
                <w:rFonts w:ascii="Arial Narrow" w:eastAsia="Arial" w:hAnsi="Arial Narrow" w:cs="Arial"/>
                <w:spacing w:val="-38"/>
                <w:w w:val="105"/>
                <w:lang w:val="pl-PL"/>
              </w:rPr>
              <w:t>────────────────────</w:t>
            </w:r>
          </w:p>
        </w:tc>
      </w:tr>
    </w:tbl>
    <w:p w:rsidR="001717C0" w:rsidRPr="00B95E61" w:rsidRDefault="001717C0" w:rsidP="00BA76A3">
      <w:pPr>
        <w:widowControl/>
        <w:shd w:val="clear" w:color="auto" w:fill="FFFFFF"/>
        <w:suppressAutoHyphens w:val="0"/>
        <w:rPr>
          <w:rFonts w:ascii="Arial Narrow" w:hAnsi="Arial Narrow"/>
          <w:b/>
          <w:bCs/>
          <w:sz w:val="22"/>
          <w:szCs w:val="22"/>
        </w:rPr>
      </w:pPr>
    </w:p>
    <w:p w:rsidR="001717C0" w:rsidRPr="00B95E61" w:rsidRDefault="001717C0" w:rsidP="004118B5">
      <w:pPr>
        <w:pStyle w:val="Akapitzlist"/>
        <w:widowControl w:val="0"/>
        <w:numPr>
          <w:ilvl w:val="0"/>
          <w:numId w:val="10"/>
        </w:numPr>
        <w:tabs>
          <w:tab w:val="left" w:pos="609"/>
        </w:tabs>
        <w:spacing w:before="93" w:after="0" w:line="240" w:lineRule="auto"/>
        <w:ind w:left="420" w:right="113"/>
        <w:contextualSpacing w:val="0"/>
        <w:rPr>
          <w:rFonts w:ascii="Arial Narrow" w:eastAsia="Arial" w:hAnsi="Arial Narrow" w:cs="Arial"/>
        </w:rPr>
      </w:pPr>
      <w:r w:rsidRPr="00B95E61">
        <w:rPr>
          <w:rFonts w:ascii="Arial Narrow" w:eastAsia="Arial" w:hAnsi="Arial Narrow" w:cs="Arial"/>
          <w:spacing w:val="-13"/>
          <w:w w:val="105"/>
        </w:rPr>
        <w:t>Całkowita</w:t>
      </w:r>
      <w:r w:rsidRPr="00B95E61">
        <w:rPr>
          <w:rFonts w:ascii="Arial Narrow" w:eastAsia="Arial" w:hAnsi="Arial Narrow" w:cs="Arial"/>
          <w:spacing w:val="-6"/>
          <w:w w:val="105"/>
        </w:rPr>
        <w:t>liczba</w:t>
      </w:r>
      <w:r w:rsidRPr="00B95E61">
        <w:rPr>
          <w:rFonts w:ascii="Arial Narrow" w:eastAsia="Arial" w:hAnsi="Arial Narrow" w:cs="Arial"/>
          <w:spacing w:val="-4"/>
          <w:w w:val="105"/>
        </w:rPr>
        <w:t>punktów,</w:t>
      </w:r>
      <w:r w:rsidRPr="00B95E61">
        <w:rPr>
          <w:rFonts w:ascii="Arial Narrow" w:eastAsia="Arial" w:hAnsi="Arial Narrow" w:cs="Arial"/>
          <w:spacing w:val="-3"/>
          <w:w w:val="105"/>
        </w:rPr>
        <w:t>jaką</w:t>
      </w:r>
      <w:r w:rsidRPr="00B95E61">
        <w:rPr>
          <w:rFonts w:ascii="Arial Narrow" w:eastAsia="Arial" w:hAnsi="Arial Narrow" w:cs="Arial"/>
          <w:spacing w:val="-8"/>
          <w:w w:val="105"/>
        </w:rPr>
        <w:t>otrzyma</w:t>
      </w:r>
      <w:r w:rsidRPr="00B95E61">
        <w:rPr>
          <w:rFonts w:ascii="Arial Narrow" w:eastAsia="Arial" w:hAnsi="Arial Narrow" w:cs="Arial"/>
          <w:spacing w:val="-4"/>
          <w:w w:val="105"/>
        </w:rPr>
        <w:t>dana</w:t>
      </w:r>
      <w:r w:rsidRPr="00B95E61">
        <w:rPr>
          <w:rFonts w:ascii="Arial Narrow" w:eastAsia="Arial" w:hAnsi="Arial Narrow" w:cs="Arial"/>
          <w:w w:val="105"/>
        </w:rPr>
        <w:t>oferta,</w:t>
      </w:r>
      <w:r w:rsidRPr="00B95E61">
        <w:rPr>
          <w:rFonts w:ascii="Arial Narrow" w:eastAsia="Arial" w:hAnsi="Arial Narrow" w:cs="Arial"/>
          <w:spacing w:val="-6"/>
          <w:w w:val="105"/>
        </w:rPr>
        <w:t>zostanie</w:t>
      </w:r>
      <w:r w:rsidRPr="00B95E61">
        <w:rPr>
          <w:rFonts w:ascii="Arial Narrow" w:eastAsia="Arial" w:hAnsi="Arial Narrow" w:cs="Arial"/>
          <w:spacing w:val="-5"/>
          <w:w w:val="105"/>
        </w:rPr>
        <w:t>obliczona</w:t>
      </w:r>
      <w:r w:rsidRPr="00B95E61">
        <w:rPr>
          <w:rFonts w:ascii="Arial Narrow" w:eastAsia="Arial" w:hAnsi="Arial Narrow" w:cs="Arial"/>
          <w:w w:val="105"/>
        </w:rPr>
        <w:t>wg</w:t>
      </w:r>
      <w:r w:rsidRPr="00B95E61">
        <w:rPr>
          <w:rFonts w:ascii="Arial Narrow" w:eastAsia="Arial" w:hAnsi="Arial Narrow" w:cs="Arial"/>
          <w:spacing w:val="-10"/>
          <w:w w:val="105"/>
        </w:rPr>
        <w:t xml:space="preserve">poniższego </w:t>
      </w:r>
      <w:r w:rsidRPr="00B95E61">
        <w:rPr>
          <w:rFonts w:ascii="Arial Narrow" w:eastAsia="Arial" w:hAnsi="Arial Narrow" w:cs="Arial"/>
          <w:spacing w:val="-3"/>
          <w:w w:val="105"/>
        </w:rPr>
        <w:t>wzoru:</w:t>
      </w:r>
    </w:p>
    <w:p w:rsidR="001717C0" w:rsidRPr="00B95E61" w:rsidRDefault="001717C0" w:rsidP="001717C0">
      <w:pPr>
        <w:pStyle w:val="Tekstpodstawowy"/>
        <w:spacing w:before="67"/>
        <w:ind w:left="512"/>
        <w:jc w:val="center"/>
        <w:rPr>
          <w:rFonts w:ascii="Arial Narrow" w:hAnsi="Arial Narrow"/>
          <w:sz w:val="22"/>
          <w:szCs w:val="22"/>
        </w:rPr>
      </w:pPr>
      <w:r w:rsidRPr="00B95E61">
        <w:rPr>
          <w:rFonts w:ascii="Arial Narrow" w:hAnsi="Arial Narrow"/>
          <w:spacing w:val="8"/>
          <w:w w:val="105"/>
          <w:sz w:val="22"/>
          <w:szCs w:val="22"/>
        </w:rPr>
        <w:t>L=</w:t>
      </w:r>
      <w:r w:rsidRPr="00B95E61">
        <w:rPr>
          <w:rFonts w:ascii="Arial Narrow" w:hAnsi="Arial Narrow"/>
          <w:spacing w:val="2"/>
          <w:w w:val="105"/>
          <w:sz w:val="22"/>
          <w:szCs w:val="22"/>
        </w:rPr>
        <w:t>C</w:t>
      </w:r>
      <w:r w:rsidRPr="00B95E61">
        <w:rPr>
          <w:rFonts w:ascii="Arial Narrow" w:hAnsi="Arial Narrow"/>
          <w:w w:val="105"/>
          <w:sz w:val="22"/>
          <w:szCs w:val="22"/>
        </w:rPr>
        <w:t>+D</w:t>
      </w:r>
    </w:p>
    <w:p w:rsidR="001717C0" w:rsidRPr="00B95E61" w:rsidRDefault="001717C0" w:rsidP="001717C0">
      <w:pPr>
        <w:pStyle w:val="Tekstpodstawowy"/>
        <w:spacing w:before="62"/>
        <w:ind w:left="608" w:right="113"/>
        <w:rPr>
          <w:rFonts w:ascii="Arial Narrow" w:hAnsi="Arial Narrow"/>
          <w:sz w:val="22"/>
          <w:szCs w:val="22"/>
        </w:rPr>
      </w:pPr>
      <w:r w:rsidRPr="00B95E61">
        <w:rPr>
          <w:rFonts w:ascii="Arial Narrow" w:hAnsi="Arial Narrow"/>
          <w:spacing w:val="-8"/>
          <w:w w:val="105"/>
          <w:sz w:val="22"/>
          <w:szCs w:val="22"/>
        </w:rPr>
        <w:t>gdzie:</w:t>
      </w:r>
    </w:p>
    <w:p w:rsidR="001717C0" w:rsidRPr="00B95E61" w:rsidRDefault="001717C0" w:rsidP="001717C0">
      <w:pPr>
        <w:pStyle w:val="Tekstpodstawowy"/>
        <w:spacing w:before="64"/>
        <w:ind w:left="608" w:right="113"/>
        <w:rPr>
          <w:rFonts w:ascii="Arial Narrow" w:hAnsi="Arial Narrow"/>
          <w:spacing w:val="-4"/>
          <w:w w:val="105"/>
          <w:sz w:val="22"/>
          <w:szCs w:val="22"/>
        </w:rPr>
      </w:pPr>
      <w:r w:rsidRPr="00B95E61">
        <w:rPr>
          <w:rFonts w:ascii="Arial Narrow" w:hAnsi="Arial Narrow"/>
          <w:spacing w:val="9"/>
          <w:w w:val="105"/>
          <w:sz w:val="22"/>
          <w:szCs w:val="22"/>
        </w:rPr>
        <w:t xml:space="preserve">L– </w:t>
      </w:r>
      <w:r w:rsidRPr="00B95E61">
        <w:rPr>
          <w:rFonts w:ascii="Arial Narrow" w:hAnsi="Arial Narrow"/>
          <w:spacing w:val="-11"/>
          <w:w w:val="105"/>
          <w:sz w:val="22"/>
          <w:szCs w:val="22"/>
        </w:rPr>
        <w:t xml:space="preserve">całkowita </w:t>
      </w:r>
      <w:r w:rsidRPr="00B95E61">
        <w:rPr>
          <w:rFonts w:ascii="Arial Narrow" w:hAnsi="Arial Narrow"/>
          <w:spacing w:val="-6"/>
          <w:w w:val="105"/>
          <w:sz w:val="22"/>
          <w:szCs w:val="22"/>
        </w:rPr>
        <w:t>liczba</w:t>
      </w:r>
      <w:r w:rsidR="00B91AE1">
        <w:rPr>
          <w:rFonts w:ascii="Arial Narrow" w:hAnsi="Arial Narrow"/>
          <w:spacing w:val="-6"/>
          <w:w w:val="105"/>
          <w:sz w:val="22"/>
          <w:szCs w:val="22"/>
        </w:rPr>
        <w:t xml:space="preserve"> </w:t>
      </w:r>
      <w:r w:rsidRPr="00B95E61">
        <w:rPr>
          <w:rFonts w:ascii="Arial Narrow" w:hAnsi="Arial Narrow"/>
          <w:spacing w:val="-4"/>
          <w:w w:val="105"/>
          <w:sz w:val="22"/>
          <w:szCs w:val="22"/>
        </w:rPr>
        <w:t>punktów,</w:t>
      </w:r>
    </w:p>
    <w:p w:rsidR="001717C0" w:rsidRPr="00B95E61" w:rsidRDefault="001717C0" w:rsidP="001717C0">
      <w:pPr>
        <w:pStyle w:val="Tekstpodstawowy"/>
        <w:spacing w:line="312" w:lineRule="auto"/>
        <w:ind w:left="608" w:right="3375"/>
        <w:rPr>
          <w:rFonts w:ascii="Arial Narrow" w:hAnsi="Arial Narrow"/>
          <w:spacing w:val="4"/>
          <w:w w:val="105"/>
          <w:sz w:val="22"/>
          <w:szCs w:val="22"/>
        </w:rPr>
      </w:pPr>
      <w:r w:rsidRPr="00B95E61">
        <w:rPr>
          <w:rFonts w:ascii="Arial Narrow" w:hAnsi="Arial Narrow"/>
          <w:spacing w:val="4"/>
          <w:w w:val="105"/>
          <w:sz w:val="22"/>
          <w:szCs w:val="22"/>
        </w:rPr>
        <w:t>C–</w:t>
      </w:r>
      <w:r w:rsidRPr="00B95E61">
        <w:rPr>
          <w:rFonts w:ascii="Arial Narrow" w:hAnsi="Arial Narrow"/>
          <w:spacing w:val="-9"/>
          <w:w w:val="105"/>
          <w:sz w:val="22"/>
          <w:szCs w:val="22"/>
        </w:rPr>
        <w:t>punkty uzyskane</w:t>
      </w:r>
      <w:r w:rsidR="00B91AE1">
        <w:rPr>
          <w:rFonts w:ascii="Arial Narrow" w:hAnsi="Arial Narrow"/>
          <w:spacing w:val="-9"/>
          <w:w w:val="105"/>
          <w:sz w:val="22"/>
          <w:szCs w:val="22"/>
        </w:rPr>
        <w:t xml:space="preserve"> </w:t>
      </w:r>
      <w:r w:rsidRPr="00B95E61">
        <w:rPr>
          <w:rFonts w:ascii="Arial Narrow" w:hAnsi="Arial Narrow"/>
          <w:w w:val="105"/>
          <w:sz w:val="22"/>
          <w:szCs w:val="22"/>
        </w:rPr>
        <w:t>w</w:t>
      </w:r>
      <w:r w:rsidR="00B91AE1">
        <w:rPr>
          <w:rFonts w:ascii="Arial Narrow" w:hAnsi="Arial Narrow"/>
          <w:w w:val="105"/>
          <w:sz w:val="22"/>
          <w:szCs w:val="22"/>
        </w:rPr>
        <w:t xml:space="preserve"> </w:t>
      </w:r>
      <w:r w:rsidRPr="00B95E61">
        <w:rPr>
          <w:rFonts w:ascii="Arial Narrow" w:hAnsi="Arial Narrow"/>
          <w:spacing w:val="-4"/>
          <w:w w:val="105"/>
          <w:sz w:val="22"/>
          <w:szCs w:val="22"/>
        </w:rPr>
        <w:t>kryterium</w:t>
      </w:r>
      <w:r w:rsidR="00B91AE1">
        <w:rPr>
          <w:rFonts w:ascii="Arial Narrow" w:hAnsi="Arial Narrow"/>
          <w:spacing w:val="-4"/>
          <w:w w:val="105"/>
          <w:sz w:val="22"/>
          <w:szCs w:val="22"/>
        </w:rPr>
        <w:t xml:space="preserve"> </w:t>
      </w:r>
      <w:r w:rsidRPr="00B95E61">
        <w:rPr>
          <w:rFonts w:ascii="Arial Narrow" w:hAnsi="Arial Narrow"/>
          <w:w w:val="105"/>
          <w:sz w:val="22"/>
          <w:szCs w:val="22"/>
        </w:rPr>
        <w:t>„</w:t>
      </w:r>
      <w:r w:rsidRPr="00B95E61">
        <w:rPr>
          <w:rFonts w:ascii="Arial Narrow" w:hAnsi="Arial Narrow"/>
          <w:spacing w:val="-13"/>
          <w:w w:val="105"/>
          <w:sz w:val="22"/>
          <w:szCs w:val="22"/>
        </w:rPr>
        <w:t>C</w:t>
      </w:r>
      <w:r w:rsidRPr="00B95E61">
        <w:rPr>
          <w:rFonts w:ascii="Arial Narrow" w:hAnsi="Arial Narrow"/>
          <w:spacing w:val="-7"/>
          <w:w w:val="105"/>
          <w:sz w:val="22"/>
          <w:szCs w:val="22"/>
        </w:rPr>
        <w:t>ena</w:t>
      </w:r>
      <w:r w:rsidR="00B91AE1">
        <w:rPr>
          <w:rFonts w:ascii="Arial Narrow" w:hAnsi="Arial Narrow"/>
          <w:spacing w:val="-7"/>
          <w:w w:val="105"/>
          <w:sz w:val="22"/>
          <w:szCs w:val="22"/>
        </w:rPr>
        <w:t xml:space="preserve"> </w:t>
      </w:r>
      <w:r w:rsidRPr="00B95E61">
        <w:rPr>
          <w:rFonts w:ascii="Arial Narrow" w:hAnsi="Arial Narrow"/>
          <w:w w:val="105"/>
          <w:sz w:val="22"/>
          <w:szCs w:val="22"/>
        </w:rPr>
        <w:t xml:space="preserve">ofertowa </w:t>
      </w:r>
      <w:r w:rsidRPr="00B95E61">
        <w:rPr>
          <w:rFonts w:ascii="Arial Narrow" w:hAnsi="Arial Narrow"/>
          <w:spacing w:val="4"/>
          <w:w w:val="105"/>
          <w:sz w:val="22"/>
          <w:szCs w:val="22"/>
        </w:rPr>
        <w:t xml:space="preserve">brutto”, </w:t>
      </w:r>
    </w:p>
    <w:p w:rsidR="001717C0" w:rsidRPr="00B95E61" w:rsidRDefault="001717C0" w:rsidP="001717C0">
      <w:pPr>
        <w:pStyle w:val="Tekstpodstawowy"/>
        <w:tabs>
          <w:tab w:val="left" w:pos="9638"/>
        </w:tabs>
        <w:spacing w:line="312" w:lineRule="auto"/>
        <w:ind w:left="608" w:right="-1"/>
        <w:rPr>
          <w:rFonts w:ascii="Arial Narrow" w:hAnsi="Arial Narrow"/>
          <w:w w:val="105"/>
          <w:sz w:val="22"/>
          <w:szCs w:val="22"/>
        </w:rPr>
      </w:pPr>
      <w:r w:rsidRPr="00B95E61">
        <w:rPr>
          <w:rFonts w:ascii="Arial Narrow" w:hAnsi="Arial Narrow"/>
          <w:w w:val="105"/>
          <w:sz w:val="22"/>
          <w:szCs w:val="22"/>
        </w:rPr>
        <w:t>D – punkty uzyskane w kryterium „</w:t>
      </w:r>
      <w:r w:rsidR="00594946" w:rsidRPr="00B95E61">
        <w:rPr>
          <w:rFonts w:ascii="Arial Narrow" w:hAnsi="Arial Narrow"/>
          <w:w w:val="105"/>
          <w:sz w:val="22"/>
          <w:szCs w:val="22"/>
        </w:rPr>
        <w:t>O</w:t>
      </w:r>
      <w:r w:rsidR="00AA7A0E" w:rsidRPr="00B95E61">
        <w:rPr>
          <w:rFonts w:ascii="Arial Narrow" w:hAnsi="Arial Narrow"/>
          <w:w w:val="105"/>
          <w:sz w:val="22"/>
          <w:szCs w:val="22"/>
        </w:rPr>
        <w:t>kres gwarancji</w:t>
      </w:r>
      <w:r w:rsidRPr="00B95E61">
        <w:rPr>
          <w:rFonts w:ascii="Arial Narrow" w:hAnsi="Arial Narrow"/>
          <w:w w:val="105"/>
          <w:sz w:val="22"/>
          <w:szCs w:val="22"/>
        </w:rPr>
        <w:t>”</w:t>
      </w:r>
    </w:p>
    <w:p w:rsidR="00BA76A3" w:rsidRPr="00B95E61"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Arial Narrow" w:eastAsia="Arial" w:hAnsi="Arial Narrow" w:cs="Arial"/>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00014483" w:rsidRPr="00B95E61">
        <w:rPr>
          <w:rFonts w:ascii="Arial Narrow" w:eastAsia="Arial" w:hAnsi="Arial Narrow" w:cs="Arial"/>
          <w:spacing w:val="-5"/>
          <w:w w:val="105"/>
        </w:rPr>
        <w:t>kryterium</w:t>
      </w:r>
      <w:r w:rsidR="00B91AE1">
        <w:rPr>
          <w:rFonts w:ascii="Arial Narrow" w:eastAsia="Arial" w:hAnsi="Arial Narrow" w:cs="Arial"/>
          <w:spacing w:val="-5"/>
          <w:w w:val="105"/>
        </w:rPr>
        <w:t xml:space="preserve"> </w:t>
      </w:r>
      <w:r w:rsidRPr="00B95E61">
        <w:rPr>
          <w:rFonts w:ascii="Arial Narrow" w:eastAsia="Arial" w:hAnsi="Arial Narrow" w:cs="Arial"/>
          <w:w w:val="105"/>
        </w:rPr>
        <w:t>„</w:t>
      </w:r>
      <w:r w:rsidR="00DE664A" w:rsidRPr="00B95E61">
        <w:rPr>
          <w:rFonts w:ascii="Arial Narrow" w:eastAsia="Arial" w:hAnsi="Arial Narrow" w:cs="Arial"/>
          <w:spacing w:val="-13"/>
          <w:w w:val="105"/>
        </w:rPr>
        <w:t>C</w:t>
      </w:r>
      <w:r w:rsidRPr="00B95E61">
        <w:rPr>
          <w:rFonts w:ascii="Arial Narrow" w:eastAsia="Arial" w:hAnsi="Arial Narrow" w:cs="Arial"/>
          <w:spacing w:val="-7"/>
          <w:w w:val="105"/>
        </w:rPr>
        <w:t xml:space="preserve">ena </w:t>
      </w:r>
      <w:r w:rsidRPr="00B95E61">
        <w:rPr>
          <w:rFonts w:ascii="Arial Narrow" w:eastAsia="Arial" w:hAnsi="Arial Narrow" w:cs="Arial"/>
          <w:w w:val="105"/>
        </w:rPr>
        <w:t xml:space="preserve">ofertowa </w:t>
      </w:r>
      <w:r w:rsidRPr="00B95E61">
        <w:rPr>
          <w:rFonts w:ascii="Arial Narrow" w:eastAsia="Arial" w:hAnsi="Arial Narrow" w:cs="Arial"/>
          <w:spacing w:val="2"/>
          <w:w w:val="105"/>
        </w:rPr>
        <w:t xml:space="preserve">brutto”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00B91AE1">
        <w:rPr>
          <w:rFonts w:ascii="Arial Narrow" w:eastAsia="Arial" w:hAnsi="Arial Narrow" w:cs="Arial"/>
          <w:w w:val="105"/>
        </w:rPr>
        <w:t xml:space="preserve"> </w:t>
      </w:r>
      <w:r w:rsidRPr="00B95E61">
        <w:rPr>
          <w:rFonts w:ascii="Arial Narrow" w:eastAsia="Arial" w:hAnsi="Arial Narrow" w:cs="Arial"/>
          <w:spacing w:val="-3"/>
          <w:w w:val="105"/>
        </w:rPr>
        <w:t>podstawie</w:t>
      </w:r>
      <w:r w:rsidR="00B91AE1">
        <w:rPr>
          <w:rFonts w:ascii="Arial Narrow" w:eastAsia="Arial" w:hAnsi="Arial Narrow" w:cs="Arial"/>
          <w:spacing w:val="-3"/>
          <w:w w:val="105"/>
        </w:rPr>
        <w:t xml:space="preserve"> </w:t>
      </w:r>
      <w:r w:rsidRPr="00B95E61">
        <w:rPr>
          <w:rFonts w:ascii="Arial Narrow" w:eastAsia="Arial" w:hAnsi="Arial Narrow" w:cs="Arial"/>
          <w:spacing w:val="-7"/>
          <w:w w:val="105"/>
        </w:rPr>
        <w:t xml:space="preserve">ceny </w:t>
      </w:r>
      <w:r w:rsidRPr="00B95E61">
        <w:rPr>
          <w:rFonts w:ascii="Arial Narrow" w:eastAsia="Arial" w:hAnsi="Arial Narrow" w:cs="Arial"/>
          <w:w w:val="105"/>
        </w:rPr>
        <w:t xml:space="preserve">ofertowej </w:t>
      </w:r>
      <w:r w:rsidRPr="00B95E61">
        <w:rPr>
          <w:rFonts w:ascii="Arial Narrow" w:eastAsia="Arial" w:hAnsi="Arial Narrow" w:cs="Arial"/>
          <w:spacing w:val="3"/>
          <w:w w:val="105"/>
        </w:rPr>
        <w:t xml:space="preserve">brutto </w:t>
      </w:r>
      <w:r w:rsidRPr="00B95E61">
        <w:rPr>
          <w:rFonts w:ascii="Arial Narrow" w:eastAsia="Arial" w:hAnsi="Arial Narrow" w:cs="Arial"/>
          <w:spacing w:val="-9"/>
          <w:w w:val="105"/>
        </w:rPr>
        <w:t xml:space="preserve">wskazanej </w:t>
      </w:r>
      <w:r w:rsidRPr="00B95E61">
        <w:rPr>
          <w:rFonts w:ascii="Arial Narrow" w:eastAsia="Arial" w:hAnsi="Arial Narrow" w:cs="Arial"/>
          <w:spacing w:val="-6"/>
          <w:w w:val="105"/>
        </w:rPr>
        <w:t xml:space="preserve">przez </w:t>
      </w:r>
      <w:r w:rsidR="00933866" w:rsidRPr="00B95E61">
        <w:rPr>
          <w:rFonts w:ascii="Arial Narrow" w:eastAsia="Arial" w:hAnsi="Arial Narrow" w:cs="Arial"/>
          <w:spacing w:val="-9"/>
          <w:w w:val="105"/>
        </w:rPr>
        <w:t>Wykonawcę</w:t>
      </w:r>
      <w:r w:rsidR="00B91AE1">
        <w:rPr>
          <w:rFonts w:ascii="Arial Narrow" w:eastAsia="Arial" w:hAnsi="Arial Narrow" w:cs="Arial"/>
          <w:spacing w:val="-9"/>
          <w:w w:val="105"/>
        </w:rPr>
        <w:t xml:space="preserve"> </w:t>
      </w:r>
      <w:r w:rsidRPr="00B95E61">
        <w:rPr>
          <w:rFonts w:ascii="Arial Narrow" w:eastAsia="Arial" w:hAnsi="Arial Narrow" w:cs="Arial"/>
          <w:w w:val="105"/>
        </w:rPr>
        <w:t xml:space="preserve">w </w:t>
      </w:r>
      <w:r w:rsidRPr="00B95E61">
        <w:rPr>
          <w:rFonts w:ascii="Arial Narrow" w:eastAsia="Arial" w:hAnsi="Arial Narrow" w:cs="Arial"/>
          <w:spacing w:val="-3"/>
          <w:w w:val="105"/>
        </w:rPr>
        <w:t xml:space="preserve">ofercie </w:t>
      </w:r>
      <w:r w:rsidRPr="00B95E61">
        <w:rPr>
          <w:rFonts w:ascii="Arial Narrow" w:eastAsia="Arial" w:hAnsi="Arial Narrow" w:cs="Arial"/>
          <w:w w:val="105"/>
        </w:rPr>
        <w:t xml:space="preserve">i </w:t>
      </w:r>
      <w:r w:rsidRPr="00B95E61">
        <w:rPr>
          <w:rFonts w:ascii="Arial Narrow" w:eastAsia="Arial" w:hAnsi="Arial Narrow" w:cs="Arial"/>
          <w:spacing w:val="-6"/>
          <w:w w:val="105"/>
        </w:rPr>
        <w:t xml:space="preserve">przeliczona </w:t>
      </w:r>
      <w:r w:rsidR="00933866" w:rsidRPr="00B95E61">
        <w:rPr>
          <w:rFonts w:ascii="Arial Narrow" w:eastAsia="Arial" w:hAnsi="Arial Narrow" w:cs="Arial"/>
          <w:spacing w:val="-15"/>
          <w:w w:val="105"/>
        </w:rPr>
        <w:t>według</w:t>
      </w:r>
      <w:r w:rsidR="00B91AE1">
        <w:rPr>
          <w:rFonts w:ascii="Arial Narrow" w:eastAsia="Arial" w:hAnsi="Arial Narrow" w:cs="Arial"/>
          <w:spacing w:val="-15"/>
          <w:w w:val="105"/>
        </w:rPr>
        <w:t xml:space="preserve"> </w:t>
      </w:r>
      <w:r w:rsidRPr="00B95E61">
        <w:rPr>
          <w:rFonts w:ascii="Arial Narrow" w:eastAsia="Arial" w:hAnsi="Arial Narrow" w:cs="Arial"/>
          <w:spacing w:val="-3"/>
          <w:w w:val="105"/>
        </w:rPr>
        <w:t>wzoru</w:t>
      </w:r>
      <w:r w:rsidR="00B91AE1">
        <w:rPr>
          <w:rFonts w:ascii="Arial Narrow" w:eastAsia="Arial" w:hAnsi="Arial Narrow" w:cs="Arial"/>
          <w:spacing w:val="-3"/>
          <w:w w:val="105"/>
        </w:rPr>
        <w:t xml:space="preserve"> </w:t>
      </w:r>
      <w:r w:rsidRPr="00B95E61">
        <w:rPr>
          <w:rFonts w:ascii="Arial Narrow" w:eastAsia="Arial" w:hAnsi="Arial Narrow" w:cs="Arial"/>
          <w:spacing w:val="-8"/>
          <w:w w:val="105"/>
        </w:rPr>
        <w:t xml:space="preserve">opisanego </w:t>
      </w:r>
      <w:r w:rsidRPr="00B95E61">
        <w:rPr>
          <w:rFonts w:ascii="Arial Narrow" w:eastAsia="Arial" w:hAnsi="Arial Narrow" w:cs="Arial"/>
          <w:w w:val="105"/>
        </w:rPr>
        <w:t>w tabeli</w:t>
      </w:r>
      <w:r w:rsidR="00B91AE1">
        <w:rPr>
          <w:rFonts w:ascii="Arial Narrow" w:eastAsia="Arial" w:hAnsi="Arial Narrow" w:cs="Arial"/>
          <w:w w:val="105"/>
        </w:rPr>
        <w:t xml:space="preserve"> </w:t>
      </w:r>
      <w:r w:rsidR="00933866" w:rsidRPr="00B95E61">
        <w:rPr>
          <w:rFonts w:ascii="Arial Narrow" w:eastAsia="Arial" w:hAnsi="Arial Narrow" w:cs="Arial"/>
          <w:spacing w:val="-9"/>
          <w:w w:val="105"/>
        </w:rPr>
        <w:t>powyżej</w:t>
      </w:r>
      <w:r w:rsidRPr="00B95E61">
        <w:rPr>
          <w:rFonts w:ascii="Arial Narrow" w:eastAsia="Arial" w:hAnsi="Arial Narrow" w:cs="Arial"/>
          <w:spacing w:val="-9"/>
          <w:w w:val="105"/>
        </w:rPr>
        <w:t>.</w:t>
      </w:r>
    </w:p>
    <w:p w:rsidR="00E54D4A" w:rsidRPr="00B95E61"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Arial Narrow" w:hAnsi="Arial Narrow"/>
        </w:rPr>
      </w:pPr>
      <w:r w:rsidRPr="00B95E61">
        <w:rPr>
          <w:rFonts w:ascii="Arial Narrow" w:eastAsia="Arial" w:hAnsi="Arial Narrow" w:cs="Arial"/>
          <w:spacing w:val="-10"/>
          <w:w w:val="105"/>
        </w:rPr>
        <w:t xml:space="preserve">Ocena </w:t>
      </w:r>
      <w:r w:rsidRPr="00B95E61">
        <w:rPr>
          <w:rFonts w:ascii="Arial Narrow" w:eastAsia="Arial" w:hAnsi="Arial Narrow" w:cs="Arial"/>
          <w:w w:val="105"/>
        </w:rPr>
        <w:t xml:space="preserve">punktowa w </w:t>
      </w:r>
      <w:r w:rsidRPr="00B95E61">
        <w:rPr>
          <w:rFonts w:ascii="Arial Narrow" w:eastAsia="Arial" w:hAnsi="Arial Narrow" w:cs="Arial"/>
          <w:spacing w:val="-5"/>
          <w:w w:val="105"/>
        </w:rPr>
        <w:t xml:space="preserve">kryterium </w:t>
      </w:r>
      <w:r w:rsidRPr="00B95E61">
        <w:rPr>
          <w:rFonts w:ascii="Arial Narrow" w:eastAsia="Arial" w:hAnsi="Arial Narrow" w:cs="Arial"/>
          <w:w w:val="105"/>
        </w:rPr>
        <w:t xml:space="preserve">„ </w:t>
      </w:r>
      <w:r w:rsidR="00AA7A0E" w:rsidRPr="00B95E61">
        <w:rPr>
          <w:rFonts w:ascii="Arial Narrow" w:eastAsia="Arial" w:hAnsi="Arial Narrow" w:cs="Arial"/>
          <w:spacing w:val="-6"/>
          <w:w w:val="105"/>
        </w:rPr>
        <w:t>Okres gwarancji</w:t>
      </w:r>
      <w:r w:rsidRPr="00B95E61">
        <w:rPr>
          <w:rFonts w:ascii="Arial Narrow" w:eastAsia="Arial" w:hAnsi="Arial Narrow" w:cs="Arial"/>
          <w:spacing w:val="-6"/>
          <w:w w:val="105"/>
        </w:rPr>
        <w:t xml:space="preserve">” </w:t>
      </w:r>
      <w:r w:rsidRPr="00B95E61">
        <w:rPr>
          <w:rFonts w:ascii="Arial Narrow" w:eastAsia="Arial" w:hAnsi="Arial Narrow" w:cs="Arial"/>
          <w:spacing w:val="-4"/>
          <w:w w:val="105"/>
        </w:rPr>
        <w:t xml:space="preserve">dokonana </w:t>
      </w:r>
      <w:r w:rsidRPr="00B95E61">
        <w:rPr>
          <w:rFonts w:ascii="Arial Narrow" w:eastAsia="Arial" w:hAnsi="Arial Narrow" w:cs="Arial"/>
          <w:spacing w:val="-6"/>
          <w:w w:val="105"/>
        </w:rPr>
        <w:t xml:space="preserve">zostanie </w:t>
      </w:r>
      <w:r w:rsidRPr="00B95E61">
        <w:rPr>
          <w:rFonts w:ascii="Arial Narrow" w:eastAsia="Arial" w:hAnsi="Arial Narrow" w:cs="Arial"/>
          <w:w w:val="105"/>
        </w:rPr>
        <w:t>na</w:t>
      </w:r>
      <w:r w:rsidR="00B91AE1">
        <w:rPr>
          <w:rFonts w:ascii="Arial Narrow" w:eastAsia="Arial" w:hAnsi="Arial Narrow" w:cs="Arial"/>
          <w:w w:val="105"/>
        </w:rPr>
        <w:t xml:space="preserve"> </w:t>
      </w:r>
      <w:r w:rsidRPr="00B95E61">
        <w:rPr>
          <w:rFonts w:ascii="Arial Narrow" w:eastAsia="Arial" w:hAnsi="Arial Narrow" w:cs="Arial"/>
          <w:spacing w:val="-3"/>
          <w:w w:val="105"/>
        </w:rPr>
        <w:t xml:space="preserve">podstawie </w:t>
      </w:r>
      <w:r w:rsidR="00B21723" w:rsidRPr="00B95E61">
        <w:rPr>
          <w:rFonts w:ascii="Arial Narrow" w:eastAsia="Arial" w:hAnsi="Arial Narrow" w:cs="Arial"/>
          <w:spacing w:val="-3"/>
          <w:w w:val="105"/>
        </w:rPr>
        <w:t xml:space="preserve">informacji </w:t>
      </w:r>
      <w:r w:rsidRPr="00B95E61">
        <w:rPr>
          <w:rFonts w:ascii="Arial Narrow" w:eastAsia="Arial" w:hAnsi="Arial Narrow" w:cs="Arial"/>
          <w:spacing w:val="-3"/>
          <w:w w:val="105"/>
        </w:rPr>
        <w:t xml:space="preserve">podanej przez Wykonawcę </w:t>
      </w:r>
      <w:r w:rsidRPr="00B95E61">
        <w:rPr>
          <w:rFonts w:ascii="Arial Narrow" w:eastAsia="Arial" w:hAnsi="Arial Narrow" w:cs="Arial"/>
          <w:b/>
          <w:spacing w:val="-3"/>
          <w:w w:val="105"/>
        </w:rPr>
        <w:t xml:space="preserve">w </w:t>
      </w:r>
      <w:r w:rsidR="00594946" w:rsidRPr="00B95E61">
        <w:rPr>
          <w:rFonts w:ascii="Arial Narrow" w:eastAsia="Arial" w:hAnsi="Arial Narrow" w:cs="Arial"/>
          <w:b/>
          <w:spacing w:val="-3"/>
          <w:w w:val="105"/>
        </w:rPr>
        <w:t>formularzu oferty</w:t>
      </w:r>
      <w:r w:rsidR="00B21723" w:rsidRPr="00B95E61">
        <w:rPr>
          <w:rFonts w:ascii="Arial Narrow" w:eastAsia="Arial" w:hAnsi="Arial Narrow" w:cs="Arial"/>
          <w:b/>
          <w:spacing w:val="-3"/>
          <w:w w:val="105"/>
        </w:rPr>
        <w:t>.</w:t>
      </w:r>
    </w:p>
    <w:p w:rsidR="00BA76A3" w:rsidRPr="00B95E61"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Arial Narrow" w:eastAsia="Arial" w:hAnsi="Arial Narrow" w:cs="Arial"/>
        </w:rPr>
      </w:pPr>
      <w:r w:rsidRPr="00B95E61">
        <w:rPr>
          <w:rFonts w:ascii="Arial Narrow" w:eastAsia="Arial" w:hAnsi="Arial Narrow" w:cs="Arial"/>
          <w:spacing w:val="-8"/>
          <w:w w:val="105"/>
        </w:rPr>
        <w:t xml:space="preserve">Punktacja </w:t>
      </w:r>
      <w:r w:rsidRPr="00B95E61">
        <w:rPr>
          <w:rFonts w:ascii="Arial Narrow" w:eastAsia="Arial" w:hAnsi="Arial Narrow" w:cs="Arial"/>
          <w:spacing w:val="-9"/>
          <w:w w:val="105"/>
        </w:rPr>
        <w:t xml:space="preserve">przyznawana </w:t>
      </w:r>
      <w:r w:rsidRPr="00B95E61">
        <w:rPr>
          <w:rFonts w:ascii="Arial Narrow" w:eastAsia="Arial" w:hAnsi="Arial Narrow" w:cs="Arial"/>
          <w:w w:val="105"/>
        </w:rPr>
        <w:t xml:space="preserve">ofertom w </w:t>
      </w:r>
      <w:r w:rsidR="00014483" w:rsidRPr="00B95E61">
        <w:rPr>
          <w:rFonts w:ascii="Arial Narrow" w:eastAsia="Arial" w:hAnsi="Arial Narrow" w:cs="Arial"/>
          <w:spacing w:val="-13"/>
          <w:w w:val="105"/>
        </w:rPr>
        <w:t>poszczególnych</w:t>
      </w:r>
      <w:r w:rsidR="00177B8D">
        <w:rPr>
          <w:rFonts w:ascii="Arial Narrow" w:eastAsia="Arial" w:hAnsi="Arial Narrow" w:cs="Arial"/>
          <w:spacing w:val="-13"/>
          <w:w w:val="105"/>
        </w:rPr>
        <w:t xml:space="preserve"> </w:t>
      </w:r>
      <w:r w:rsidRPr="00B95E61">
        <w:rPr>
          <w:rFonts w:ascii="Arial Narrow" w:eastAsia="Arial" w:hAnsi="Arial Narrow" w:cs="Arial"/>
          <w:spacing w:val="-5"/>
          <w:w w:val="105"/>
        </w:rPr>
        <w:t xml:space="preserve">kryteriach </w:t>
      </w:r>
      <w:r w:rsidRPr="00B95E61">
        <w:rPr>
          <w:rFonts w:ascii="Arial Narrow" w:eastAsia="Arial" w:hAnsi="Arial Narrow" w:cs="Arial"/>
          <w:spacing w:val="-7"/>
          <w:w w:val="105"/>
        </w:rPr>
        <w:t xml:space="preserve">będzie liczona </w:t>
      </w:r>
      <w:r w:rsidRPr="00B95E61">
        <w:rPr>
          <w:rFonts w:ascii="Arial Narrow" w:eastAsia="Arial" w:hAnsi="Arial Narrow" w:cs="Arial"/>
          <w:w w:val="105"/>
        </w:rPr>
        <w:t xml:space="preserve">z </w:t>
      </w:r>
      <w:r w:rsidR="00014483" w:rsidRPr="00B95E61">
        <w:rPr>
          <w:rFonts w:ascii="Arial Narrow" w:eastAsia="Arial" w:hAnsi="Arial Narrow" w:cs="Arial"/>
          <w:spacing w:val="-14"/>
          <w:w w:val="105"/>
        </w:rPr>
        <w:t>dokładnością</w:t>
      </w:r>
      <w:r w:rsidR="00177B8D">
        <w:rPr>
          <w:rFonts w:ascii="Arial Narrow" w:eastAsia="Arial" w:hAnsi="Arial Narrow" w:cs="Arial"/>
          <w:spacing w:val="-14"/>
          <w:w w:val="105"/>
        </w:rPr>
        <w:t xml:space="preserve"> </w:t>
      </w:r>
      <w:r w:rsidRPr="00B95E61">
        <w:rPr>
          <w:rFonts w:ascii="Arial Narrow" w:eastAsia="Arial" w:hAnsi="Arial Narrow" w:cs="Arial"/>
          <w:w w:val="105"/>
        </w:rPr>
        <w:t>do</w:t>
      </w:r>
      <w:r w:rsidR="00177B8D">
        <w:rPr>
          <w:rFonts w:ascii="Arial Narrow" w:eastAsia="Arial" w:hAnsi="Arial Narrow" w:cs="Arial"/>
          <w:w w:val="105"/>
        </w:rPr>
        <w:t xml:space="preserve"> </w:t>
      </w:r>
      <w:r w:rsidR="00014483" w:rsidRPr="00B95E61">
        <w:rPr>
          <w:rFonts w:ascii="Arial Narrow" w:eastAsia="Arial" w:hAnsi="Arial Narrow" w:cs="Arial"/>
          <w:spacing w:val="-12"/>
          <w:w w:val="105"/>
        </w:rPr>
        <w:t>dwóch</w:t>
      </w:r>
      <w:r w:rsidR="00177B8D">
        <w:rPr>
          <w:rFonts w:ascii="Arial Narrow" w:eastAsia="Arial" w:hAnsi="Arial Narrow" w:cs="Arial"/>
          <w:spacing w:val="-12"/>
          <w:w w:val="105"/>
        </w:rPr>
        <w:t xml:space="preserve"> </w:t>
      </w:r>
      <w:r w:rsidRPr="00B95E61">
        <w:rPr>
          <w:rFonts w:ascii="Arial Narrow" w:eastAsia="Arial" w:hAnsi="Arial Narrow" w:cs="Arial"/>
          <w:spacing w:val="-6"/>
          <w:w w:val="105"/>
        </w:rPr>
        <w:t>miejsc</w:t>
      </w:r>
      <w:r w:rsidR="00177B8D">
        <w:rPr>
          <w:rFonts w:ascii="Arial Narrow" w:eastAsia="Arial" w:hAnsi="Arial Narrow" w:cs="Arial"/>
          <w:spacing w:val="-6"/>
          <w:w w:val="105"/>
        </w:rPr>
        <w:t xml:space="preserve"> </w:t>
      </w:r>
      <w:r w:rsidRPr="00B95E61">
        <w:rPr>
          <w:rFonts w:ascii="Arial Narrow" w:eastAsia="Arial" w:hAnsi="Arial Narrow" w:cs="Arial"/>
          <w:w w:val="105"/>
        </w:rPr>
        <w:t>po</w:t>
      </w:r>
      <w:r w:rsidR="00177B8D">
        <w:rPr>
          <w:rFonts w:ascii="Arial Narrow" w:eastAsia="Arial" w:hAnsi="Arial Narrow" w:cs="Arial"/>
          <w:w w:val="105"/>
        </w:rPr>
        <w:t xml:space="preserve"> </w:t>
      </w:r>
      <w:r w:rsidRPr="00B95E61">
        <w:rPr>
          <w:rFonts w:ascii="Arial Narrow" w:eastAsia="Arial" w:hAnsi="Arial Narrow" w:cs="Arial"/>
          <w:spacing w:val="-7"/>
          <w:w w:val="105"/>
        </w:rPr>
        <w:t>przecinku.</w:t>
      </w:r>
      <w:r w:rsidR="00177B8D">
        <w:rPr>
          <w:rFonts w:ascii="Arial Narrow" w:eastAsia="Arial" w:hAnsi="Arial Narrow" w:cs="Arial"/>
          <w:spacing w:val="-7"/>
          <w:w w:val="105"/>
        </w:rPr>
        <w:t xml:space="preserve"> </w:t>
      </w:r>
      <w:r w:rsidRPr="00B95E61">
        <w:rPr>
          <w:rFonts w:ascii="Arial Narrow" w:eastAsia="Arial" w:hAnsi="Arial Narrow" w:cs="Arial"/>
          <w:spacing w:val="-11"/>
          <w:w w:val="105"/>
        </w:rPr>
        <w:t>Najwyższa</w:t>
      </w:r>
      <w:r w:rsidR="00177B8D">
        <w:rPr>
          <w:rFonts w:ascii="Arial Narrow" w:eastAsia="Arial" w:hAnsi="Arial Narrow" w:cs="Arial"/>
          <w:spacing w:val="-11"/>
          <w:w w:val="105"/>
        </w:rPr>
        <w:t xml:space="preserve"> </w:t>
      </w:r>
      <w:r w:rsidRPr="00B95E61">
        <w:rPr>
          <w:rFonts w:ascii="Arial Narrow" w:eastAsia="Arial" w:hAnsi="Arial Narrow" w:cs="Arial"/>
          <w:spacing w:val="-7"/>
          <w:w w:val="105"/>
        </w:rPr>
        <w:t>liczba</w:t>
      </w:r>
      <w:r w:rsidR="00177B8D">
        <w:rPr>
          <w:rFonts w:ascii="Arial Narrow" w:eastAsia="Arial" w:hAnsi="Arial Narrow" w:cs="Arial"/>
          <w:spacing w:val="-7"/>
          <w:w w:val="105"/>
        </w:rPr>
        <w:t xml:space="preserve"> </w:t>
      </w:r>
      <w:r w:rsidR="00014483" w:rsidRPr="00B95E61">
        <w:rPr>
          <w:rFonts w:ascii="Arial Narrow" w:eastAsia="Arial" w:hAnsi="Arial Narrow" w:cs="Arial"/>
          <w:spacing w:val="-7"/>
          <w:w w:val="105"/>
        </w:rPr>
        <w:t>punktów</w:t>
      </w:r>
      <w:r w:rsidR="00177B8D">
        <w:rPr>
          <w:rFonts w:ascii="Arial Narrow" w:eastAsia="Arial" w:hAnsi="Arial Narrow" w:cs="Arial"/>
          <w:spacing w:val="-7"/>
          <w:w w:val="105"/>
        </w:rPr>
        <w:t xml:space="preserve"> </w:t>
      </w:r>
      <w:r w:rsidRPr="00B95E61">
        <w:rPr>
          <w:rFonts w:ascii="Arial Narrow" w:eastAsia="Arial" w:hAnsi="Arial Narrow" w:cs="Arial"/>
          <w:spacing w:val="-11"/>
          <w:w w:val="105"/>
        </w:rPr>
        <w:t>wyznaczy</w:t>
      </w:r>
      <w:r w:rsidR="00177B8D">
        <w:rPr>
          <w:rFonts w:ascii="Arial Narrow" w:eastAsia="Arial" w:hAnsi="Arial Narrow" w:cs="Arial"/>
          <w:spacing w:val="-11"/>
          <w:w w:val="105"/>
        </w:rPr>
        <w:t xml:space="preserve"> </w:t>
      </w:r>
      <w:r w:rsidRPr="00B95E61">
        <w:rPr>
          <w:rFonts w:ascii="Arial Narrow" w:eastAsia="Arial" w:hAnsi="Arial Narrow" w:cs="Arial"/>
          <w:spacing w:val="-8"/>
          <w:w w:val="105"/>
        </w:rPr>
        <w:t>najkorzystniejszą</w:t>
      </w:r>
      <w:r w:rsidR="00177B8D">
        <w:rPr>
          <w:rFonts w:ascii="Arial Narrow" w:eastAsia="Arial" w:hAnsi="Arial Narrow" w:cs="Arial"/>
          <w:spacing w:val="-8"/>
          <w:w w:val="105"/>
        </w:rPr>
        <w:t xml:space="preserve"> </w:t>
      </w:r>
      <w:r w:rsidRPr="00B95E61">
        <w:rPr>
          <w:rFonts w:ascii="Arial Narrow" w:eastAsia="Arial" w:hAnsi="Arial Narrow" w:cs="Arial"/>
          <w:w w:val="105"/>
        </w:rPr>
        <w:t>ofertę.</w:t>
      </w:r>
    </w:p>
    <w:p w:rsidR="00BA76A3" w:rsidRPr="00B95E61"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Arial Narrow" w:eastAsia="Arial" w:hAnsi="Arial Narrow" w:cs="Arial"/>
        </w:rPr>
      </w:pPr>
      <w:r w:rsidRPr="00B95E61">
        <w:rPr>
          <w:rFonts w:ascii="Arial Narrow" w:eastAsia="Arial" w:hAnsi="Arial Narrow" w:cs="Arial"/>
          <w:spacing w:val="-10"/>
          <w:w w:val="105"/>
        </w:rPr>
        <w:lastRenderedPageBreak/>
        <w:t>Zamawiający</w:t>
      </w:r>
      <w:r w:rsidR="00177B8D">
        <w:rPr>
          <w:rFonts w:ascii="Arial Narrow" w:eastAsia="Arial" w:hAnsi="Arial Narrow" w:cs="Arial"/>
          <w:spacing w:val="-10"/>
          <w:w w:val="105"/>
        </w:rPr>
        <w:t xml:space="preserve"> </w:t>
      </w:r>
      <w:r w:rsidRPr="00B95E61">
        <w:rPr>
          <w:rFonts w:ascii="Arial Narrow" w:eastAsia="Arial" w:hAnsi="Arial Narrow" w:cs="Arial"/>
          <w:spacing w:val="-6"/>
          <w:w w:val="105"/>
        </w:rPr>
        <w:t>udzieli</w:t>
      </w:r>
      <w:r w:rsidR="00177B8D">
        <w:rPr>
          <w:rFonts w:ascii="Arial Narrow" w:eastAsia="Arial" w:hAnsi="Arial Narrow" w:cs="Arial"/>
          <w:spacing w:val="-6"/>
          <w:w w:val="105"/>
        </w:rPr>
        <w:t xml:space="preserve"> </w:t>
      </w:r>
      <w:r w:rsidR="00014483" w:rsidRPr="00B95E61">
        <w:rPr>
          <w:rFonts w:ascii="Arial Narrow" w:eastAsia="Arial" w:hAnsi="Arial Narrow" w:cs="Arial"/>
          <w:spacing w:val="-10"/>
          <w:w w:val="105"/>
        </w:rPr>
        <w:t>zamówienia</w:t>
      </w:r>
      <w:r w:rsidR="00177B8D">
        <w:rPr>
          <w:rFonts w:ascii="Arial Narrow" w:eastAsia="Arial" w:hAnsi="Arial Narrow" w:cs="Arial"/>
          <w:spacing w:val="-10"/>
          <w:w w:val="105"/>
        </w:rPr>
        <w:t xml:space="preserve"> </w:t>
      </w:r>
      <w:r w:rsidRPr="00B95E61">
        <w:rPr>
          <w:rFonts w:ascii="Arial Narrow" w:eastAsia="Arial" w:hAnsi="Arial Narrow" w:cs="Arial"/>
          <w:spacing w:val="-8"/>
          <w:w w:val="105"/>
        </w:rPr>
        <w:t>Wykonawcy,</w:t>
      </w:r>
      <w:r w:rsidR="00177B8D">
        <w:rPr>
          <w:rFonts w:ascii="Arial Narrow" w:eastAsia="Arial" w:hAnsi="Arial Narrow" w:cs="Arial"/>
          <w:spacing w:val="-8"/>
          <w:w w:val="105"/>
        </w:rPr>
        <w:t xml:space="preserve"> którego o</w:t>
      </w:r>
      <w:r w:rsidRPr="00B95E61">
        <w:rPr>
          <w:rFonts w:ascii="Arial Narrow" w:eastAsia="Arial" w:hAnsi="Arial Narrow" w:cs="Arial"/>
          <w:w w:val="105"/>
        </w:rPr>
        <w:t>ferta</w:t>
      </w:r>
      <w:r w:rsidR="00177B8D">
        <w:rPr>
          <w:rFonts w:ascii="Arial Narrow" w:eastAsia="Arial" w:hAnsi="Arial Narrow" w:cs="Arial"/>
          <w:w w:val="105"/>
        </w:rPr>
        <w:t xml:space="preserve"> </w:t>
      </w:r>
      <w:r w:rsidRPr="00B95E61">
        <w:rPr>
          <w:rFonts w:ascii="Arial Narrow" w:eastAsia="Arial" w:hAnsi="Arial Narrow" w:cs="Arial"/>
          <w:spacing w:val="-6"/>
          <w:w w:val="105"/>
        </w:rPr>
        <w:t>odpowiadać</w:t>
      </w:r>
      <w:r w:rsidR="00177B8D">
        <w:rPr>
          <w:rFonts w:ascii="Arial Narrow" w:eastAsia="Arial" w:hAnsi="Arial Narrow" w:cs="Arial"/>
          <w:spacing w:val="-6"/>
          <w:w w:val="105"/>
        </w:rPr>
        <w:t xml:space="preserve"> </w:t>
      </w:r>
      <w:r w:rsidRPr="00B95E61">
        <w:rPr>
          <w:rFonts w:ascii="Arial Narrow" w:eastAsia="Arial" w:hAnsi="Arial Narrow" w:cs="Arial"/>
          <w:spacing w:val="-8"/>
          <w:w w:val="105"/>
        </w:rPr>
        <w:t>będzie</w:t>
      </w:r>
      <w:r w:rsidR="00177B8D">
        <w:rPr>
          <w:rFonts w:ascii="Arial Narrow" w:eastAsia="Arial" w:hAnsi="Arial Narrow" w:cs="Arial"/>
          <w:spacing w:val="-8"/>
          <w:w w:val="105"/>
        </w:rPr>
        <w:t xml:space="preserve"> </w:t>
      </w:r>
      <w:r w:rsidRPr="00B95E61">
        <w:rPr>
          <w:rFonts w:ascii="Arial Narrow" w:eastAsia="Arial" w:hAnsi="Arial Narrow" w:cs="Arial"/>
          <w:spacing w:val="-8"/>
          <w:w w:val="105"/>
        </w:rPr>
        <w:t>wszystkim</w:t>
      </w:r>
      <w:r w:rsidR="00177B8D">
        <w:rPr>
          <w:rFonts w:ascii="Arial Narrow" w:eastAsia="Arial" w:hAnsi="Arial Narrow" w:cs="Arial"/>
          <w:spacing w:val="-8"/>
          <w:w w:val="105"/>
        </w:rPr>
        <w:t xml:space="preserve"> </w:t>
      </w:r>
      <w:r w:rsidRPr="00B95E61">
        <w:rPr>
          <w:rFonts w:ascii="Arial Narrow" w:eastAsia="Arial" w:hAnsi="Arial Narrow" w:cs="Arial"/>
          <w:spacing w:val="-8"/>
          <w:w w:val="105"/>
        </w:rPr>
        <w:t>wymaganiom</w:t>
      </w:r>
      <w:r w:rsidR="00177B8D">
        <w:rPr>
          <w:rFonts w:ascii="Arial Narrow" w:eastAsia="Arial" w:hAnsi="Arial Narrow" w:cs="Arial"/>
          <w:spacing w:val="-8"/>
          <w:w w:val="105"/>
        </w:rPr>
        <w:t xml:space="preserve"> </w:t>
      </w:r>
      <w:r w:rsidRPr="00B95E61">
        <w:rPr>
          <w:rFonts w:ascii="Arial Narrow" w:eastAsia="Arial" w:hAnsi="Arial Narrow" w:cs="Arial"/>
          <w:spacing w:val="-7"/>
          <w:w w:val="105"/>
        </w:rPr>
        <w:t>przedstawionym</w:t>
      </w:r>
      <w:r w:rsidR="00177B8D">
        <w:rPr>
          <w:rFonts w:ascii="Arial Narrow" w:eastAsia="Arial" w:hAnsi="Arial Narrow" w:cs="Arial"/>
          <w:spacing w:val="-7"/>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4"/>
          <w:w w:val="105"/>
        </w:rPr>
        <w:t>ustawie</w:t>
      </w:r>
      <w:r w:rsidR="00177B8D">
        <w:rPr>
          <w:rFonts w:ascii="Arial Narrow" w:eastAsia="Arial" w:hAnsi="Arial Narrow" w:cs="Arial"/>
          <w:spacing w:val="-4"/>
          <w:w w:val="105"/>
        </w:rPr>
        <w:t xml:space="preserve"> </w:t>
      </w:r>
      <w:r w:rsidRPr="00B95E61">
        <w:rPr>
          <w:rFonts w:ascii="Arial Narrow" w:eastAsia="Arial" w:hAnsi="Arial Narrow" w:cs="Arial"/>
          <w:spacing w:val="-21"/>
          <w:w w:val="105"/>
        </w:rPr>
        <w:t>PZP,</w:t>
      </w:r>
      <w:r w:rsidR="00177B8D">
        <w:rPr>
          <w:rFonts w:ascii="Arial Narrow" w:eastAsia="Arial" w:hAnsi="Arial Narrow" w:cs="Arial"/>
          <w:spacing w:val="-21"/>
          <w:w w:val="105"/>
        </w:rPr>
        <w:t xml:space="preserve"> </w:t>
      </w:r>
      <w:r w:rsidRPr="00B95E61">
        <w:rPr>
          <w:rFonts w:ascii="Arial Narrow" w:eastAsia="Arial" w:hAnsi="Arial Narrow" w:cs="Arial"/>
          <w:w w:val="105"/>
        </w:rPr>
        <w:t>oraz</w:t>
      </w:r>
      <w:r w:rsidR="00177B8D">
        <w:rPr>
          <w:rFonts w:ascii="Arial Narrow" w:eastAsia="Arial" w:hAnsi="Arial Narrow" w:cs="Arial"/>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10"/>
          <w:w w:val="105"/>
        </w:rPr>
        <w:t>SIWZ</w:t>
      </w:r>
      <w:r w:rsidR="00177B8D">
        <w:rPr>
          <w:rFonts w:ascii="Arial Narrow" w:eastAsia="Arial" w:hAnsi="Arial Narrow" w:cs="Arial"/>
          <w:spacing w:val="-10"/>
          <w:w w:val="105"/>
        </w:rPr>
        <w:t xml:space="preserve"> </w:t>
      </w:r>
      <w:r w:rsidRPr="00B95E61">
        <w:rPr>
          <w:rFonts w:ascii="Arial Narrow" w:eastAsia="Arial" w:hAnsi="Arial Narrow" w:cs="Arial"/>
          <w:spacing w:val="-10"/>
          <w:w w:val="105"/>
        </w:rPr>
        <w:t>i</w:t>
      </w:r>
      <w:r w:rsidR="00177B8D">
        <w:rPr>
          <w:rFonts w:ascii="Arial Narrow" w:eastAsia="Arial" w:hAnsi="Arial Narrow" w:cs="Arial"/>
          <w:spacing w:val="-10"/>
          <w:w w:val="105"/>
        </w:rPr>
        <w:t xml:space="preserve"> </w:t>
      </w:r>
      <w:r w:rsidRPr="00B95E61">
        <w:rPr>
          <w:rFonts w:ascii="Arial Narrow" w:eastAsia="Arial" w:hAnsi="Arial Narrow" w:cs="Arial"/>
          <w:spacing w:val="-7"/>
          <w:w w:val="105"/>
        </w:rPr>
        <w:t>zostanie</w:t>
      </w:r>
      <w:r w:rsidR="00177B8D">
        <w:rPr>
          <w:rFonts w:ascii="Arial Narrow" w:eastAsia="Arial" w:hAnsi="Arial Narrow" w:cs="Arial"/>
          <w:spacing w:val="-7"/>
          <w:w w:val="105"/>
        </w:rPr>
        <w:t xml:space="preserve"> </w:t>
      </w:r>
      <w:r w:rsidRPr="00B95E61">
        <w:rPr>
          <w:rFonts w:ascii="Arial Narrow" w:eastAsia="Arial" w:hAnsi="Arial Narrow" w:cs="Arial"/>
          <w:spacing w:val="-6"/>
          <w:w w:val="105"/>
        </w:rPr>
        <w:t>oceniona</w:t>
      </w:r>
      <w:r w:rsidR="00177B8D">
        <w:rPr>
          <w:rFonts w:ascii="Arial Narrow" w:eastAsia="Arial" w:hAnsi="Arial Narrow" w:cs="Arial"/>
          <w:spacing w:val="-6"/>
          <w:w w:val="105"/>
        </w:rPr>
        <w:t xml:space="preserve"> </w:t>
      </w:r>
      <w:r w:rsidRPr="00B95E61">
        <w:rPr>
          <w:rFonts w:ascii="Arial Narrow" w:eastAsia="Arial" w:hAnsi="Arial Narrow" w:cs="Arial"/>
          <w:spacing w:val="-5"/>
          <w:w w:val="105"/>
        </w:rPr>
        <w:t>jako</w:t>
      </w:r>
      <w:r w:rsidR="00177B8D">
        <w:rPr>
          <w:rFonts w:ascii="Arial Narrow" w:eastAsia="Arial" w:hAnsi="Arial Narrow" w:cs="Arial"/>
          <w:spacing w:val="-5"/>
          <w:w w:val="105"/>
        </w:rPr>
        <w:t xml:space="preserve"> </w:t>
      </w:r>
      <w:r w:rsidRPr="00B95E61">
        <w:rPr>
          <w:rFonts w:ascii="Arial Narrow" w:eastAsia="Arial" w:hAnsi="Arial Narrow" w:cs="Arial"/>
          <w:spacing w:val="-8"/>
          <w:w w:val="105"/>
        </w:rPr>
        <w:t>najkorzystniejsza</w:t>
      </w:r>
      <w:r w:rsidR="00177B8D">
        <w:rPr>
          <w:rFonts w:ascii="Arial Narrow" w:eastAsia="Arial" w:hAnsi="Arial Narrow" w:cs="Arial"/>
          <w:spacing w:val="-8"/>
          <w:w w:val="105"/>
        </w:rPr>
        <w:t xml:space="preserve"> </w:t>
      </w:r>
      <w:r w:rsidRPr="00B95E61">
        <w:rPr>
          <w:rFonts w:ascii="Arial Narrow" w:eastAsia="Arial" w:hAnsi="Arial Narrow" w:cs="Arial"/>
          <w:w w:val="105"/>
        </w:rPr>
        <w:t>w</w:t>
      </w:r>
      <w:r w:rsidR="00177B8D">
        <w:rPr>
          <w:rFonts w:ascii="Arial Narrow" w:eastAsia="Arial" w:hAnsi="Arial Narrow" w:cs="Arial"/>
          <w:w w:val="105"/>
        </w:rPr>
        <w:t xml:space="preserve"> </w:t>
      </w:r>
      <w:r w:rsidRPr="00B95E61">
        <w:rPr>
          <w:rFonts w:ascii="Arial Narrow" w:eastAsia="Arial" w:hAnsi="Arial Narrow" w:cs="Arial"/>
          <w:spacing w:val="-6"/>
          <w:w w:val="105"/>
        </w:rPr>
        <w:t>oparciu</w:t>
      </w:r>
      <w:r w:rsidR="00177B8D">
        <w:rPr>
          <w:rFonts w:ascii="Arial Narrow" w:eastAsia="Arial" w:hAnsi="Arial Narrow" w:cs="Arial"/>
          <w:spacing w:val="-6"/>
          <w:w w:val="105"/>
        </w:rPr>
        <w:t xml:space="preserve"> </w:t>
      </w:r>
      <w:r w:rsidRPr="00B95E61">
        <w:rPr>
          <w:rFonts w:ascii="Arial Narrow" w:eastAsia="Arial" w:hAnsi="Arial Narrow" w:cs="Arial"/>
          <w:w w:val="105"/>
        </w:rPr>
        <w:t>o</w:t>
      </w:r>
      <w:r w:rsidR="00177B8D">
        <w:rPr>
          <w:rFonts w:ascii="Arial Narrow" w:eastAsia="Arial" w:hAnsi="Arial Narrow" w:cs="Arial"/>
          <w:w w:val="105"/>
        </w:rPr>
        <w:t xml:space="preserve"> </w:t>
      </w:r>
      <w:r w:rsidRPr="00B95E61">
        <w:rPr>
          <w:rFonts w:ascii="Arial Narrow" w:eastAsia="Arial" w:hAnsi="Arial Narrow" w:cs="Arial"/>
          <w:spacing w:val="-6"/>
          <w:w w:val="105"/>
        </w:rPr>
        <w:t>podane</w:t>
      </w:r>
      <w:r w:rsidR="00177B8D">
        <w:rPr>
          <w:rFonts w:ascii="Arial Narrow" w:eastAsia="Arial" w:hAnsi="Arial Narrow" w:cs="Arial"/>
          <w:spacing w:val="-6"/>
          <w:w w:val="105"/>
        </w:rPr>
        <w:t xml:space="preserve"> </w:t>
      </w:r>
      <w:r w:rsidRPr="00B95E61">
        <w:rPr>
          <w:rFonts w:ascii="Arial Narrow" w:eastAsia="Arial" w:hAnsi="Arial Narrow" w:cs="Arial"/>
          <w:w w:val="105"/>
        </w:rPr>
        <w:t>kryteria</w:t>
      </w:r>
      <w:r w:rsidR="00177B8D">
        <w:rPr>
          <w:rFonts w:ascii="Arial Narrow" w:eastAsia="Arial" w:hAnsi="Arial Narrow" w:cs="Arial"/>
          <w:w w:val="105"/>
        </w:rPr>
        <w:t xml:space="preserve"> </w:t>
      </w:r>
      <w:r w:rsidRPr="00B95E61">
        <w:rPr>
          <w:rFonts w:ascii="Arial Narrow" w:eastAsia="Arial" w:hAnsi="Arial Narrow" w:cs="Arial"/>
          <w:spacing w:val="-3"/>
          <w:w w:val="105"/>
        </w:rPr>
        <w:t>wyboru.</w:t>
      </w:r>
    </w:p>
    <w:p w:rsidR="00F5628D"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eastAsia="Arial" w:hAnsi="Arial Narrow" w:cs="Arial"/>
          <w:spacing w:val="-13"/>
          <w:w w:val="105"/>
        </w:rPr>
        <w:t>Jeżeli</w:t>
      </w:r>
      <w:r w:rsidR="00177B8D">
        <w:rPr>
          <w:rFonts w:ascii="Arial Narrow" w:eastAsia="Arial" w:hAnsi="Arial Narrow" w:cs="Arial"/>
          <w:spacing w:val="-13"/>
          <w:w w:val="105"/>
        </w:rPr>
        <w:t xml:space="preserve"> </w:t>
      </w:r>
      <w:r w:rsidRPr="00B95E61">
        <w:rPr>
          <w:rFonts w:ascii="Arial Narrow" w:eastAsia="Arial" w:hAnsi="Arial Narrow" w:cs="Arial"/>
          <w:spacing w:val="-3"/>
          <w:w w:val="105"/>
        </w:rPr>
        <w:t>nie</w:t>
      </w:r>
      <w:r w:rsidR="00177B8D">
        <w:rPr>
          <w:rFonts w:ascii="Arial Narrow" w:eastAsia="Arial" w:hAnsi="Arial Narrow" w:cs="Arial"/>
          <w:spacing w:val="-3"/>
          <w:w w:val="105"/>
        </w:rPr>
        <w:t xml:space="preserve"> </w:t>
      </w:r>
      <w:r w:rsidRPr="00B95E61">
        <w:rPr>
          <w:rFonts w:ascii="Arial Narrow" w:eastAsia="Arial" w:hAnsi="Arial Narrow" w:cs="Arial"/>
          <w:spacing w:val="-7"/>
          <w:w w:val="105"/>
        </w:rPr>
        <w:t>będzie</w:t>
      </w:r>
      <w:r w:rsidR="00177B8D">
        <w:rPr>
          <w:rFonts w:ascii="Arial Narrow" w:eastAsia="Arial" w:hAnsi="Arial Narrow" w:cs="Arial"/>
          <w:spacing w:val="-7"/>
          <w:w w:val="105"/>
        </w:rPr>
        <w:t xml:space="preserve"> </w:t>
      </w:r>
      <w:r w:rsidRPr="00B95E61">
        <w:rPr>
          <w:rFonts w:ascii="Arial Narrow" w:eastAsia="Arial" w:hAnsi="Arial Narrow" w:cs="Arial"/>
          <w:spacing w:val="-8"/>
          <w:w w:val="105"/>
        </w:rPr>
        <w:t>można</w:t>
      </w:r>
      <w:r w:rsidR="00177B8D">
        <w:rPr>
          <w:rFonts w:ascii="Arial Narrow" w:eastAsia="Arial" w:hAnsi="Arial Narrow" w:cs="Arial"/>
          <w:spacing w:val="-8"/>
          <w:w w:val="105"/>
        </w:rPr>
        <w:t xml:space="preserve"> </w:t>
      </w:r>
      <w:r w:rsidR="00014483" w:rsidRPr="00B95E61">
        <w:rPr>
          <w:rFonts w:ascii="Arial Narrow" w:eastAsia="Arial" w:hAnsi="Arial Narrow"/>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B95E61">
        <w:rPr>
          <w:rFonts w:ascii="Arial Narrow" w:eastAsia="Arial" w:hAnsi="Arial Narrow"/>
        </w:rPr>
        <w:t>(art. 91 ust. 4 ustawy PZP).</w:t>
      </w:r>
      <w:r w:rsidR="00835899" w:rsidRPr="00B95E61">
        <w:rPr>
          <w:rFonts w:ascii="Arial Narrow" w:eastAsia="Arial" w:hAnsi="Arial Narrow"/>
        </w:rPr>
        <w:t xml:space="preserve"> Wykonawcy, </w:t>
      </w:r>
    </w:p>
    <w:p w:rsidR="00835899" w:rsidRPr="00B95E61" w:rsidRDefault="00835899" w:rsidP="00F5628D">
      <w:pPr>
        <w:pStyle w:val="Akapitzlist"/>
        <w:widowControl w:val="0"/>
        <w:tabs>
          <w:tab w:val="left" w:pos="426"/>
        </w:tabs>
        <w:spacing w:before="39" w:after="0" w:line="240" w:lineRule="auto"/>
        <w:ind w:left="426" w:right="312"/>
        <w:contextualSpacing w:val="0"/>
        <w:jc w:val="both"/>
        <w:rPr>
          <w:rFonts w:ascii="Arial Narrow" w:eastAsia="Arial" w:hAnsi="Arial Narrow" w:cs="Arial"/>
        </w:rPr>
      </w:pPr>
      <w:r w:rsidRPr="00B95E61">
        <w:rPr>
          <w:rFonts w:ascii="Arial Narrow" w:eastAsia="Arial" w:hAnsi="Arial Narrow"/>
        </w:rPr>
        <w:t xml:space="preserve">składając oferty dodatkowe, nie mogą zaoferować cen lub kosztów wyższych niż zaoferowane w </w:t>
      </w:r>
      <w:r w:rsidR="00683F5F" w:rsidRPr="00B95E61">
        <w:rPr>
          <w:rFonts w:ascii="Arial Narrow" w:eastAsia="Arial" w:hAnsi="Arial Narrow"/>
        </w:rPr>
        <w:t>złożonych</w:t>
      </w:r>
      <w:r w:rsidRPr="00B95E61">
        <w:rPr>
          <w:rFonts w:ascii="Arial Narrow" w:eastAsia="Arial" w:hAnsi="Arial Narrow"/>
        </w:rPr>
        <w:t xml:space="preserve"> ofertach (art. 91 ust. 6 ustawy PZP) </w:t>
      </w:r>
    </w:p>
    <w:p w:rsidR="00BA76A3" w:rsidRPr="00B95E61"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rPr>
      </w:pPr>
      <w:r w:rsidRPr="00B95E61">
        <w:rPr>
          <w:rFonts w:ascii="Arial Narrow" w:hAnsi="Arial Narrow"/>
          <w:spacing w:val="-10"/>
          <w:w w:val="105"/>
        </w:rPr>
        <w:t>Zamawiający</w:t>
      </w:r>
      <w:r w:rsidR="0051190D">
        <w:rPr>
          <w:rFonts w:ascii="Arial Narrow" w:hAnsi="Arial Narrow"/>
          <w:spacing w:val="-10"/>
          <w:w w:val="105"/>
        </w:rPr>
        <w:t xml:space="preserve"> </w:t>
      </w:r>
      <w:r w:rsidRPr="00B95E61">
        <w:rPr>
          <w:rFonts w:ascii="Arial Narrow" w:hAnsi="Arial Narrow"/>
          <w:color w:val="FF0000"/>
          <w:w w:val="105"/>
        </w:rPr>
        <w:t>nie</w:t>
      </w:r>
      <w:r w:rsidR="00177B8D">
        <w:rPr>
          <w:rFonts w:ascii="Arial Narrow" w:hAnsi="Arial Narrow"/>
          <w:color w:val="FF0000"/>
          <w:w w:val="105"/>
        </w:rPr>
        <w:t xml:space="preserve"> </w:t>
      </w:r>
      <w:r w:rsidRPr="00B95E61">
        <w:rPr>
          <w:rFonts w:ascii="Arial Narrow" w:hAnsi="Arial Narrow"/>
          <w:color w:val="FF0000"/>
          <w:spacing w:val="-3"/>
          <w:w w:val="105"/>
        </w:rPr>
        <w:t>przewiduje</w:t>
      </w:r>
      <w:r w:rsidR="0051190D">
        <w:rPr>
          <w:rFonts w:ascii="Arial Narrow" w:hAnsi="Arial Narrow"/>
          <w:color w:val="FF0000"/>
          <w:spacing w:val="-3"/>
          <w:w w:val="105"/>
        </w:rPr>
        <w:t xml:space="preserve"> </w:t>
      </w:r>
      <w:r w:rsidRPr="00B95E61">
        <w:rPr>
          <w:rFonts w:ascii="Arial Narrow" w:hAnsi="Arial Narrow"/>
          <w:spacing w:val="-7"/>
          <w:w w:val="105"/>
        </w:rPr>
        <w:t>przeprowadzenia</w:t>
      </w:r>
      <w:r w:rsidR="0051190D">
        <w:rPr>
          <w:rFonts w:ascii="Arial Narrow" w:hAnsi="Arial Narrow"/>
          <w:spacing w:val="-7"/>
          <w:w w:val="105"/>
        </w:rPr>
        <w:t xml:space="preserve"> </w:t>
      </w:r>
      <w:r w:rsidRPr="00B95E61">
        <w:rPr>
          <w:rFonts w:ascii="Arial Narrow" w:hAnsi="Arial Narrow"/>
          <w:spacing w:val="-6"/>
          <w:w w:val="105"/>
        </w:rPr>
        <w:t>dogrywki</w:t>
      </w:r>
      <w:r w:rsidR="0051190D">
        <w:rPr>
          <w:rFonts w:ascii="Arial Narrow" w:hAnsi="Arial Narrow"/>
          <w:spacing w:val="-6"/>
          <w:w w:val="105"/>
        </w:rPr>
        <w:t xml:space="preserve"> </w:t>
      </w:r>
      <w:r w:rsidRPr="00B95E61">
        <w:rPr>
          <w:rFonts w:ascii="Arial Narrow" w:hAnsi="Arial Narrow"/>
          <w:w w:val="105"/>
        </w:rPr>
        <w:t>w</w:t>
      </w:r>
      <w:r w:rsidR="0051190D">
        <w:rPr>
          <w:rFonts w:ascii="Arial Narrow" w:hAnsi="Arial Narrow"/>
          <w:w w:val="105"/>
        </w:rPr>
        <w:t xml:space="preserve"> </w:t>
      </w:r>
      <w:r w:rsidRPr="00B95E61">
        <w:rPr>
          <w:rFonts w:ascii="Arial Narrow" w:hAnsi="Arial Narrow"/>
          <w:w w:val="105"/>
        </w:rPr>
        <w:t>formie</w:t>
      </w:r>
      <w:r w:rsidR="0051190D">
        <w:rPr>
          <w:rFonts w:ascii="Arial Narrow" w:hAnsi="Arial Narrow"/>
          <w:w w:val="105"/>
        </w:rPr>
        <w:t xml:space="preserve"> </w:t>
      </w:r>
      <w:r w:rsidRPr="00B95E61">
        <w:rPr>
          <w:rFonts w:ascii="Arial Narrow" w:hAnsi="Arial Narrow"/>
          <w:spacing w:val="-7"/>
          <w:w w:val="105"/>
        </w:rPr>
        <w:t>aukcji</w:t>
      </w:r>
      <w:r w:rsidR="0051190D">
        <w:rPr>
          <w:rFonts w:ascii="Arial Narrow" w:hAnsi="Arial Narrow"/>
          <w:spacing w:val="-7"/>
          <w:w w:val="105"/>
        </w:rPr>
        <w:t xml:space="preserve"> </w:t>
      </w:r>
      <w:r w:rsidRPr="00B95E61">
        <w:rPr>
          <w:rFonts w:ascii="Arial Narrow" w:hAnsi="Arial Narrow"/>
          <w:spacing w:val="-5"/>
          <w:w w:val="105"/>
        </w:rPr>
        <w:t>elektronicznej.</w:t>
      </w:r>
    </w:p>
    <w:p w:rsidR="00BA76A3" w:rsidRPr="00B95E61" w:rsidRDefault="00BA76A3" w:rsidP="00AF1236">
      <w:pPr>
        <w:spacing w:line="266" w:lineRule="auto"/>
        <w:jc w:val="both"/>
        <w:rPr>
          <w:rFonts w:ascii="Arial Narrow" w:hAnsi="Arial Narrow"/>
          <w:sz w:val="22"/>
          <w:szCs w:val="22"/>
        </w:rPr>
      </w:pPr>
    </w:p>
    <w:p w:rsidR="0079722B" w:rsidRPr="00B95E61" w:rsidRDefault="0079722B" w:rsidP="004118B5">
      <w:pPr>
        <w:widowControl/>
        <w:numPr>
          <w:ilvl w:val="0"/>
          <w:numId w:val="1"/>
        </w:numPr>
        <w:shd w:val="clear" w:color="auto" w:fill="FFFFFF"/>
        <w:suppressAutoHyphens w:val="0"/>
        <w:ind w:left="426" w:hanging="426"/>
        <w:rPr>
          <w:rFonts w:ascii="Arial Narrow" w:hAnsi="Arial Narrow"/>
          <w:b/>
          <w:bCs/>
          <w:sz w:val="22"/>
          <w:szCs w:val="22"/>
        </w:rPr>
      </w:pPr>
      <w:r w:rsidRPr="00B95E61">
        <w:rPr>
          <w:rFonts w:ascii="Arial Narrow" w:hAnsi="Arial Narrow"/>
          <w:b/>
          <w:bCs/>
          <w:sz w:val="22"/>
          <w:szCs w:val="22"/>
        </w:rPr>
        <w:t>OPIS SPOSOBU PRZYGOTOWANIA OFERTY</w:t>
      </w:r>
    </w:p>
    <w:p w:rsidR="00E0315D" w:rsidRPr="00B95E61" w:rsidRDefault="00E0315D" w:rsidP="00AF1236">
      <w:pPr>
        <w:spacing w:line="266" w:lineRule="auto"/>
        <w:jc w:val="both"/>
        <w:rPr>
          <w:rFonts w:ascii="Arial Narrow" w:hAnsi="Arial Narrow"/>
          <w:sz w:val="22"/>
          <w:szCs w:val="22"/>
        </w:rPr>
      </w:pPr>
    </w:p>
    <w:p w:rsidR="0079722B" w:rsidRPr="00B95E61" w:rsidRDefault="0079722B" w:rsidP="004118B5">
      <w:pPr>
        <w:pStyle w:val="Akapitzlist"/>
        <w:widowControl w:val="0"/>
        <w:numPr>
          <w:ilvl w:val="0"/>
          <w:numId w:val="6"/>
        </w:numPr>
        <w:tabs>
          <w:tab w:val="left" w:pos="532"/>
        </w:tabs>
        <w:spacing w:before="118" w:after="0" w:line="240" w:lineRule="auto"/>
        <w:contextualSpacing w:val="0"/>
        <w:rPr>
          <w:rFonts w:ascii="Arial Narrow" w:eastAsia="Arial" w:hAnsi="Arial Narrow" w:cs="Arial"/>
          <w:u w:val="single"/>
        </w:rPr>
      </w:pPr>
      <w:r w:rsidRPr="00B95E61">
        <w:rPr>
          <w:rFonts w:ascii="Arial Narrow" w:hAnsi="Arial Narrow"/>
          <w:b/>
          <w:spacing w:val="-3"/>
          <w:w w:val="105"/>
          <w:u w:val="single"/>
        </w:rPr>
        <w:t>Oferta</w:t>
      </w:r>
      <w:r w:rsidR="0051190D">
        <w:rPr>
          <w:rFonts w:ascii="Arial Narrow" w:hAnsi="Arial Narrow"/>
          <w:b/>
          <w:spacing w:val="-3"/>
          <w:w w:val="105"/>
          <w:u w:val="single"/>
        </w:rPr>
        <w:t xml:space="preserve"> </w:t>
      </w:r>
      <w:r w:rsidRPr="00B95E61">
        <w:rPr>
          <w:rFonts w:ascii="Arial Narrow" w:hAnsi="Arial Narrow"/>
          <w:b/>
          <w:spacing w:val="-8"/>
          <w:w w:val="105"/>
          <w:u w:val="single"/>
        </w:rPr>
        <w:t>musi</w:t>
      </w:r>
      <w:r w:rsidR="0051190D">
        <w:rPr>
          <w:rFonts w:ascii="Arial Narrow" w:hAnsi="Arial Narrow"/>
          <w:b/>
          <w:spacing w:val="-8"/>
          <w:w w:val="105"/>
          <w:u w:val="single"/>
        </w:rPr>
        <w:t xml:space="preserve"> </w:t>
      </w:r>
      <w:r w:rsidRPr="00B95E61">
        <w:rPr>
          <w:rFonts w:ascii="Arial Narrow" w:hAnsi="Arial Narrow"/>
          <w:b/>
          <w:spacing w:val="-8"/>
          <w:w w:val="105"/>
          <w:u w:val="single"/>
        </w:rPr>
        <w:t>zawierać</w:t>
      </w:r>
      <w:r w:rsidR="0051190D">
        <w:rPr>
          <w:rFonts w:ascii="Arial Narrow" w:hAnsi="Arial Narrow"/>
          <w:b/>
          <w:spacing w:val="-8"/>
          <w:w w:val="105"/>
          <w:u w:val="single"/>
        </w:rPr>
        <w:t xml:space="preserve"> </w:t>
      </w:r>
      <w:r w:rsidRPr="00B95E61">
        <w:rPr>
          <w:rFonts w:ascii="Arial Narrow" w:hAnsi="Arial Narrow"/>
          <w:spacing w:val="-8"/>
          <w:w w:val="105"/>
          <w:u w:val="single"/>
        </w:rPr>
        <w:t>następujące</w:t>
      </w:r>
      <w:r w:rsidR="0051190D">
        <w:rPr>
          <w:rFonts w:ascii="Arial Narrow" w:hAnsi="Arial Narrow"/>
          <w:spacing w:val="-8"/>
          <w:w w:val="105"/>
          <w:u w:val="single"/>
        </w:rPr>
        <w:t xml:space="preserve"> </w:t>
      </w:r>
      <w:r w:rsidRPr="00B95E61">
        <w:rPr>
          <w:rFonts w:ascii="Arial Narrow" w:hAnsi="Arial Narrow"/>
          <w:spacing w:val="-9"/>
          <w:w w:val="105"/>
          <w:u w:val="single"/>
        </w:rPr>
        <w:t>oświadczenia</w:t>
      </w:r>
      <w:r w:rsidR="0051190D">
        <w:rPr>
          <w:rFonts w:ascii="Arial Narrow" w:hAnsi="Arial Narrow"/>
          <w:spacing w:val="-9"/>
          <w:w w:val="105"/>
          <w:u w:val="single"/>
        </w:rPr>
        <w:t xml:space="preserve"> </w:t>
      </w:r>
      <w:r w:rsidRPr="00B95E61">
        <w:rPr>
          <w:rFonts w:ascii="Arial Narrow" w:hAnsi="Arial Narrow"/>
          <w:w w:val="105"/>
          <w:u w:val="single"/>
        </w:rPr>
        <w:t>i</w:t>
      </w:r>
      <w:r w:rsidR="0051190D">
        <w:rPr>
          <w:rFonts w:ascii="Arial Narrow" w:hAnsi="Arial Narrow"/>
          <w:w w:val="105"/>
          <w:u w:val="single"/>
        </w:rPr>
        <w:t xml:space="preserve"> </w:t>
      </w:r>
      <w:r w:rsidRPr="00B95E61">
        <w:rPr>
          <w:rFonts w:ascii="Arial Narrow" w:hAnsi="Arial Narrow"/>
          <w:spacing w:val="-5"/>
          <w:w w:val="105"/>
          <w:u w:val="single"/>
        </w:rPr>
        <w:t>dokumenty:</w:t>
      </w:r>
    </w:p>
    <w:p w:rsidR="006E6DB2" w:rsidRPr="005E42C9" w:rsidRDefault="00F179E9"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rPr>
      </w:pPr>
      <w:r w:rsidRPr="00B95E61">
        <w:rPr>
          <w:rFonts w:ascii="Arial Narrow" w:eastAsia="Arial" w:hAnsi="Arial Narrow"/>
        </w:rPr>
        <w:t>W</w:t>
      </w:r>
      <w:r w:rsidR="0079722B" w:rsidRPr="00B95E61">
        <w:rPr>
          <w:rFonts w:ascii="Arial Narrow" w:eastAsia="Arial" w:hAnsi="Arial Narrow"/>
        </w:rPr>
        <w:t>yp</w:t>
      </w:r>
      <w:r w:rsidR="006576D2" w:rsidRPr="00B95E61">
        <w:rPr>
          <w:rFonts w:ascii="Arial Narrow" w:eastAsia="Arial" w:hAnsi="Arial Narrow"/>
        </w:rPr>
        <w:t>ełniony</w:t>
      </w:r>
      <w:r>
        <w:rPr>
          <w:rFonts w:ascii="Arial Narrow" w:eastAsia="Arial" w:hAnsi="Arial Narrow"/>
        </w:rPr>
        <w:t xml:space="preserve"> </w:t>
      </w:r>
      <w:r w:rsidR="0079722B" w:rsidRPr="00B95E61">
        <w:rPr>
          <w:rFonts w:ascii="Arial Narrow" w:eastAsia="Arial" w:hAnsi="Arial Narrow"/>
        </w:rPr>
        <w:t>formularz ofertowy sporządzony z wykorzystaniem w</w:t>
      </w:r>
      <w:r w:rsidR="004F2B4E" w:rsidRPr="00B95E61">
        <w:rPr>
          <w:rFonts w:ascii="Arial Narrow" w:eastAsia="Arial" w:hAnsi="Arial Narrow"/>
        </w:rPr>
        <w:t>zoru stanowiącego Załącznik nr 1</w:t>
      </w:r>
      <w:r w:rsidR="0079722B" w:rsidRPr="00B95E61">
        <w:rPr>
          <w:rFonts w:ascii="Arial Narrow" w:eastAsia="Arial" w:hAnsi="Arial Narrow"/>
        </w:rPr>
        <w:t xml:space="preserve"> do SIWZ</w:t>
      </w:r>
      <w:r w:rsidR="005F4C7B" w:rsidRPr="00B95E61">
        <w:rPr>
          <w:rFonts w:ascii="Arial Narrow" w:eastAsia="Arial" w:hAnsi="Arial Narrow"/>
        </w:rPr>
        <w:t>– forma dokumentu oryginał</w:t>
      </w:r>
      <w:r w:rsidR="0079722B" w:rsidRPr="00B95E61">
        <w:rPr>
          <w:rFonts w:ascii="Arial Narrow" w:eastAsia="Arial" w:hAnsi="Arial Narrow"/>
        </w:rPr>
        <w:t xml:space="preserve">,  zawierający  w  szczególności:  wskazanie  oferowanego  przedmiotu zamówienia, cenę ofertową </w:t>
      </w:r>
      <w:r w:rsidR="009E5386" w:rsidRPr="00B95E61">
        <w:rPr>
          <w:rFonts w:ascii="Arial Narrow" w:eastAsia="Arial" w:hAnsi="Arial Narrow"/>
        </w:rPr>
        <w:t xml:space="preserve">netto i </w:t>
      </w:r>
      <w:r w:rsidR="0079722B" w:rsidRPr="00B95E61">
        <w:rPr>
          <w:rFonts w:ascii="Arial Narrow" w:eastAsia="Arial" w:hAnsi="Arial Narrow"/>
        </w:rPr>
        <w:t>brutto</w:t>
      </w:r>
      <w:r w:rsidR="00217222" w:rsidRPr="00B95E61">
        <w:rPr>
          <w:rFonts w:ascii="Arial Narrow" w:eastAsia="Arial" w:hAnsi="Arial Narrow"/>
        </w:rPr>
        <w:t>,</w:t>
      </w:r>
      <w:r w:rsidR="00B91AE1">
        <w:rPr>
          <w:rFonts w:ascii="Arial Narrow" w:eastAsia="Arial" w:hAnsi="Arial Narrow"/>
        </w:rPr>
        <w:t xml:space="preserve"> </w:t>
      </w:r>
      <w:r w:rsidR="00B21723" w:rsidRPr="00B95E61">
        <w:rPr>
          <w:rFonts w:ascii="Arial Narrow" w:eastAsia="Arial" w:hAnsi="Arial Narrow"/>
        </w:rPr>
        <w:t xml:space="preserve">kryterium „Okres gwarancji”, </w:t>
      </w:r>
      <w:r w:rsidR="0079722B" w:rsidRPr="00B95E61">
        <w:rPr>
          <w:rFonts w:ascii="Arial Narrow" w:eastAsia="Arial" w:hAnsi="Arial Narrow"/>
        </w:rPr>
        <w:t xml:space="preserve">zobowiązanie dotyczące terminu realizacji zamówienia, </w:t>
      </w:r>
      <w:r w:rsidR="00011093" w:rsidRPr="00B95E61">
        <w:rPr>
          <w:rFonts w:ascii="Arial Narrow" w:eastAsia="Arial" w:hAnsi="Arial Narrow"/>
        </w:rPr>
        <w:t>warunków płatności</w:t>
      </w:r>
      <w:r w:rsidR="004F2B4E" w:rsidRPr="00B95E61">
        <w:rPr>
          <w:rFonts w:ascii="Arial Narrow" w:eastAsia="Arial" w:hAnsi="Arial Narrow"/>
        </w:rPr>
        <w:t>,</w:t>
      </w:r>
      <w:r w:rsidR="0079722B" w:rsidRPr="00B95E61">
        <w:rPr>
          <w:rFonts w:ascii="Arial Narrow" w:eastAsia="Arial" w:hAnsi="Arial Narrow"/>
        </w:rPr>
        <w:t xml:space="preserve"> oświadczenie o okresie związania ofertą oraz o akceptacji wszystkich postanowień SIWZ i wzoru umowy bez zastrzeżeń, </w:t>
      </w:r>
    </w:p>
    <w:p w:rsidR="005E42C9" w:rsidRPr="005E42C9" w:rsidRDefault="005E42C9" w:rsidP="005E42C9">
      <w:pPr>
        <w:pStyle w:val="Lista"/>
        <w:widowControl/>
        <w:numPr>
          <w:ilvl w:val="1"/>
          <w:numId w:val="6"/>
        </w:numPr>
        <w:spacing w:line="276" w:lineRule="auto"/>
        <w:jc w:val="both"/>
        <w:rPr>
          <w:rFonts w:ascii="Arial Narrow" w:hAnsi="Arial Narrow" w:cs="Arial"/>
          <w:color w:val="000000" w:themeColor="text1"/>
          <w:sz w:val="22"/>
          <w:szCs w:val="22"/>
        </w:rPr>
      </w:pPr>
      <w:r w:rsidRPr="005E42C9">
        <w:rPr>
          <w:rFonts w:ascii="Arial Narrow" w:hAnsi="Arial Narrow" w:cs="Arial"/>
          <w:color w:val="000000" w:themeColor="text1"/>
          <w:sz w:val="22"/>
          <w:szCs w:val="22"/>
        </w:rPr>
        <w:t xml:space="preserve">Kosztorys ofertowy opracowany metodą uproszczoną </w:t>
      </w:r>
    </w:p>
    <w:p w:rsidR="006E6DB2" w:rsidRPr="00F179E9" w:rsidRDefault="006E6DB2"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rPr>
      </w:pPr>
      <w:r w:rsidRPr="00F179E9">
        <w:rPr>
          <w:rFonts w:ascii="Arial Narrow" w:eastAsia="Arial" w:hAnsi="Arial Narrow" w:cs="Arial"/>
        </w:rPr>
        <w:t>Oświadczenie o podwykonawcach – załącznik nr 1a</w:t>
      </w:r>
    </w:p>
    <w:p w:rsidR="0079722B" w:rsidRPr="00B95E61" w:rsidRDefault="00177B8D"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9"/>
          <w:w w:val="105"/>
        </w:rPr>
        <w:t>O</w:t>
      </w:r>
      <w:r w:rsidR="0079722B" w:rsidRPr="00B95E61">
        <w:rPr>
          <w:rFonts w:ascii="Arial Narrow" w:hAnsi="Arial Narrow"/>
          <w:spacing w:val="-9"/>
          <w:w w:val="105"/>
        </w:rPr>
        <w:t>świadczenia</w:t>
      </w:r>
      <w:r>
        <w:rPr>
          <w:rFonts w:ascii="Arial Narrow" w:hAnsi="Arial Narrow"/>
          <w:spacing w:val="-9"/>
          <w:w w:val="105"/>
        </w:rPr>
        <w:t xml:space="preserve"> </w:t>
      </w:r>
      <w:r w:rsidR="0079722B" w:rsidRPr="00B95E61">
        <w:rPr>
          <w:rFonts w:ascii="Arial Narrow" w:hAnsi="Arial Narrow"/>
          <w:spacing w:val="-4"/>
          <w:w w:val="105"/>
        </w:rPr>
        <w:t>wymienione</w:t>
      </w:r>
      <w:r>
        <w:rPr>
          <w:rFonts w:ascii="Arial Narrow" w:hAnsi="Arial Narrow"/>
          <w:spacing w:val="-4"/>
          <w:w w:val="105"/>
        </w:rPr>
        <w:t xml:space="preserve"> </w:t>
      </w:r>
      <w:r w:rsidR="0079722B" w:rsidRPr="00B95E61">
        <w:rPr>
          <w:rFonts w:ascii="Arial Narrow" w:hAnsi="Arial Narrow"/>
          <w:w w:val="105"/>
        </w:rPr>
        <w:t>w</w:t>
      </w:r>
      <w:r>
        <w:rPr>
          <w:rFonts w:ascii="Arial Narrow" w:hAnsi="Arial Narrow"/>
          <w:w w:val="105"/>
        </w:rPr>
        <w:t xml:space="preserve"> </w:t>
      </w:r>
      <w:r w:rsidR="0079722B" w:rsidRPr="00B95E61">
        <w:rPr>
          <w:rFonts w:ascii="Arial Narrow" w:hAnsi="Arial Narrow"/>
          <w:spacing w:val="-7"/>
          <w:w w:val="105"/>
        </w:rPr>
        <w:t>rozdz</w:t>
      </w:r>
      <w:r w:rsidR="00D316B3" w:rsidRPr="00B95E61">
        <w:rPr>
          <w:rFonts w:ascii="Arial Narrow" w:hAnsi="Arial Narrow"/>
          <w:spacing w:val="-7"/>
          <w:w w:val="105"/>
        </w:rPr>
        <w:t>.</w:t>
      </w:r>
      <w:r>
        <w:rPr>
          <w:rFonts w:ascii="Arial Narrow" w:hAnsi="Arial Narrow"/>
          <w:spacing w:val="-7"/>
          <w:w w:val="105"/>
        </w:rPr>
        <w:t xml:space="preserve"> </w:t>
      </w:r>
      <w:r w:rsidR="0079722B" w:rsidRPr="00B95E61">
        <w:rPr>
          <w:rFonts w:ascii="Arial Narrow" w:hAnsi="Arial Narrow"/>
          <w:spacing w:val="-8"/>
          <w:w w:val="105"/>
        </w:rPr>
        <w:t>VIII.</w:t>
      </w:r>
      <w:r>
        <w:rPr>
          <w:rFonts w:ascii="Arial Narrow" w:hAnsi="Arial Narrow"/>
          <w:spacing w:val="-8"/>
          <w:w w:val="105"/>
        </w:rPr>
        <w:t xml:space="preserve"> </w:t>
      </w:r>
      <w:r w:rsidRPr="00B95E61">
        <w:rPr>
          <w:rFonts w:ascii="Arial Narrow" w:hAnsi="Arial Narrow"/>
          <w:spacing w:val="-8"/>
          <w:w w:val="105"/>
        </w:rPr>
        <w:t>N</w:t>
      </w:r>
      <w:r w:rsidR="0079722B" w:rsidRPr="00B95E61">
        <w:rPr>
          <w:rFonts w:ascii="Arial Narrow" w:hAnsi="Arial Narrow"/>
          <w:spacing w:val="-8"/>
          <w:w w:val="105"/>
        </w:rPr>
        <w:t>iniejszej</w:t>
      </w:r>
      <w:r>
        <w:rPr>
          <w:rFonts w:ascii="Arial Narrow" w:hAnsi="Arial Narrow"/>
          <w:spacing w:val="-8"/>
          <w:w w:val="105"/>
        </w:rPr>
        <w:t xml:space="preserve"> </w:t>
      </w:r>
      <w:r w:rsidR="0079722B" w:rsidRPr="00B95E61">
        <w:rPr>
          <w:rFonts w:ascii="Arial Narrow" w:hAnsi="Arial Narrow"/>
          <w:spacing w:val="-16"/>
          <w:w w:val="105"/>
        </w:rPr>
        <w:t>SIWZ;</w:t>
      </w:r>
    </w:p>
    <w:p w:rsidR="00B23402"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hAnsi="Arial Narrow"/>
        </w:rPr>
      </w:pPr>
      <w:r w:rsidRPr="00B95E61">
        <w:rPr>
          <w:rFonts w:ascii="Arial Narrow" w:hAnsi="Arial Narrow"/>
          <w:spacing w:val="-16"/>
          <w:w w:val="105"/>
        </w:rPr>
        <w:t xml:space="preserve">dokumenty </w:t>
      </w:r>
      <w:r w:rsidRPr="00B95E61">
        <w:rPr>
          <w:rFonts w:ascii="Arial Narrow" w:hAnsi="Arial Narrow"/>
        </w:rPr>
        <w:t>potwierdzające uprawnienia osób podpisujących ofertę, o ile nie wynikają z przepisów prawa lub innych dokumentów rejestracyjnych przedłożone w oryginale lub kopii potwierdzonej notarialnie.</w:t>
      </w:r>
    </w:p>
    <w:p w:rsidR="005F4C7B" w:rsidRPr="00B95E61"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 xml:space="preserve">pełnomocnictwo </w:t>
      </w:r>
      <w:r w:rsidRPr="00B95E61">
        <w:rPr>
          <w:rFonts w:ascii="Arial Narrow" w:hAnsi="Arial Narrow"/>
        </w:rPr>
        <w:t>do reprezentowania wszystkich wykonawców</w:t>
      </w:r>
      <w:r w:rsidR="00B91AE1">
        <w:rPr>
          <w:rFonts w:ascii="Arial Narrow" w:hAnsi="Arial Narrow"/>
        </w:rPr>
        <w:t xml:space="preserve"> </w:t>
      </w:r>
      <w:r w:rsidRPr="00B95E61">
        <w:rPr>
          <w:rFonts w:ascii="Arial Narrow" w:hAnsi="Arial Narrow"/>
        </w:rPr>
        <w:t>wspólnie ubiegających się o udzielenie zamówienia, ewentualnie umowę o współdziałaniu, z której będzie wynikać przedmiotowe pełnomocnictwo</w:t>
      </w:r>
      <w:r w:rsidR="005F4C7B" w:rsidRPr="00B95E61">
        <w:rPr>
          <w:rFonts w:ascii="Arial Narrow" w:eastAsia="Arial" w:hAnsi="Arial Narrow"/>
        </w:rPr>
        <w:t xml:space="preserve">  - forma dokumentu oryginał lub kopia poświadczona notarialnie</w:t>
      </w:r>
      <w:r w:rsidR="005F4C7B" w:rsidRPr="00B95E61">
        <w:rPr>
          <w:rFonts w:ascii="Arial Narrow" w:hAnsi="Arial Narrow"/>
          <w:spacing w:val="-16"/>
          <w:w w:val="105"/>
        </w:rPr>
        <w:t>.</w:t>
      </w:r>
    </w:p>
    <w:p w:rsidR="00762F93" w:rsidRPr="00B95E61" w:rsidRDefault="00762F93"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rPr>
      </w:pPr>
      <w:r w:rsidRPr="00B95E61">
        <w:rPr>
          <w:rFonts w:ascii="Arial Narrow" w:hAnsi="Arial Narrow"/>
          <w:spacing w:val="-16"/>
          <w:w w:val="105"/>
        </w:rPr>
        <w:t>dowód wpłaty wadium</w:t>
      </w:r>
    </w:p>
    <w:p w:rsidR="00594946" w:rsidRPr="00B95E61"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u w:val="single"/>
        </w:rPr>
        <w:t>Wykonawca</w:t>
      </w:r>
      <w:r w:rsidR="00A36FAD">
        <w:rPr>
          <w:rFonts w:ascii="Arial Narrow" w:hAnsi="Arial Narrow"/>
          <w:spacing w:val="-16"/>
          <w:w w:val="105"/>
          <w:u w:val="single"/>
        </w:rPr>
        <w:t xml:space="preserve"> też</w:t>
      </w:r>
      <w:r w:rsidRPr="00B95E61">
        <w:rPr>
          <w:rFonts w:ascii="Arial Narrow" w:hAnsi="Arial Narrow"/>
          <w:spacing w:val="-16"/>
          <w:w w:val="105"/>
          <w:u w:val="single"/>
        </w:rPr>
        <w:t xml:space="preserve"> w rozdziale III pkt</w:t>
      </w:r>
      <w:r w:rsidRPr="00B95E61">
        <w:rPr>
          <w:rFonts w:ascii="Arial Narrow" w:hAnsi="Arial Narrow"/>
          <w:spacing w:val="-16"/>
          <w:w w:val="105"/>
        </w:rPr>
        <w:t xml:space="preserve"> 7 formularza oferty oświadczy, czy jest / nie jest  mikro / małym / średnim przedsiębiorcą w rozumieniu ustawy z dnia 6 marca 2018 r. Prawo przedsiębiorców (Dz. U. z 2018 r. poz. 646 ze zm.) – art. 7.</w:t>
      </w:r>
    </w:p>
    <w:p w:rsidR="00366D6E" w:rsidRPr="00B95E61"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rPr>
      </w:pPr>
      <w:r w:rsidRPr="00B95E61">
        <w:rPr>
          <w:rFonts w:ascii="Arial Narrow" w:hAnsi="Arial Narrow"/>
          <w:spacing w:val="-16"/>
          <w:w w:val="105"/>
        </w:rPr>
        <w:t>Zobowiązanie innego podmiotu (jeżeli dotyczy)</w:t>
      </w:r>
    </w:p>
    <w:p w:rsidR="0079722B" w:rsidRPr="00B95E61" w:rsidRDefault="0079722B" w:rsidP="0079722B">
      <w:pPr>
        <w:spacing w:line="20" w:lineRule="exact"/>
        <w:ind w:left="947"/>
        <w:rPr>
          <w:rFonts w:ascii="Arial Narrow" w:eastAsia="Arial" w:hAnsi="Arial Narrow" w:cs="Arial"/>
          <w:color w:val="FF0000"/>
          <w:sz w:val="22"/>
          <w:szCs w:val="22"/>
        </w:rPr>
      </w:pPr>
    </w:p>
    <w:p w:rsidR="0079722B" w:rsidRPr="00B95E61"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Arial Narrow" w:eastAsia="Arial" w:hAnsi="Arial Narrow"/>
        </w:rPr>
      </w:pPr>
      <w:r w:rsidRPr="00B95E61">
        <w:rPr>
          <w:rFonts w:ascii="Arial Narrow" w:eastAsia="Arial" w:hAnsi="Arial Narrow" w:cs="Arial"/>
          <w:spacing w:val="-3"/>
          <w:w w:val="105"/>
        </w:rPr>
        <w:t>Oferta</w:t>
      </w:r>
      <w:r w:rsidR="00B91AE1">
        <w:rPr>
          <w:rFonts w:ascii="Arial Narrow" w:eastAsia="Arial" w:hAnsi="Arial Narrow" w:cs="Arial"/>
          <w:spacing w:val="-3"/>
          <w:w w:val="105"/>
        </w:rPr>
        <w:t xml:space="preserve"> </w:t>
      </w:r>
      <w:r w:rsidRPr="00B95E61">
        <w:rPr>
          <w:rFonts w:ascii="Arial Narrow" w:eastAsia="Arial" w:hAnsi="Arial Narrow"/>
        </w:rPr>
        <w:t>musi być napisana w języku polskim, na maszynie do pisania, komputerze lub inną trwa</w:t>
      </w:r>
      <w:r w:rsidR="00B23402" w:rsidRPr="00B95E61">
        <w:rPr>
          <w:rFonts w:ascii="Arial Narrow" w:eastAsia="Arial" w:hAnsi="Arial Narrow"/>
        </w:rPr>
        <w:t>ł</w:t>
      </w:r>
      <w:r w:rsidRPr="00B95E61">
        <w:rPr>
          <w:rFonts w:ascii="Arial Narrow" w:eastAsia="Arial" w:hAnsi="Arial Narrow"/>
        </w:rPr>
        <w:t xml:space="preserve">ą i czytelną techniką oraz podpisana przez osobę(y) upoważnioną </w:t>
      </w:r>
      <w:r w:rsidR="00594946" w:rsidRPr="00B95E61">
        <w:rPr>
          <w:rFonts w:ascii="Arial Narrow" w:eastAsia="Arial" w:hAnsi="Arial Narrow"/>
        </w:rPr>
        <w:t>do reprezentowania Wykonawcy na</w:t>
      </w:r>
      <w:r w:rsidRPr="00B95E61">
        <w:rPr>
          <w:rFonts w:ascii="Arial Narrow" w:eastAsia="Arial" w:hAnsi="Arial Narrow"/>
        </w:rPr>
        <w:t xml:space="preserve"> zewnątrz i zaciągania zobowiąza</w:t>
      </w:r>
      <w:r w:rsidR="00B23402" w:rsidRPr="00B95E61">
        <w:rPr>
          <w:rFonts w:ascii="Arial Narrow" w:eastAsia="Arial" w:hAnsi="Arial Narrow"/>
        </w:rPr>
        <w:t xml:space="preserve">ń </w:t>
      </w:r>
      <w:r w:rsidRPr="00B95E61">
        <w:rPr>
          <w:rFonts w:ascii="Arial Narrow" w:eastAsia="Arial" w:hAnsi="Arial Narrow"/>
        </w:rPr>
        <w:t>w</w:t>
      </w:r>
      <w:r w:rsidR="004E74A1" w:rsidRPr="00B95E61">
        <w:rPr>
          <w:rFonts w:ascii="Arial Narrow" w:eastAsia="Arial" w:hAnsi="Arial Narrow"/>
        </w:rPr>
        <w:t xml:space="preserve"> wysokości odpowiadającej cenie</w:t>
      </w:r>
      <w:r w:rsidR="00B91AE1">
        <w:rPr>
          <w:rFonts w:ascii="Arial Narrow" w:eastAsia="Arial" w:hAnsi="Arial Narrow"/>
        </w:rPr>
        <w:t xml:space="preserve"> </w:t>
      </w:r>
      <w:r w:rsidRPr="00B95E61">
        <w:rPr>
          <w:rFonts w:ascii="Arial Narrow" w:eastAsia="Arial" w:hAnsi="Arial Narrow"/>
        </w:rPr>
        <w:t>oferty.</w:t>
      </w:r>
    </w:p>
    <w:p w:rsidR="0079722B" w:rsidRPr="00B95E61"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Arial Narrow" w:eastAsia="Arial" w:hAnsi="Arial Narrow"/>
        </w:rPr>
      </w:pPr>
      <w:r w:rsidRPr="00B95E61">
        <w:rPr>
          <w:rFonts w:ascii="Arial Narrow" w:eastAsia="Arial" w:hAnsi="Arial Narrow" w:cs="Arial"/>
          <w:w w:val="105"/>
        </w:rPr>
        <w:t xml:space="preserve">W </w:t>
      </w:r>
      <w:r w:rsidRPr="00B95E61">
        <w:rPr>
          <w:rFonts w:ascii="Arial Narrow" w:eastAsia="Arial" w:hAnsi="Arial Narrow"/>
        </w:rPr>
        <w:t xml:space="preserve">przypadku podpisania oferty oraz poświadczenia za zgodność z </w:t>
      </w:r>
      <w:r w:rsidR="008C3947" w:rsidRPr="00B95E61">
        <w:rPr>
          <w:rFonts w:ascii="Arial Narrow" w:eastAsia="Arial" w:hAnsi="Arial Narrow"/>
        </w:rPr>
        <w:t>oryginałem</w:t>
      </w:r>
      <w:r w:rsidRPr="00B95E61">
        <w:rPr>
          <w:rFonts w:ascii="Arial Narrow" w:eastAsia="Arial" w:hAnsi="Arial Narrow"/>
        </w:rPr>
        <w:t xml:space="preserve"> kopii</w:t>
      </w:r>
      <w:r w:rsidR="008C3947" w:rsidRPr="00B95E61">
        <w:rPr>
          <w:rFonts w:ascii="Arial Narrow" w:eastAsia="Arial" w:hAnsi="Arial Narrow"/>
        </w:rPr>
        <w:t xml:space="preserve"> dokumentów</w:t>
      </w:r>
      <w:r w:rsidRPr="00B95E61">
        <w:rPr>
          <w:rFonts w:ascii="Arial Narrow" w:eastAsia="Arial" w:hAnsi="Arial Narrow"/>
        </w:rPr>
        <w:t xml:space="preserve"> przez osobę niewymienioną w dokumencie rejestracyjnym (ewi</w:t>
      </w:r>
      <w:r w:rsidR="00507CD4" w:rsidRPr="00B95E61">
        <w:rPr>
          <w:rFonts w:ascii="Arial Narrow" w:eastAsia="Arial" w:hAnsi="Arial Narrow"/>
        </w:rPr>
        <w:t>dencyjnym) Wykonawcy, należy do</w:t>
      </w:r>
      <w:r w:rsidRPr="00B95E61">
        <w:rPr>
          <w:rFonts w:ascii="Arial Narrow" w:eastAsia="Arial" w:hAnsi="Arial Narrow"/>
        </w:rPr>
        <w:t xml:space="preserve"> oferty </w:t>
      </w:r>
      <w:r w:rsidR="008C3947" w:rsidRPr="00B95E61">
        <w:rPr>
          <w:rFonts w:ascii="Arial Narrow" w:eastAsia="Arial" w:hAnsi="Arial Narrow"/>
        </w:rPr>
        <w:t>dołączyć</w:t>
      </w:r>
      <w:r w:rsidRPr="00B95E61">
        <w:rPr>
          <w:rFonts w:ascii="Arial Narrow" w:eastAsia="Arial" w:hAnsi="Arial Narrow"/>
        </w:rPr>
        <w:t xml:space="preserve"> stosowne </w:t>
      </w:r>
      <w:r w:rsidR="008C3947" w:rsidRPr="00B95E61">
        <w:rPr>
          <w:rFonts w:ascii="Arial Narrow" w:eastAsia="Arial" w:hAnsi="Arial Narrow"/>
        </w:rPr>
        <w:t>pełnomocnictwo</w:t>
      </w:r>
      <w:r w:rsidRPr="00B95E61">
        <w:rPr>
          <w:rFonts w:ascii="Arial Narrow" w:eastAsia="Arial" w:hAnsi="Arial Narrow"/>
        </w:rPr>
        <w:t xml:space="preserve"> w oryginale lub kopii poświadczonej notarialnie.</w:t>
      </w:r>
    </w:p>
    <w:p w:rsidR="0079722B" w:rsidRPr="00B95E61" w:rsidRDefault="0079722B" w:rsidP="004118B5">
      <w:pPr>
        <w:pStyle w:val="Akapitzlist"/>
        <w:widowControl w:val="0"/>
        <w:numPr>
          <w:ilvl w:val="0"/>
          <w:numId w:val="6"/>
        </w:numPr>
        <w:tabs>
          <w:tab w:val="left" w:pos="532"/>
        </w:tabs>
        <w:spacing w:before="41" w:after="0" w:line="240" w:lineRule="auto"/>
        <w:contextualSpacing w:val="0"/>
        <w:rPr>
          <w:rFonts w:ascii="Arial Narrow" w:eastAsia="Arial" w:hAnsi="Arial Narrow" w:cs="Arial"/>
        </w:rPr>
      </w:pPr>
      <w:r w:rsidRPr="00B95E61">
        <w:rPr>
          <w:rFonts w:ascii="Arial Narrow" w:eastAsia="Arial" w:hAnsi="Arial Narrow" w:cs="Arial"/>
          <w:spacing w:val="-6"/>
          <w:w w:val="105"/>
        </w:rPr>
        <w:t>Dokumenty</w:t>
      </w:r>
      <w:r w:rsidR="00B91AE1">
        <w:rPr>
          <w:rFonts w:ascii="Arial Narrow" w:eastAsia="Arial" w:hAnsi="Arial Narrow" w:cs="Arial"/>
          <w:spacing w:val="-6"/>
          <w:w w:val="105"/>
        </w:rPr>
        <w:t xml:space="preserve"> </w:t>
      </w:r>
      <w:r w:rsidRPr="00B95E61">
        <w:rPr>
          <w:rFonts w:ascii="Arial Narrow" w:eastAsia="Arial" w:hAnsi="Arial Narrow"/>
        </w:rPr>
        <w:t xml:space="preserve">sporządzone w języku obcym są </w:t>
      </w:r>
      <w:r w:rsidR="008C3947" w:rsidRPr="00B95E61">
        <w:rPr>
          <w:rFonts w:ascii="Arial Narrow" w:eastAsia="Arial" w:hAnsi="Arial Narrow"/>
        </w:rPr>
        <w:t>składane</w:t>
      </w:r>
      <w:r w:rsidRPr="00B95E61">
        <w:rPr>
          <w:rFonts w:ascii="Arial Narrow" w:eastAsia="Arial" w:hAnsi="Arial Narrow"/>
        </w:rPr>
        <w:t xml:space="preserve"> wraz z </w:t>
      </w:r>
      <w:r w:rsidR="001C3431" w:rsidRPr="00B95E61">
        <w:rPr>
          <w:rFonts w:ascii="Arial Narrow" w:eastAsia="Arial" w:hAnsi="Arial Narrow"/>
        </w:rPr>
        <w:t>tłumaczeniem</w:t>
      </w:r>
      <w:r w:rsidRPr="00B95E61">
        <w:rPr>
          <w:rFonts w:ascii="Arial Narrow" w:eastAsia="Arial" w:hAnsi="Arial Narrow"/>
        </w:rPr>
        <w:t xml:space="preserve"> na język polski.</w:t>
      </w:r>
    </w:p>
    <w:p w:rsidR="0079722B" w:rsidRPr="00B95E61"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ma prawo </w:t>
      </w:r>
      <w:r w:rsidR="001C3431" w:rsidRPr="00B95E61">
        <w:rPr>
          <w:rFonts w:ascii="Arial Narrow" w:eastAsia="Arial" w:hAnsi="Arial Narrow"/>
        </w:rPr>
        <w:t>złożyć</w:t>
      </w:r>
      <w:r w:rsidRPr="00B95E61">
        <w:rPr>
          <w:rFonts w:ascii="Arial Narrow" w:eastAsia="Arial" w:hAnsi="Arial Narrow"/>
        </w:rPr>
        <w:t xml:space="preserve">  tylko jedną ofertę, z</w:t>
      </w:r>
      <w:r w:rsidR="00D12ECF" w:rsidRPr="00B95E61">
        <w:rPr>
          <w:rFonts w:ascii="Arial Narrow" w:eastAsia="Arial" w:hAnsi="Arial Narrow"/>
        </w:rPr>
        <w:t>awierającą jedną, jednoznacznie</w:t>
      </w:r>
      <w:r w:rsidRPr="00B95E61">
        <w:rPr>
          <w:rFonts w:ascii="Arial Narrow" w:eastAsia="Arial" w:hAnsi="Arial Narrow"/>
        </w:rPr>
        <w:t xml:space="preserve"> opisaną</w:t>
      </w:r>
      <w:r w:rsidR="00B91AE1">
        <w:rPr>
          <w:rFonts w:ascii="Arial Narrow" w:eastAsia="Arial" w:hAnsi="Arial Narrow"/>
        </w:rPr>
        <w:t xml:space="preserve"> </w:t>
      </w:r>
      <w:r w:rsidRPr="00B95E61">
        <w:rPr>
          <w:rFonts w:ascii="Arial Narrow" w:eastAsia="Arial" w:hAnsi="Arial Narrow"/>
        </w:rPr>
        <w:t xml:space="preserve">propozycję. </w:t>
      </w:r>
      <w:r w:rsidR="001C3431" w:rsidRPr="00B95E61">
        <w:rPr>
          <w:rFonts w:ascii="Arial Narrow" w:eastAsia="Arial" w:hAnsi="Arial Narrow"/>
        </w:rPr>
        <w:t>Złożenie</w:t>
      </w:r>
      <w:r w:rsidRPr="00B95E61">
        <w:rPr>
          <w:rFonts w:ascii="Arial Narrow" w:eastAsia="Arial" w:hAnsi="Arial Narrow"/>
        </w:rPr>
        <w:t xml:space="preserve"> większej liczby ofert spowoduje odrzucenie wszystkich ofert </w:t>
      </w:r>
      <w:r w:rsidR="001C3431" w:rsidRPr="00B95E61">
        <w:rPr>
          <w:rFonts w:ascii="Arial Narrow" w:eastAsia="Arial" w:hAnsi="Arial Narrow"/>
        </w:rPr>
        <w:t>złożonych</w:t>
      </w:r>
      <w:r w:rsidRPr="00B95E61">
        <w:rPr>
          <w:rFonts w:ascii="Arial Narrow" w:eastAsia="Arial" w:hAnsi="Arial Narrow"/>
        </w:rPr>
        <w:t xml:space="preserve"> przez danego Wykonawcę.</w:t>
      </w:r>
    </w:p>
    <w:p w:rsidR="0079722B" w:rsidRPr="00B95E61" w:rsidRDefault="0079722B" w:rsidP="004118B5">
      <w:pPr>
        <w:pStyle w:val="Akapitzlist"/>
        <w:widowControl w:val="0"/>
        <w:numPr>
          <w:ilvl w:val="0"/>
          <w:numId w:val="6"/>
        </w:numPr>
        <w:tabs>
          <w:tab w:val="left" w:pos="532"/>
        </w:tabs>
        <w:spacing w:before="39" w:after="0" w:line="240" w:lineRule="auto"/>
        <w:contextualSpacing w:val="0"/>
        <w:rPr>
          <w:rFonts w:ascii="Arial Narrow" w:eastAsia="Arial" w:hAnsi="Arial Narrow" w:cs="Arial"/>
        </w:rPr>
      </w:pPr>
      <w:r w:rsidRPr="00B95E61">
        <w:rPr>
          <w:rFonts w:ascii="Arial Narrow" w:eastAsia="Arial" w:hAnsi="Arial Narrow" w:cs="Arial"/>
          <w:spacing w:val="-11"/>
          <w:w w:val="105"/>
        </w:rPr>
        <w:t>Treść</w:t>
      </w:r>
      <w:r w:rsidR="00B91AE1">
        <w:rPr>
          <w:rFonts w:ascii="Arial Narrow" w:eastAsia="Arial" w:hAnsi="Arial Narrow" w:cs="Arial"/>
          <w:spacing w:val="-11"/>
          <w:w w:val="105"/>
        </w:rPr>
        <w:t xml:space="preserve"> </w:t>
      </w:r>
      <w:r w:rsidR="001C3431" w:rsidRPr="00B95E61">
        <w:rPr>
          <w:rFonts w:ascii="Arial Narrow" w:eastAsia="Arial" w:hAnsi="Arial Narrow"/>
        </w:rPr>
        <w:t>złożonej</w:t>
      </w:r>
      <w:r w:rsidRPr="00B95E61">
        <w:rPr>
          <w:rFonts w:ascii="Arial Narrow" w:eastAsia="Arial" w:hAnsi="Arial Narrow"/>
        </w:rPr>
        <w:t xml:space="preserve"> oferty musi odpowiadać treści SIWZ.</w:t>
      </w:r>
    </w:p>
    <w:p w:rsidR="0079722B" w:rsidRPr="00B95E61"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Arial Narrow" w:eastAsia="Arial" w:hAnsi="Arial Narrow"/>
        </w:rPr>
      </w:pPr>
      <w:r w:rsidRPr="00B95E61">
        <w:rPr>
          <w:rFonts w:ascii="Arial Narrow" w:eastAsia="Arial" w:hAnsi="Arial Narrow" w:cs="Arial"/>
          <w:spacing w:val="-8"/>
          <w:w w:val="105"/>
        </w:rPr>
        <w:t xml:space="preserve">Wykonawca </w:t>
      </w:r>
      <w:r w:rsidRPr="00B95E61">
        <w:rPr>
          <w:rFonts w:ascii="Arial Narrow" w:eastAsia="Arial" w:hAnsi="Arial Narrow"/>
        </w:rPr>
        <w:t xml:space="preserve">poniesie </w:t>
      </w:r>
      <w:r w:rsidRPr="00B95E61">
        <w:rPr>
          <w:rFonts w:ascii="Arial Narrow" w:eastAsia="Arial" w:hAnsi="Arial Narrow"/>
          <w:color w:val="FF0000"/>
        </w:rPr>
        <w:t>wszelkie koszt</w:t>
      </w:r>
      <w:r w:rsidR="001C3431" w:rsidRPr="00B95E61">
        <w:rPr>
          <w:rFonts w:ascii="Arial Narrow" w:eastAsia="Arial" w:hAnsi="Arial Narrow"/>
          <w:color w:val="FF0000"/>
        </w:rPr>
        <w:t xml:space="preserve">y </w:t>
      </w:r>
      <w:r w:rsidRPr="00B95E61">
        <w:rPr>
          <w:rFonts w:ascii="Arial Narrow" w:eastAsia="Arial" w:hAnsi="Arial Narrow"/>
          <w:color w:val="FF0000"/>
        </w:rPr>
        <w:t xml:space="preserve">związane </w:t>
      </w:r>
      <w:r w:rsidRPr="00B95E61">
        <w:rPr>
          <w:rFonts w:ascii="Arial Narrow" w:eastAsia="Arial" w:hAnsi="Arial Narrow"/>
        </w:rPr>
        <w:t xml:space="preserve">z przygotowaniem i </w:t>
      </w:r>
      <w:r w:rsidR="001C3431" w:rsidRPr="00B95E61">
        <w:rPr>
          <w:rFonts w:ascii="Arial Narrow" w:eastAsia="Arial" w:hAnsi="Arial Narrow"/>
        </w:rPr>
        <w:t>złożeniem</w:t>
      </w:r>
      <w:r w:rsidRPr="00B95E61">
        <w:rPr>
          <w:rFonts w:ascii="Arial Narrow" w:eastAsia="Arial" w:hAnsi="Arial Narrow"/>
        </w:rPr>
        <w:t xml:space="preserve"> oferty.</w:t>
      </w:r>
    </w:p>
    <w:p w:rsidR="0079722B" w:rsidRPr="00B95E61"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Arial Narrow" w:eastAsia="Arial" w:hAnsi="Arial Narrow" w:cs="Arial"/>
        </w:rPr>
      </w:pPr>
      <w:r w:rsidRPr="00B95E61">
        <w:rPr>
          <w:rFonts w:ascii="Arial Narrow" w:eastAsia="Arial" w:hAnsi="Arial Narrow" w:cs="Arial"/>
          <w:spacing w:val="-12"/>
          <w:w w:val="105"/>
        </w:rPr>
        <w:t>Zaleca</w:t>
      </w:r>
      <w:r w:rsidR="00B91AE1">
        <w:rPr>
          <w:rFonts w:ascii="Arial Narrow" w:eastAsia="Arial" w:hAnsi="Arial Narrow" w:cs="Arial"/>
          <w:spacing w:val="-12"/>
          <w:w w:val="105"/>
        </w:rPr>
        <w:t xml:space="preserve"> </w:t>
      </w:r>
      <w:r w:rsidRPr="00B95E61">
        <w:rPr>
          <w:rFonts w:ascii="Arial Narrow" w:eastAsia="Arial" w:hAnsi="Arial Narrow"/>
        </w:rPr>
        <w:t xml:space="preserve">się, aby każda zapisana strona oferty </w:t>
      </w:r>
      <w:r w:rsidR="001C3431" w:rsidRPr="00B95E61">
        <w:rPr>
          <w:rFonts w:ascii="Arial Narrow" w:eastAsia="Arial" w:hAnsi="Arial Narrow"/>
        </w:rPr>
        <w:t>była</w:t>
      </w:r>
      <w:r w:rsidRPr="00B95E61">
        <w:rPr>
          <w:rFonts w:ascii="Arial Narrow" w:eastAsia="Arial" w:hAnsi="Arial Narrow"/>
        </w:rPr>
        <w:t xml:space="preserve"> ponumerowana kolejnymi numerami, a </w:t>
      </w:r>
      <w:r w:rsidR="00D316B3" w:rsidRPr="00B95E61">
        <w:rPr>
          <w:rFonts w:ascii="Arial Narrow" w:eastAsia="Arial" w:hAnsi="Arial Narrow"/>
        </w:rPr>
        <w:t>cała</w:t>
      </w:r>
      <w:r w:rsidRPr="00B95E61">
        <w:rPr>
          <w:rFonts w:ascii="Arial Narrow" w:eastAsia="Arial" w:hAnsi="Arial Narrow"/>
        </w:rPr>
        <w:t xml:space="preserve"> oferta wraz z </w:t>
      </w:r>
      <w:r w:rsidR="001C3431" w:rsidRPr="00B95E61">
        <w:rPr>
          <w:rFonts w:ascii="Arial Narrow" w:eastAsia="Arial" w:hAnsi="Arial Narrow"/>
        </w:rPr>
        <w:t>załącznikami</w:t>
      </w:r>
      <w:r w:rsidRPr="00B95E61">
        <w:rPr>
          <w:rFonts w:ascii="Arial Narrow" w:eastAsia="Arial" w:hAnsi="Arial Narrow"/>
        </w:rPr>
        <w:t xml:space="preserve"> by</w:t>
      </w:r>
      <w:r w:rsidR="001C3431" w:rsidRPr="00B95E61">
        <w:rPr>
          <w:rFonts w:ascii="Arial Narrow" w:eastAsia="Arial" w:hAnsi="Arial Narrow"/>
        </w:rPr>
        <w:t>ł</w:t>
      </w:r>
      <w:r w:rsidRPr="00B95E61">
        <w:rPr>
          <w:rFonts w:ascii="Arial Narrow" w:eastAsia="Arial" w:hAnsi="Arial Narrow"/>
        </w:rPr>
        <w:t xml:space="preserve">a w </w:t>
      </w:r>
      <w:r w:rsidR="001C3431" w:rsidRPr="00B95E61">
        <w:rPr>
          <w:rFonts w:ascii="Arial Narrow" w:eastAsia="Arial" w:hAnsi="Arial Narrow"/>
        </w:rPr>
        <w:t>trwały</w:t>
      </w:r>
      <w:r w:rsidR="00B91AE1">
        <w:rPr>
          <w:rFonts w:ascii="Arial Narrow" w:eastAsia="Arial" w:hAnsi="Arial Narrow"/>
        </w:rPr>
        <w:t xml:space="preserve"> </w:t>
      </w:r>
      <w:r w:rsidR="001C3431" w:rsidRPr="00B95E61">
        <w:rPr>
          <w:rFonts w:ascii="Arial Narrow" w:eastAsia="Arial" w:hAnsi="Arial Narrow"/>
        </w:rPr>
        <w:t>sposób</w:t>
      </w:r>
      <w:r w:rsidRPr="00B95E61">
        <w:rPr>
          <w:rFonts w:ascii="Arial Narrow" w:eastAsia="Arial" w:hAnsi="Arial Narrow"/>
        </w:rPr>
        <w:t xml:space="preserve"> ze sobą </w:t>
      </w:r>
      <w:r w:rsidR="001C3431" w:rsidRPr="00B95E61">
        <w:rPr>
          <w:rFonts w:ascii="Arial Narrow" w:eastAsia="Arial" w:hAnsi="Arial Narrow"/>
        </w:rPr>
        <w:t>połączona</w:t>
      </w:r>
      <w:r w:rsidRPr="00B95E61">
        <w:rPr>
          <w:rFonts w:ascii="Arial Narrow" w:eastAsia="Arial" w:hAnsi="Arial Narrow"/>
        </w:rPr>
        <w:t xml:space="preserve"> (np. zbindowana, zszyta uniemożliwiając jej samoistną dekompletację), oraz </w:t>
      </w:r>
      <w:r w:rsidR="001C3431" w:rsidRPr="00B95E61">
        <w:rPr>
          <w:rFonts w:ascii="Arial Narrow" w:eastAsia="Arial" w:hAnsi="Arial Narrow"/>
        </w:rPr>
        <w:t>zawierała</w:t>
      </w:r>
      <w:r w:rsidRPr="00B95E61">
        <w:rPr>
          <w:rFonts w:ascii="Arial Narrow" w:eastAsia="Arial" w:hAnsi="Arial Narrow"/>
        </w:rPr>
        <w:t xml:space="preserve"> spis treści.</w:t>
      </w:r>
    </w:p>
    <w:p w:rsidR="0079722B" w:rsidRPr="00B95E61" w:rsidRDefault="0079722B" w:rsidP="004118B5">
      <w:pPr>
        <w:pStyle w:val="Akapitzlist"/>
        <w:widowControl w:val="0"/>
        <w:numPr>
          <w:ilvl w:val="0"/>
          <w:numId w:val="6"/>
        </w:numPr>
        <w:spacing w:before="39" w:after="0" w:line="268" w:lineRule="auto"/>
        <w:ind w:left="284" w:right="118" w:hanging="284"/>
        <w:contextualSpacing w:val="0"/>
        <w:jc w:val="both"/>
        <w:rPr>
          <w:rFonts w:ascii="Arial Narrow" w:eastAsia="Arial" w:hAnsi="Arial Narrow"/>
        </w:rPr>
      </w:pPr>
      <w:r w:rsidRPr="00B95E61">
        <w:rPr>
          <w:rFonts w:ascii="Arial Narrow" w:eastAsia="Arial" w:hAnsi="Arial Narrow" w:cs="Arial"/>
          <w:spacing w:val="-8"/>
          <w:w w:val="105"/>
        </w:rPr>
        <w:t xml:space="preserve">Poprawki </w:t>
      </w:r>
      <w:r w:rsidRPr="00B95E61">
        <w:rPr>
          <w:rFonts w:ascii="Arial Narrow" w:eastAsia="Arial" w:hAnsi="Arial Narrow"/>
        </w:rPr>
        <w:t>lub zmiany (</w:t>
      </w:r>
      <w:r w:rsidR="001C3431" w:rsidRPr="00B95E61">
        <w:rPr>
          <w:rFonts w:ascii="Arial Narrow" w:eastAsia="Arial" w:hAnsi="Arial Narrow"/>
        </w:rPr>
        <w:t>również</w:t>
      </w:r>
      <w:r w:rsidRPr="00B95E61">
        <w:rPr>
          <w:rFonts w:ascii="Arial Narrow" w:eastAsia="Arial" w:hAnsi="Arial Narrow"/>
        </w:rPr>
        <w:t xml:space="preserve"> przy użyciu korektora) w ofercie, powinny być parafowane </w:t>
      </w:r>
      <w:r w:rsidR="001C3431" w:rsidRPr="00B95E61">
        <w:rPr>
          <w:rFonts w:ascii="Arial Narrow" w:eastAsia="Arial" w:hAnsi="Arial Narrow"/>
        </w:rPr>
        <w:t>własnoręcznie</w:t>
      </w:r>
      <w:r w:rsidRPr="00B95E61">
        <w:rPr>
          <w:rFonts w:ascii="Arial Narrow" w:eastAsia="Arial" w:hAnsi="Arial Narrow"/>
        </w:rPr>
        <w:t xml:space="preserve"> przez osobę podpisującą ofertę.</w:t>
      </w:r>
    </w:p>
    <w:p w:rsidR="0079722B" w:rsidRPr="00B95E61" w:rsidRDefault="0079722B" w:rsidP="004118B5">
      <w:pPr>
        <w:pStyle w:val="Akapitzlist"/>
        <w:widowControl w:val="0"/>
        <w:numPr>
          <w:ilvl w:val="0"/>
          <w:numId w:val="6"/>
        </w:numPr>
        <w:spacing w:before="37" w:after="0" w:line="240" w:lineRule="auto"/>
        <w:ind w:left="284" w:hanging="284"/>
        <w:contextualSpacing w:val="0"/>
        <w:rPr>
          <w:rFonts w:ascii="Arial Narrow" w:eastAsia="Arial" w:hAnsi="Arial Narrow"/>
        </w:rPr>
      </w:pPr>
      <w:r w:rsidRPr="00B95E61">
        <w:rPr>
          <w:rFonts w:ascii="Arial Narrow" w:eastAsia="Arial" w:hAnsi="Arial Narrow" w:cs="Arial"/>
          <w:spacing w:val="-3"/>
          <w:w w:val="105"/>
        </w:rPr>
        <w:t>Ofertę</w:t>
      </w:r>
      <w:r w:rsidR="00177B8D">
        <w:rPr>
          <w:rFonts w:ascii="Arial Narrow" w:eastAsia="Arial" w:hAnsi="Arial Narrow" w:cs="Arial"/>
          <w:spacing w:val="-3"/>
          <w:w w:val="105"/>
        </w:rPr>
        <w:t xml:space="preserve"> </w:t>
      </w:r>
      <w:r w:rsidRPr="00B95E61">
        <w:rPr>
          <w:rFonts w:ascii="Arial Narrow" w:eastAsia="Arial" w:hAnsi="Arial Narrow"/>
        </w:rPr>
        <w:t xml:space="preserve">należy </w:t>
      </w:r>
      <w:r w:rsidR="001C3431" w:rsidRPr="00B95E61">
        <w:rPr>
          <w:rFonts w:ascii="Arial Narrow" w:eastAsia="Arial" w:hAnsi="Arial Narrow"/>
        </w:rPr>
        <w:t>złożyć</w:t>
      </w:r>
      <w:r w:rsidRPr="00B95E61">
        <w:rPr>
          <w:rFonts w:ascii="Arial Narrow" w:eastAsia="Arial" w:hAnsi="Arial Narrow"/>
        </w:rPr>
        <w:t xml:space="preserve"> w zamkniętej kopercie, w siedzibie Zamawiającego i oznakować w następujący </w:t>
      </w:r>
      <w:r w:rsidR="001C3431" w:rsidRPr="00B95E61">
        <w:rPr>
          <w:rFonts w:ascii="Arial Narrow" w:eastAsia="Arial" w:hAnsi="Arial Narrow"/>
        </w:rPr>
        <w:t>sposób</w:t>
      </w:r>
      <w:r w:rsidRPr="00B95E61">
        <w:rPr>
          <w:rFonts w:ascii="Arial Narrow" w:eastAsia="Arial" w:hAnsi="Arial Narrow"/>
        </w:rPr>
        <w:t>:</w:t>
      </w:r>
    </w:p>
    <w:p w:rsidR="00405EEC" w:rsidRPr="00177B8D" w:rsidRDefault="00405EEC" w:rsidP="00177B8D">
      <w:pPr>
        <w:tabs>
          <w:tab w:val="left" w:pos="532"/>
        </w:tabs>
        <w:spacing w:before="37"/>
        <w:rPr>
          <w:rFonts w:ascii="Arial Narrow" w:eastAsia="Arial" w:hAnsi="Arial Narrow" w:cs="Arial"/>
          <w:spacing w:val="-14"/>
          <w:w w:val="105"/>
        </w:rPr>
      </w:pPr>
    </w:p>
    <w:p w:rsidR="007317F3" w:rsidRPr="00B95E61" w:rsidRDefault="007317F3" w:rsidP="00217222">
      <w:pPr>
        <w:spacing w:line="360" w:lineRule="auto"/>
        <w:rPr>
          <w:rFonts w:ascii="Arial Narrow" w:hAnsi="Arial Narrow"/>
          <w:sz w:val="22"/>
          <w:szCs w:val="22"/>
        </w:rPr>
      </w:pPr>
      <w:r w:rsidRPr="00B95E61">
        <w:rPr>
          <w:rFonts w:ascii="Arial Narrow" w:hAnsi="Arial Narrow"/>
          <w:sz w:val="22"/>
          <w:szCs w:val="22"/>
        </w:rPr>
        <w:t xml:space="preserve">- </w:t>
      </w:r>
      <w:r w:rsidRPr="00B95E61">
        <w:rPr>
          <w:rFonts w:ascii="Arial Narrow" w:hAnsi="Arial Narrow"/>
          <w:bCs/>
          <w:sz w:val="22"/>
          <w:szCs w:val="22"/>
        </w:rPr>
        <w:t>zaadresowana na Zamawiającego</w:t>
      </w:r>
      <w:r w:rsidR="001848EB" w:rsidRPr="00B95E61">
        <w:rPr>
          <w:rFonts w:ascii="Arial Narrow" w:hAnsi="Arial Narrow"/>
          <w:sz w:val="22"/>
          <w:szCs w:val="22"/>
        </w:rPr>
        <w:t>–</w:t>
      </w:r>
      <w:r w:rsidR="001848EB" w:rsidRPr="00B95E61">
        <w:rPr>
          <w:rFonts w:ascii="Arial Narrow" w:hAnsi="Arial Narrow"/>
          <w:b/>
          <w:bCs/>
          <w:sz w:val="22"/>
          <w:szCs w:val="22"/>
        </w:rPr>
        <w:t>Gmina Strawczyn, ul. Żeromskiego 16, 26-067 Strawczyn</w:t>
      </w:r>
    </w:p>
    <w:p w:rsidR="007317F3" w:rsidRPr="00B95E61" w:rsidRDefault="007317F3" w:rsidP="00217222">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w:t>
      </w:r>
      <w:r w:rsidRPr="00B95E61">
        <w:rPr>
          <w:rFonts w:ascii="Arial Narrow" w:hAnsi="Arial Narrow"/>
          <w:spacing w:val="-6"/>
          <w:w w:val="105"/>
          <w:sz w:val="22"/>
          <w:szCs w:val="22"/>
        </w:rPr>
        <w:t>opatrzona</w:t>
      </w:r>
      <w:r w:rsidR="00E0031E">
        <w:rPr>
          <w:rFonts w:ascii="Arial Narrow" w:hAnsi="Arial Narrow"/>
          <w:spacing w:val="-6"/>
          <w:w w:val="105"/>
          <w:sz w:val="22"/>
          <w:szCs w:val="22"/>
        </w:rPr>
        <w:t xml:space="preserve"> </w:t>
      </w:r>
      <w:r w:rsidRPr="00B95E61">
        <w:rPr>
          <w:rFonts w:ascii="Arial Narrow" w:hAnsi="Arial Narrow"/>
          <w:spacing w:val="-9"/>
          <w:w w:val="105"/>
          <w:sz w:val="22"/>
          <w:szCs w:val="22"/>
        </w:rPr>
        <w:t>nazw</w:t>
      </w:r>
      <w:r w:rsidRPr="00B95E61">
        <w:rPr>
          <w:rFonts w:ascii="Arial Narrow" w:hAnsi="Arial Narrow" w:cs="Arial"/>
          <w:spacing w:val="-9"/>
          <w:w w:val="105"/>
          <w:sz w:val="22"/>
          <w:szCs w:val="22"/>
        </w:rPr>
        <w:t>ą</w:t>
      </w:r>
      <w:r w:rsidR="00E0031E">
        <w:rPr>
          <w:rFonts w:ascii="Arial Narrow" w:hAnsi="Arial Narrow" w:cs="Arial"/>
          <w:spacing w:val="-9"/>
          <w:w w:val="105"/>
          <w:sz w:val="22"/>
          <w:szCs w:val="22"/>
        </w:rPr>
        <w:t xml:space="preserve"> </w:t>
      </w:r>
      <w:r w:rsidRPr="00B95E61">
        <w:rPr>
          <w:rFonts w:ascii="Arial Narrow" w:hAnsi="Arial Narrow"/>
          <w:w w:val="105"/>
          <w:sz w:val="22"/>
          <w:szCs w:val="22"/>
        </w:rPr>
        <w:t>i</w:t>
      </w:r>
      <w:r w:rsidR="00E0031E">
        <w:rPr>
          <w:rFonts w:ascii="Arial Narrow" w:hAnsi="Arial Narrow"/>
          <w:w w:val="105"/>
          <w:sz w:val="22"/>
          <w:szCs w:val="22"/>
        </w:rPr>
        <w:t xml:space="preserve"> </w:t>
      </w:r>
      <w:r w:rsidRPr="00B95E61">
        <w:rPr>
          <w:rFonts w:ascii="Arial Narrow" w:hAnsi="Arial Narrow"/>
          <w:spacing w:val="-15"/>
          <w:w w:val="105"/>
          <w:sz w:val="22"/>
          <w:szCs w:val="22"/>
        </w:rPr>
        <w:t>dokładnym</w:t>
      </w:r>
      <w:r w:rsidR="00E0031E">
        <w:rPr>
          <w:rFonts w:ascii="Arial Narrow" w:hAnsi="Arial Narrow"/>
          <w:spacing w:val="-15"/>
          <w:w w:val="105"/>
          <w:sz w:val="22"/>
          <w:szCs w:val="22"/>
        </w:rPr>
        <w:t xml:space="preserve"> </w:t>
      </w:r>
      <w:r w:rsidRPr="00B95E61">
        <w:rPr>
          <w:rFonts w:ascii="Arial Narrow" w:hAnsi="Arial Narrow"/>
          <w:spacing w:val="-9"/>
          <w:w w:val="105"/>
          <w:sz w:val="22"/>
          <w:szCs w:val="22"/>
        </w:rPr>
        <w:t>adresem</w:t>
      </w:r>
      <w:r w:rsidR="00E0031E">
        <w:rPr>
          <w:rFonts w:ascii="Arial Narrow" w:hAnsi="Arial Narrow"/>
          <w:spacing w:val="-9"/>
          <w:w w:val="105"/>
          <w:sz w:val="22"/>
          <w:szCs w:val="22"/>
        </w:rPr>
        <w:t xml:space="preserve"> </w:t>
      </w:r>
      <w:r w:rsidRPr="00B95E61">
        <w:rPr>
          <w:rFonts w:ascii="Arial Narrow" w:hAnsi="Arial Narrow"/>
          <w:spacing w:val="-8"/>
          <w:w w:val="105"/>
          <w:sz w:val="22"/>
          <w:szCs w:val="22"/>
        </w:rPr>
        <w:t>Wykonawcy</w:t>
      </w:r>
    </w:p>
    <w:p w:rsidR="00217222" w:rsidRPr="00B95E61" w:rsidRDefault="007317F3" w:rsidP="004E600A">
      <w:pPr>
        <w:pStyle w:val="Tekstpodstawowy"/>
        <w:spacing w:after="0" w:line="360" w:lineRule="auto"/>
        <w:rPr>
          <w:rFonts w:ascii="Arial Narrow" w:hAnsi="Arial Narrow"/>
          <w:spacing w:val="-8"/>
          <w:w w:val="105"/>
          <w:sz w:val="22"/>
          <w:szCs w:val="22"/>
        </w:rPr>
      </w:pPr>
      <w:r w:rsidRPr="00B95E61">
        <w:rPr>
          <w:rFonts w:ascii="Arial Narrow" w:hAnsi="Arial Narrow"/>
          <w:sz w:val="22"/>
          <w:szCs w:val="22"/>
        </w:rPr>
        <w:t xml:space="preserve">- oznaczona: </w:t>
      </w:r>
    </w:p>
    <w:p w:rsidR="00594946" w:rsidRPr="00B95E61" w:rsidRDefault="00594946" w:rsidP="008C3947">
      <w:pPr>
        <w:pStyle w:val="Tekstpodstawowy"/>
        <w:spacing w:after="0"/>
        <w:ind w:right="6"/>
        <w:jc w:val="center"/>
        <w:rPr>
          <w:rFonts w:ascii="Arial Narrow" w:hAnsi="Arial Narrow"/>
          <w:b/>
          <w:bCs/>
          <w:sz w:val="22"/>
          <w:szCs w:val="22"/>
        </w:rPr>
      </w:pPr>
    </w:p>
    <w:p w:rsidR="008C3947" w:rsidRPr="00B95E61" w:rsidRDefault="008C3947" w:rsidP="008C3947">
      <w:pPr>
        <w:pStyle w:val="Tekstpodstawowy"/>
        <w:spacing w:after="0"/>
        <w:ind w:right="6"/>
        <w:jc w:val="center"/>
        <w:rPr>
          <w:rFonts w:ascii="Arial Narrow" w:hAnsi="Arial Narrow"/>
          <w:b/>
          <w:bCs/>
          <w:sz w:val="22"/>
          <w:szCs w:val="22"/>
        </w:rPr>
      </w:pPr>
      <w:r w:rsidRPr="00B95E61">
        <w:rPr>
          <w:rFonts w:ascii="Arial Narrow" w:hAnsi="Arial Narrow"/>
          <w:b/>
          <w:bCs/>
          <w:sz w:val="22"/>
          <w:szCs w:val="22"/>
        </w:rPr>
        <w:t>Oferta na zamówienie pn.:</w:t>
      </w:r>
    </w:p>
    <w:p w:rsidR="005F344B" w:rsidRDefault="00E0031E" w:rsidP="008C3947">
      <w:pPr>
        <w:spacing w:line="360" w:lineRule="auto"/>
        <w:jc w:val="center"/>
        <w:rPr>
          <w:rFonts w:ascii="Arial Narrow" w:hAnsi="Arial Narrow" w:cs="Arial"/>
          <w:b/>
          <w:sz w:val="22"/>
          <w:szCs w:val="22"/>
        </w:rPr>
      </w:pPr>
      <w:r>
        <w:rPr>
          <w:rFonts w:ascii="Arial Narrow" w:eastAsia="Times New Roman" w:hAnsi="Arial Narrow" w:cs="Times New Roman"/>
          <w:b/>
          <w:bCs/>
          <w:iCs/>
          <w:sz w:val="22"/>
          <w:szCs w:val="22"/>
        </w:rPr>
        <w:t>Przebudowa odcinak drogi gminnej ul. Widok w msc. Obl</w:t>
      </w:r>
      <w:r w:rsidR="00B91AE1">
        <w:rPr>
          <w:rFonts w:ascii="Arial Narrow" w:eastAsia="Times New Roman" w:hAnsi="Arial Narrow" w:cs="Times New Roman"/>
          <w:b/>
          <w:bCs/>
          <w:iCs/>
          <w:sz w:val="22"/>
          <w:szCs w:val="22"/>
        </w:rPr>
        <w:t>ę</w:t>
      </w:r>
      <w:r>
        <w:rPr>
          <w:rFonts w:ascii="Arial Narrow" w:eastAsia="Times New Roman" w:hAnsi="Arial Narrow" w:cs="Times New Roman"/>
          <w:b/>
          <w:bCs/>
          <w:iCs/>
          <w:sz w:val="22"/>
          <w:szCs w:val="22"/>
        </w:rPr>
        <w:t>gorek</w:t>
      </w:r>
      <w:r w:rsidR="005F344B" w:rsidRPr="00DB46A6">
        <w:rPr>
          <w:rFonts w:ascii="Arial Narrow" w:eastAsia="Times New Roman" w:hAnsi="Arial Narrow" w:cs="Times New Roman"/>
          <w:b/>
          <w:bCs/>
          <w:iCs/>
          <w:sz w:val="22"/>
          <w:szCs w:val="22"/>
        </w:rPr>
        <w:t>, Gmina Strawczyn</w:t>
      </w:r>
      <w:r w:rsidR="005F344B" w:rsidRPr="00DB46A6">
        <w:rPr>
          <w:rFonts w:ascii="Arial Narrow" w:hAnsi="Arial Narrow" w:cs="Arial"/>
          <w:b/>
          <w:sz w:val="22"/>
          <w:szCs w:val="22"/>
        </w:rPr>
        <w:t xml:space="preserve"> </w:t>
      </w:r>
    </w:p>
    <w:p w:rsidR="008C3947" w:rsidRPr="006533EC" w:rsidRDefault="008C3947" w:rsidP="008C3947">
      <w:pPr>
        <w:spacing w:line="360" w:lineRule="auto"/>
        <w:jc w:val="center"/>
        <w:rPr>
          <w:rFonts w:ascii="Arial Narrow" w:hAnsi="Arial Narrow"/>
          <w:b/>
          <w:bCs/>
          <w:sz w:val="22"/>
          <w:szCs w:val="22"/>
          <w:u w:val="single"/>
          <w:vertAlign w:val="superscript"/>
        </w:rPr>
      </w:pPr>
      <w:r w:rsidRPr="006533EC">
        <w:rPr>
          <w:rFonts w:ascii="Arial Narrow" w:hAnsi="Arial Narrow"/>
          <w:b/>
          <w:bCs/>
          <w:sz w:val="22"/>
          <w:szCs w:val="22"/>
          <w:u w:val="single"/>
        </w:rPr>
        <w:t xml:space="preserve">Nie otwierać przed </w:t>
      </w:r>
      <w:r w:rsidR="00005304">
        <w:rPr>
          <w:rFonts w:ascii="Arial Narrow" w:hAnsi="Arial Narrow"/>
          <w:b/>
          <w:bCs/>
          <w:sz w:val="22"/>
          <w:szCs w:val="22"/>
          <w:u w:val="single"/>
        </w:rPr>
        <w:t>18.12</w:t>
      </w:r>
      <w:r w:rsidR="006B2E79" w:rsidRPr="006533EC">
        <w:rPr>
          <w:rFonts w:ascii="Arial Narrow" w:hAnsi="Arial Narrow"/>
          <w:b/>
          <w:bCs/>
          <w:sz w:val="22"/>
          <w:szCs w:val="22"/>
          <w:u w:val="single"/>
        </w:rPr>
        <w:t>.</w:t>
      </w:r>
      <w:r w:rsidR="009E5386" w:rsidRPr="006533EC">
        <w:rPr>
          <w:rFonts w:ascii="Arial Narrow" w:hAnsi="Arial Narrow"/>
          <w:b/>
          <w:bCs/>
          <w:sz w:val="22"/>
          <w:szCs w:val="22"/>
          <w:u w:val="single"/>
        </w:rPr>
        <w:t>2019</w:t>
      </w:r>
      <w:r w:rsidRPr="006533EC">
        <w:rPr>
          <w:rFonts w:ascii="Arial Narrow" w:hAnsi="Arial Narrow"/>
          <w:b/>
          <w:bCs/>
          <w:sz w:val="22"/>
          <w:szCs w:val="22"/>
          <w:u w:val="single"/>
        </w:rPr>
        <w:t xml:space="preserve"> r. godz. 1</w:t>
      </w:r>
      <w:r w:rsidR="00AF7B43" w:rsidRPr="006533EC">
        <w:rPr>
          <w:rFonts w:ascii="Arial Narrow" w:hAnsi="Arial Narrow"/>
          <w:b/>
          <w:bCs/>
          <w:sz w:val="22"/>
          <w:szCs w:val="22"/>
          <w:u w:val="single"/>
        </w:rPr>
        <w:t>0</w:t>
      </w:r>
      <w:r w:rsidR="004F2B4E" w:rsidRPr="006533EC">
        <w:rPr>
          <w:rFonts w:ascii="Arial Narrow" w:hAnsi="Arial Narrow"/>
          <w:b/>
          <w:bCs/>
          <w:sz w:val="22"/>
          <w:szCs w:val="22"/>
          <w:u w:val="single"/>
          <w:vertAlign w:val="superscript"/>
        </w:rPr>
        <w:t>15</w:t>
      </w:r>
    </w:p>
    <w:p w:rsidR="00A11AA0" w:rsidRPr="00B95E61" w:rsidRDefault="00A11AA0" w:rsidP="001C3431">
      <w:pPr>
        <w:jc w:val="both"/>
        <w:rPr>
          <w:rFonts w:ascii="Arial Narrow" w:hAnsi="Arial Narrow"/>
          <w:sz w:val="22"/>
          <w:szCs w:val="22"/>
        </w:rPr>
      </w:pP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10.1. W przypadku przesyłania ofert pocztą lub kurierem zaleca się złożenie oferty w dwóch  kopertach (koperta z ofertą i koperta kurierska/pocztowa).</w:t>
      </w:r>
    </w:p>
    <w:p w:rsidR="008C3947"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2</w:t>
      </w:r>
      <w:r w:rsidRPr="00B95E61">
        <w:rPr>
          <w:rFonts w:ascii="Arial Narrow" w:hAnsi="Arial Narrow" w:cs="Arial"/>
          <w:sz w:val="22"/>
          <w:szCs w:val="22"/>
        </w:rPr>
        <w:t>. W przypadku błędnego oznaczenia koperty (niepraw</w:t>
      </w:r>
      <w:r w:rsidR="00BB60EB" w:rsidRPr="00B95E61">
        <w:rPr>
          <w:rFonts w:ascii="Arial Narrow" w:hAnsi="Arial Narrow" w:cs="Arial"/>
          <w:sz w:val="22"/>
          <w:szCs w:val="22"/>
        </w:rPr>
        <w:t>idłowe opakowanie) z ofertą lub</w:t>
      </w:r>
      <w:r w:rsidRPr="00B95E61">
        <w:rPr>
          <w:rFonts w:ascii="Arial Narrow" w:hAnsi="Arial Narrow" w:cs="Arial"/>
          <w:sz w:val="22"/>
          <w:szCs w:val="22"/>
        </w:rPr>
        <w:t xml:space="preserve">  braku drugiej koperty w przypadku przesyłania ofe</w:t>
      </w:r>
      <w:r w:rsidR="00BB60EB" w:rsidRPr="00B95E61">
        <w:rPr>
          <w:rFonts w:ascii="Arial Narrow" w:hAnsi="Arial Narrow" w:cs="Arial"/>
          <w:sz w:val="22"/>
          <w:szCs w:val="22"/>
        </w:rPr>
        <w:t>rty pocztą lub za pośrednictwem</w:t>
      </w:r>
      <w:r w:rsidRPr="00B95E61">
        <w:rPr>
          <w:rFonts w:ascii="Arial Narrow" w:hAnsi="Arial Narrow" w:cs="Arial"/>
          <w:sz w:val="22"/>
          <w:szCs w:val="22"/>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B95E61" w:rsidRDefault="008C3947" w:rsidP="0043489A">
      <w:pPr>
        <w:spacing w:line="276" w:lineRule="auto"/>
        <w:ind w:left="567"/>
        <w:jc w:val="both"/>
        <w:rPr>
          <w:rFonts w:ascii="Arial Narrow" w:hAnsi="Arial Narrow" w:cs="Arial"/>
          <w:sz w:val="22"/>
          <w:szCs w:val="22"/>
        </w:rPr>
      </w:pPr>
      <w:r w:rsidRPr="00B95E61">
        <w:rPr>
          <w:rFonts w:ascii="Arial Narrow" w:hAnsi="Arial Narrow" w:cs="Arial"/>
          <w:sz w:val="22"/>
          <w:szCs w:val="22"/>
        </w:rPr>
        <w:t>10.</w:t>
      </w:r>
      <w:r w:rsidR="00AC33FA" w:rsidRPr="00B95E61">
        <w:rPr>
          <w:rFonts w:ascii="Arial Narrow" w:hAnsi="Arial Narrow" w:cs="Arial"/>
          <w:sz w:val="22"/>
          <w:szCs w:val="22"/>
        </w:rPr>
        <w:t>3</w:t>
      </w:r>
      <w:r w:rsidRPr="00B95E61">
        <w:rPr>
          <w:rFonts w:ascii="Arial Narrow" w:hAnsi="Arial Narrow" w:cs="Arial"/>
          <w:sz w:val="22"/>
          <w:szCs w:val="22"/>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B95E61" w:rsidRDefault="0079722B" w:rsidP="004118B5">
      <w:pPr>
        <w:numPr>
          <w:ilvl w:val="0"/>
          <w:numId w:val="6"/>
        </w:numPr>
        <w:spacing w:line="276" w:lineRule="auto"/>
        <w:ind w:left="284" w:hanging="284"/>
        <w:jc w:val="both"/>
        <w:rPr>
          <w:rFonts w:ascii="Arial Narrow" w:hAnsi="Arial Narrow" w:cs="Arial"/>
          <w:sz w:val="22"/>
          <w:szCs w:val="22"/>
        </w:rPr>
      </w:pPr>
      <w:r w:rsidRPr="00B95E61">
        <w:rPr>
          <w:rFonts w:ascii="Arial Narrow" w:hAnsi="Arial Narrow" w:cs="Arial"/>
          <w:spacing w:val="-10"/>
          <w:w w:val="105"/>
          <w:sz w:val="22"/>
          <w:szCs w:val="22"/>
        </w:rPr>
        <w:t>Zamawiający</w:t>
      </w:r>
      <w:r w:rsidR="00B91AE1">
        <w:rPr>
          <w:rFonts w:ascii="Arial Narrow" w:hAnsi="Arial Narrow" w:cs="Arial"/>
          <w:spacing w:val="-10"/>
          <w:w w:val="105"/>
          <w:sz w:val="22"/>
          <w:szCs w:val="22"/>
        </w:rPr>
        <w:t xml:space="preserve"> </w:t>
      </w:r>
      <w:r w:rsidRPr="00B95E61">
        <w:rPr>
          <w:rFonts w:ascii="Arial Narrow" w:hAnsi="Arial Narrow" w:cs="Arial"/>
          <w:sz w:val="22"/>
          <w:szCs w:val="22"/>
        </w:rPr>
        <w:t>informuje, iż</w:t>
      </w:r>
      <w:r w:rsidR="00B91AE1">
        <w:rPr>
          <w:rFonts w:ascii="Arial Narrow" w:hAnsi="Arial Narrow" w:cs="Arial"/>
          <w:sz w:val="22"/>
          <w:szCs w:val="22"/>
        </w:rPr>
        <w:t xml:space="preserve"> </w:t>
      </w:r>
      <w:r w:rsidRPr="00B95E61">
        <w:rPr>
          <w:rFonts w:ascii="Arial Narrow" w:hAnsi="Arial Narrow" w:cs="Arial"/>
          <w:sz w:val="22"/>
          <w:szCs w:val="22"/>
        </w:rPr>
        <w:t>zgodnie z</w:t>
      </w:r>
      <w:r w:rsidR="00B91AE1">
        <w:rPr>
          <w:rFonts w:ascii="Arial Narrow" w:hAnsi="Arial Narrow" w:cs="Arial"/>
          <w:sz w:val="22"/>
          <w:szCs w:val="22"/>
        </w:rPr>
        <w:t xml:space="preserve"> </w:t>
      </w:r>
      <w:r w:rsidRPr="00B95E61">
        <w:rPr>
          <w:rFonts w:ascii="Arial Narrow" w:hAnsi="Arial Narrow" w:cs="Arial"/>
          <w:sz w:val="22"/>
          <w:szCs w:val="22"/>
        </w:rPr>
        <w:t xml:space="preserve">art. 8 w zw. </w:t>
      </w:r>
      <w:r w:rsidR="001C3431" w:rsidRPr="00B95E61">
        <w:rPr>
          <w:rFonts w:ascii="Arial Narrow" w:hAnsi="Arial Narrow" w:cs="Arial"/>
          <w:sz w:val="22"/>
          <w:szCs w:val="22"/>
        </w:rPr>
        <w:t xml:space="preserve">z </w:t>
      </w:r>
      <w:r w:rsidRPr="00B95E61">
        <w:rPr>
          <w:rFonts w:ascii="Arial Narrow" w:hAnsi="Arial Narrow" w:cs="Arial"/>
          <w:sz w:val="22"/>
          <w:szCs w:val="22"/>
        </w:rPr>
        <w:t>art. 96 ust. 3 ustawy PZP</w:t>
      </w:r>
      <w:r w:rsidR="00B91AE1">
        <w:rPr>
          <w:rFonts w:ascii="Arial Narrow" w:hAnsi="Arial Narrow" w:cs="Arial"/>
          <w:sz w:val="22"/>
          <w:szCs w:val="22"/>
        </w:rPr>
        <w:t xml:space="preserve"> </w:t>
      </w:r>
      <w:r w:rsidRPr="00B95E61">
        <w:rPr>
          <w:rFonts w:ascii="Arial Narrow" w:hAnsi="Arial Narrow" w:cs="Arial"/>
          <w:sz w:val="22"/>
          <w:szCs w:val="22"/>
        </w:rPr>
        <w:t xml:space="preserve">oferty </w:t>
      </w:r>
      <w:r w:rsidR="001C3431" w:rsidRPr="00B95E61">
        <w:rPr>
          <w:rFonts w:ascii="Arial Narrow" w:hAnsi="Arial Narrow" w:cs="Arial"/>
          <w:sz w:val="22"/>
          <w:szCs w:val="22"/>
        </w:rPr>
        <w:t>składane</w:t>
      </w:r>
      <w:r w:rsidR="00BB60EB" w:rsidRPr="00B95E61">
        <w:rPr>
          <w:rFonts w:ascii="Arial Narrow" w:hAnsi="Arial Narrow" w:cs="Arial"/>
          <w:sz w:val="22"/>
          <w:szCs w:val="22"/>
        </w:rPr>
        <w:t xml:space="preserve"> w postępowaniu o </w:t>
      </w:r>
      <w:r w:rsidR="001C3431" w:rsidRPr="00B95E61">
        <w:rPr>
          <w:rFonts w:ascii="Arial Narrow" w:hAnsi="Arial Narrow" w:cs="Arial"/>
          <w:sz w:val="22"/>
          <w:szCs w:val="22"/>
        </w:rPr>
        <w:t>zamówienie</w:t>
      </w:r>
      <w:r w:rsidRPr="00B95E61">
        <w:rPr>
          <w:rFonts w:ascii="Arial Narrow" w:hAnsi="Arial Narrow" w:cs="Arial"/>
          <w:sz w:val="22"/>
          <w:szCs w:val="22"/>
        </w:rPr>
        <w:t xml:space="preserve"> publiczne są jawne i podlegają udostępnieniu od chwili ich otwarcia, z wyjątkiem informacji stanowiących tajemnicę przedsiębiorstwa w rozumieniu ustawy z dnia 16 kwietnia 1993 r. o zwalczaniu nieuczciwej konkurencji (</w:t>
      </w:r>
      <w:r w:rsidR="00AC33FA" w:rsidRPr="00B95E61">
        <w:rPr>
          <w:rFonts w:ascii="Arial Narrow" w:hAnsi="Arial Narrow" w:cs="Arial"/>
          <w:sz w:val="22"/>
          <w:szCs w:val="22"/>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B95E61">
        <w:rPr>
          <w:rFonts w:ascii="Arial Narrow" w:hAnsi="Arial Narrow" w:cs="Arial"/>
          <w:sz w:val="22"/>
          <w:szCs w:val="22"/>
        </w:rPr>
        <w:t xml:space="preserve">Dz. U. z 2003 r. Nr 153, poz. 1503 z </w:t>
      </w:r>
      <w:proofErr w:type="spellStart"/>
      <w:r w:rsidRPr="00B95E61">
        <w:rPr>
          <w:rFonts w:ascii="Arial Narrow" w:hAnsi="Arial Narrow" w:cs="Arial"/>
          <w:sz w:val="22"/>
          <w:szCs w:val="22"/>
        </w:rPr>
        <w:t>p</w:t>
      </w:r>
      <w:r w:rsidR="001C3431" w:rsidRPr="00B95E61">
        <w:rPr>
          <w:rFonts w:ascii="Arial Narrow" w:hAnsi="Arial Narrow" w:cs="Arial"/>
          <w:sz w:val="22"/>
          <w:szCs w:val="22"/>
        </w:rPr>
        <w:t>ó</w:t>
      </w:r>
      <w:r w:rsidRPr="00B95E61">
        <w:rPr>
          <w:rFonts w:ascii="Arial Narrow" w:hAnsi="Arial Narrow" w:cs="Arial"/>
          <w:sz w:val="22"/>
          <w:szCs w:val="22"/>
        </w:rPr>
        <w:t>źn</w:t>
      </w:r>
      <w:proofErr w:type="spellEnd"/>
      <w:r w:rsidRPr="00B95E61">
        <w:rPr>
          <w:rFonts w:ascii="Arial Narrow" w:hAnsi="Arial Narrow" w:cs="Arial"/>
          <w:sz w:val="22"/>
          <w:szCs w:val="22"/>
        </w:rPr>
        <w:t xml:space="preserve">. zm.), jeśli Wykonawca w terminie </w:t>
      </w:r>
      <w:r w:rsidR="001C3431" w:rsidRPr="00B95E61">
        <w:rPr>
          <w:rFonts w:ascii="Arial Narrow" w:hAnsi="Arial Narrow" w:cs="Arial"/>
          <w:sz w:val="22"/>
          <w:szCs w:val="22"/>
        </w:rPr>
        <w:t>składania</w:t>
      </w:r>
      <w:r w:rsidRPr="00B95E61">
        <w:rPr>
          <w:rFonts w:ascii="Arial Narrow" w:hAnsi="Arial Narrow" w:cs="Arial"/>
          <w:sz w:val="22"/>
          <w:szCs w:val="22"/>
        </w:rPr>
        <w:t xml:space="preserve">  ofert  </w:t>
      </w:r>
      <w:r w:rsidR="001C3431" w:rsidRPr="00B95E61">
        <w:rPr>
          <w:rFonts w:ascii="Arial Narrow" w:hAnsi="Arial Narrow" w:cs="Arial"/>
          <w:sz w:val="22"/>
          <w:szCs w:val="22"/>
        </w:rPr>
        <w:t>zastrzegł</w:t>
      </w:r>
      <w:r w:rsidRPr="00B95E61">
        <w:rPr>
          <w:rFonts w:ascii="Arial Narrow" w:hAnsi="Arial Narrow" w:cs="Arial"/>
          <w:sz w:val="22"/>
          <w:szCs w:val="22"/>
        </w:rPr>
        <w:t>,  że  nie  mogą  one  być  udostępniane i  jednocześnie wykaza</w:t>
      </w:r>
      <w:r w:rsidR="001C3431" w:rsidRPr="00B95E61">
        <w:rPr>
          <w:rFonts w:ascii="Arial Narrow" w:hAnsi="Arial Narrow" w:cs="Arial"/>
          <w:sz w:val="22"/>
          <w:szCs w:val="22"/>
        </w:rPr>
        <w:t>ł</w:t>
      </w:r>
      <w:r w:rsidRPr="00B95E61">
        <w:rPr>
          <w:rFonts w:ascii="Arial Narrow" w:hAnsi="Arial Narrow" w:cs="Arial"/>
          <w:sz w:val="22"/>
          <w:szCs w:val="22"/>
        </w:rPr>
        <w:t>, iż zastrzeżone informacje stanowią tajemnicę przedsiębiorstwa.</w:t>
      </w:r>
    </w:p>
    <w:p w:rsidR="0079722B" w:rsidRPr="00B95E61" w:rsidRDefault="0079722B" w:rsidP="00D12ECF">
      <w:pPr>
        <w:spacing w:line="276" w:lineRule="auto"/>
        <w:ind w:left="284"/>
        <w:jc w:val="both"/>
        <w:rPr>
          <w:rFonts w:ascii="Arial Narrow" w:hAnsi="Arial Narrow" w:cs="Arial"/>
          <w:sz w:val="22"/>
          <w:szCs w:val="22"/>
        </w:rPr>
      </w:pPr>
      <w:r w:rsidRPr="00B95E61">
        <w:rPr>
          <w:rFonts w:ascii="Arial Narrow" w:hAnsi="Arial Narrow" w:cs="Arial"/>
          <w:sz w:val="22"/>
          <w:szCs w:val="22"/>
        </w:rPr>
        <w:t>Zamawiający zaleca, aby informacje zastrzeżone jako tajemnica przedsiębiorstwa by</w:t>
      </w:r>
      <w:r w:rsidR="001C3431" w:rsidRPr="00B95E61">
        <w:rPr>
          <w:rFonts w:ascii="Arial Narrow" w:hAnsi="Arial Narrow" w:cs="Arial"/>
          <w:sz w:val="22"/>
          <w:szCs w:val="22"/>
        </w:rPr>
        <w:t>ł</w:t>
      </w:r>
      <w:r w:rsidR="00A01108" w:rsidRPr="00B95E61">
        <w:rPr>
          <w:rFonts w:ascii="Arial Narrow" w:hAnsi="Arial Narrow" w:cs="Arial"/>
          <w:sz w:val="22"/>
          <w:szCs w:val="22"/>
        </w:rPr>
        <w:t xml:space="preserve">y przez </w:t>
      </w:r>
      <w:r w:rsidRPr="00B95E61">
        <w:rPr>
          <w:rFonts w:ascii="Arial Narrow" w:hAnsi="Arial Narrow" w:cs="Arial"/>
          <w:sz w:val="22"/>
          <w:szCs w:val="22"/>
        </w:rPr>
        <w:t>Wykonawcę z</w:t>
      </w:r>
      <w:r w:rsidR="001C3431" w:rsidRPr="00B95E61">
        <w:rPr>
          <w:rFonts w:ascii="Arial Narrow" w:hAnsi="Arial Narrow" w:cs="Arial"/>
          <w:sz w:val="22"/>
          <w:szCs w:val="22"/>
        </w:rPr>
        <w:t>ł</w:t>
      </w:r>
      <w:r w:rsidRPr="00B95E61">
        <w:rPr>
          <w:rFonts w:ascii="Arial Narrow" w:hAnsi="Arial Narrow" w:cs="Arial"/>
          <w:sz w:val="22"/>
          <w:szCs w:val="22"/>
        </w:rPr>
        <w:t>ożone w oddzielnej wewnętrznej</w:t>
      </w:r>
      <w:r w:rsidR="00B91AE1">
        <w:rPr>
          <w:rFonts w:ascii="Arial Narrow" w:hAnsi="Arial Narrow" w:cs="Arial"/>
          <w:sz w:val="22"/>
          <w:szCs w:val="22"/>
        </w:rPr>
        <w:t xml:space="preserve"> </w:t>
      </w:r>
      <w:r w:rsidRPr="00B95E61">
        <w:rPr>
          <w:rFonts w:ascii="Arial Narrow" w:hAnsi="Arial Narrow" w:cs="Arial"/>
          <w:sz w:val="22"/>
          <w:szCs w:val="22"/>
        </w:rPr>
        <w:t>kopercie z oznakowaniem „tajemnica przedsiębiorstwa”, lub spięte (zszyte) oddzielnie od pozosta</w:t>
      </w:r>
      <w:r w:rsidR="001C3431" w:rsidRPr="00B95E61">
        <w:rPr>
          <w:rFonts w:ascii="Arial Narrow" w:hAnsi="Arial Narrow" w:cs="Arial"/>
          <w:sz w:val="22"/>
          <w:szCs w:val="22"/>
        </w:rPr>
        <w:t>ł</w:t>
      </w:r>
      <w:r w:rsidRPr="00B95E61">
        <w:rPr>
          <w:rFonts w:ascii="Arial Narrow" w:hAnsi="Arial Narrow" w:cs="Arial"/>
          <w:sz w:val="22"/>
          <w:szCs w:val="22"/>
        </w:rPr>
        <w:t>ych, jawnych element</w:t>
      </w:r>
      <w:r w:rsidR="001C3431" w:rsidRPr="00B95E61">
        <w:rPr>
          <w:rFonts w:ascii="Arial Narrow" w:hAnsi="Arial Narrow" w:cs="Arial"/>
          <w:sz w:val="22"/>
          <w:szCs w:val="22"/>
        </w:rPr>
        <w:t>ó</w:t>
      </w:r>
      <w:r w:rsidRPr="00B95E61">
        <w:rPr>
          <w:rFonts w:ascii="Arial Narrow" w:hAnsi="Arial Narrow" w:cs="Arial"/>
          <w:sz w:val="22"/>
          <w:szCs w:val="22"/>
        </w:rPr>
        <w:t>w oferty. Brak jednoznacznego wsk</w:t>
      </w:r>
      <w:r w:rsidR="001C3431" w:rsidRPr="00B95E61">
        <w:rPr>
          <w:rFonts w:ascii="Arial Narrow" w:hAnsi="Arial Narrow" w:cs="Arial"/>
          <w:sz w:val="22"/>
          <w:szCs w:val="22"/>
        </w:rPr>
        <w:t>azania, które</w:t>
      </w:r>
      <w:r w:rsidRPr="00B95E61">
        <w:rPr>
          <w:rFonts w:ascii="Arial Narrow" w:hAnsi="Arial Narrow" w:cs="Arial"/>
          <w:sz w:val="22"/>
          <w:szCs w:val="22"/>
        </w:rPr>
        <w:t xml:space="preserve"> informacje stanowią tajemnicę przedsiębiorstwa oznaczać będzie, że wszelkie oświadczenia i zaświadczenia </w:t>
      </w:r>
      <w:r w:rsidR="001C3431" w:rsidRPr="00B95E61">
        <w:rPr>
          <w:rFonts w:ascii="Arial Narrow" w:hAnsi="Arial Narrow" w:cs="Arial"/>
          <w:sz w:val="22"/>
          <w:szCs w:val="22"/>
        </w:rPr>
        <w:t>składane</w:t>
      </w:r>
      <w:r w:rsidRPr="00B95E61">
        <w:rPr>
          <w:rFonts w:ascii="Arial Narrow" w:hAnsi="Arial Narrow" w:cs="Arial"/>
          <w:sz w:val="22"/>
          <w:szCs w:val="22"/>
        </w:rPr>
        <w:t xml:space="preserve"> w trakcie niniejszego postępowania są jawne bez zastrzeże</w:t>
      </w:r>
      <w:r w:rsidR="001C3431" w:rsidRPr="00B95E61">
        <w:rPr>
          <w:rFonts w:ascii="Arial Narrow" w:hAnsi="Arial Narrow" w:cs="Arial"/>
          <w:sz w:val="22"/>
          <w:szCs w:val="22"/>
        </w:rPr>
        <w:t>ń</w:t>
      </w:r>
      <w:r w:rsidRPr="00B95E61">
        <w:rPr>
          <w:rFonts w:ascii="Arial Narrow" w:hAnsi="Arial Narrow" w:cs="Arial"/>
          <w:sz w:val="22"/>
          <w:szCs w:val="22"/>
        </w:rPr>
        <w:t>.</w:t>
      </w:r>
    </w:p>
    <w:p w:rsidR="0079722B" w:rsidRPr="00B95E61" w:rsidRDefault="0079722B" w:rsidP="004118B5">
      <w:pPr>
        <w:pStyle w:val="Akapitzlist"/>
        <w:widowControl w:val="0"/>
        <w:numPr>
          <w:ilvl w:val="1"/>
          <w:numId w:val="7"/>
        </w:numPr>
        <w:spacing w:before="43" w:after="0"/>
        <w:ind w:left="993" w:right="144" w:hanging="567"/>
        <w:contextualSpacing w:val="0"/>
        <w:jc w:val="both"/>
        <w:rPr>
          <w:rFonts w:ascii="Arial Narrow" w:eastAsia="Arial" w:hAnsi="Arial Narrow" w:cs="Arial"/>
        </w:rPr>
      </w:pPr>
      <w:r w:rsidRPr="00B95E61">
        <w:rPr>
          <w:rFonts w:ascii="Arial Narrow" w:eastAsia="Arial" w:hAnsi="Arial Narrow" w:cs="Arial"/>
          <w:spacing w:val="-10"/>
          <w:w w:val="105"/>
        </w:rPr>
        <w:t>Zastrzeżenie</w:t>
      </w:r>
      <w:r w:rsidR="00B91AE1">
        <w:rPr>
          <w:rFonts w:ascii="Arial Narrow" w:eastAsia="Arial" w:hAnsi="Arial Narrow" w:cs="Arial"/>
          <w:spacing w:val="-10"/>
          <w:w w:val="105"/>
        </w:rPr>
        <w:t xml:space="preserve"> </w:t>
      </w:r>
      <w:r w:rsidRPr="00B95E61">
        <w:rPr>
          <w:rFonts w:ascii="Arial Narrow" w:eastAsia="Arial" w:hAnsi="Arial Narrow" w:cs="Arial"/>
        </w:rPr>
        <w:t xml:space="preserve">informacji, </w:t>
      </w:r>
      <w:r w:rsidR="00062A71" w:rsidRPr="00B95E61">
        <w:rPr>
          <w:rFonts w:ascii="Arial Narrow" w:eastAsia="Arial" w:hAnsi="Arial Narrow" w:cs="Arial"/>
        </w:rPr>
        <w:t>które</w:t>
      </w:r>
      <w:r w:rsidRPr="00B95E61">
        <w:rPr>
          <w:rFonts w:ascii="Arial Narrow" w:eastAsia="Arial" w:hAnsi="Arial Narrow" w:cs="Arial"/>
        </w:rPr>
        <w:t xml:space="preserve"> nie stanowią tajemnicy przedsiębiorstwa w rozumieniu ustawy o zwalczaniu nieuczciwej konkurencji będzie traktowane, jako bezskuteczne i skutkować będzie zgodnie z uchwa</w:t>
      </w:r>
      <w:r w:rsidR="00062A71" w:rsidRPr="00B95E61">
        <w:rPr>
          <w:rFonts w:ascii="Arial Narrow" w:eastAsia="Arial" w:hAnsi="Arial Narrow" w:cs="Arial"/>
        </w:rPr>
        <w:t>ł</w:t>
      </w:r>
      <w:r w:rsidRPr="00B95E61">
        <w:rPr>
          <w:rFonts w:ascii="Arial Narrow" w:eastAsia="Arial" w:hAnsi="Arial Narrow" w:cs="Arial"/>
        </w:rPr>
        <w:t>ą SN z 20 października 2005 (sygn. III CZP74/ 05) ich odtajnieniem.</w:t>
      </w:r>
    </w:p>
    <w:p w:rsidR="0079722B" w:rsidRPr="00B95E61" w:rsidRDefault="0079722B" w:rsidP="004118B5">
      <w:pPr>
        <w:pStyle w:val="Akapitzlist"/>
        <w:widowControl w:val="0"/>
        <w:numPr>
          <w:ilvl w:val="1"/>
          <w:numId w:val="7"/>
        </w:numPr>
        <w:spacing w:before="43" w:after="0"/>
        <w:ind w:left="993" w:right="138" w:hanging="567"/>
        <w:contextualSpacing w:val="0"/>
        <w:jc w:val="both"/>
        <w:rPr>
          <w:rFonts w:ascii="Arial Narrow" w:eastAsia="Arial" w:hAnsi="Arial Narrow" w:cs="Arial"/>
        </w:rPr>
      </w:pPr>
      <w:r w:rsidRPr="00B95E61">
        <w:rPr>
          <w:rFonts w:ascii="Arial Narrow" w:eastAsia="Arial" w:hAnsi="Arial Narrow" w:cs="Arial"/>
        </w:rPr>
        <w:t>Zamawiający</w:t>
      </w:r>
      <w:r w:rsidR="00B91AE1">
        <w:rPr>
          <w:rFonts w:ascii="Arial Narrow" w:eastAsia="Arial" w:hAnsi="Arial Narrow" w:cs="Arial"/>
        </w:rPr>
        <w:t xml:space="preserve"> </w:t>
      </w:r>
      <w:r w:rsidRPr="00B95E61">
        <w:rPr>
          <w:rFonts w:ascii="Arial Narrow" w:eastAsia="Arial" w:hAnsi="Arial Narrow" w:cs="Arial"/>
        </w:rPr>
        <w:t xml:space="preserve">informuje, że w przypadku kiedy wykonawca otrzyma od niego wezwanie w trybie art. 90 ustawy PZP, a </w:t>
      </w:r>
      <w:r w:rsidR="00062A71" w:rsidRPr="00B95E61">
        <w:rPr>
          <w:rFonts w:ascii="Arial Narrow" w:eastAsia="Arial" w:hAnsi="Arial Narrow" w:cs="Arial"/>
        </w:rPr>
        <w:t>złożone</w:t>
      </w:r>
      <w:r w:rsidRPr="00B95E61">
        <w:rPr>
          <w:rFonts w:ascii="Arial Narrow" w:eastAsia="Arial" w:hAnsi="Arial Narrow" w:cs="Arial"/>
        </w:rPr>
        <w:t xml:space="preserve"> przez niego wyjaśnienia i/ lub dowody stanowić będą tajemnicę przedsiębiorstwa w rozumieniu ustawy  o  zwalczaniu nieuczciwej konkurencji</w:t>
      </w:r>
      <w:r w:rsidR="00062A71" w:rsidRPr="00B95E61">
        <w:rPr>
          <w:rFonts w:ascii="Arial Narrow" w:eastAsia="Arial" w:hAnsi="Arial Narrow" w:cs="Arial"/>
        </w:rPr>
        <w:t>,</w:t>
      </w:r>
      <w:r w:rsidRPr="00B95E61">
        <w:rPr>
          <w:rFonts w:ascii="Arial Narrow" w:eastAsia="Arial" w:hAnsi="Arial Narrow" w:cs="Arial"/>
        </w:rPr>
        <w:t xml:space="preserve"> Wykonawcy  będzie  </w:t>
      </w:r>
      <w:r w:rsidR="00062A71" w:rsidRPr="00B95E61">
        <w:rPr>
          <w:rFonts w:ascii="Arial Narrow" w:eastAsia="Arial" w:hAnsi="Arial Narrow" w:cs="Arial"/>
        </w:rPr>
        <w:t xml:space="preserve">przysługiwało </w:t>
      </w:r>
      <w:r w:rsidRPr="00B95E61">
        <w:rPr>
          <w:rFonts w:ascii="Arial Narrow" w:eastAsia="Arial" w:hAnsi="Arial Narrow" w:cs="Arial"/>
        </w:rPr>
        <w:t>prawo zastrzeżen</w:t>
      </w:r>
      <w:r w:rsidR="005B4FD4" w:rsidRPr="00B95E61">
        <w:rPr>
          <w:rFonts w:ascii="Arial Narrow" w:eastAsia="Arial" w:hAnsi="Arial Narrow" w:cs="Arial"/>
        </w:rPr>
        <w:t>ia ich jako</w:t>
      </w:r>
      <w:r w:rsidRPr="00B95E61">
        <w:rPr>
          <w:rFonts w:ascii="Arial Narrow" w:eastAsia="Arial" w:hAnsi="Arial Narrow" w:cs="Arial"/>
        </w:rPr>
        <w:t xml:space="preserve"> tajemnica  przedsiębiorstwa.  Przedmiotowe  zastrzeżenie  zamawiający  uzna za skuteczne </w:t>
      </w:r>
      <w:r w:rsidR="00062A71" w:rsidRPr="00B95E61">
        <w:rPr>
          <w:rFonts w:ascii="Arial Narrow" w:eastAsia="Arial" w:hAnsi="Arial Narrow" w:cs="Arial"/>
        </w:rPr>
        <w:t>wyłącznie</w:t>
      </w:r>
      <w:r w:rsidRPr="00B95E61">
        <w:rPr>
          <w:rFonts w:ascii="Arial Narrow" w:eastAsia="Arial" w:hAnsi="Arial Narrow" w:cs="Arial"/>
        </w:rPr>
        <w:t xml:space="preserve"> w sytuacji kiedy Wykonawca </w:t>
      </w:r>
      <w:r w:rsidR="00062A71" w:rsidRPr="00B95E61">
        <w:rPr>
          <w:rFonts w:ascii="Arial Narrow" w:eastAsia="Arial" w:hAnsi="Arial Narrow" w:cs="Arial"/>
        </w:rPr>
        <w:t>oprócz</w:t>
      </w:r>
      <w:r w:rsidRPr="00B95E61">
        <w:rPr>
          <w:rFonts w:ascii="Arial Narrow" w:eastAsia="Arial" w:hAnsi="Arial Narrow" w:cs="Arial"/>
        </w:rPr>
        <w:t xml:space="preserve"> samego zastrzeżenia, jednocześnie wykaże, iż dane informacje stanowią tajemnicę przedsiębiorstwa.</w:t>
      </w:r>
    </w:p>
    <w:p w:rsidR="0079722B" w:rsidRPr="00B95E61" w:rsidRDefault="0079722B" w:rsidP="004118B5">
      <w:pPr>
        <w:pStyle w:val="Akapitzlist"/>
        <w:widowControl w:val="0"/>
        <w:numPr>
          <w:ilvl w:val="0"/>
          <w:numId w:val="7"/>
        </w:numPr>
        <w:spacing w:before="39" w:after="0"/>
        <w:ind w:right="158"/>
        <w:contextualSpacing w:val="0"/>
        <w:jc w:val="both"/>
        <w:rPr>
          <w:rFonts w:ascii="Arial Narrow" w:hAnsi="Arial Narrow" w:cs="Arial"/>
        </w:rPr>
      </w:pPr>
      <w:r w:rsidRPr="00B95E61">
        <w:rPr>
          <w:rFonts w:ascii="Arial Narrow" w:eastAsia="Arial" w:hAnsi="Arial Narrow" w:cs="Arial"/>
          <w:spacing w:val="-8"/>
          <w:w w:val="105"/>
        </w:rPr>
        <w:t xml:space="preserve">Wykonawca </w:t>
      </w:r>
      <w:r w:rsidRPr="00B95E61">
        <w:rPr>
          <w:rFonts w:ascii="Arial Narrow" w:eastAsia="Arial" w:hAnsi="Arial Narrow" w:cs="Arial"/>
        </w:rPr>
        <w:t xml:space="preserve">może  wprowadzić zmiany,  poprawki,  modyfikacje i </w:t>
      </w:r>
      <w:r w:rsidR="00460CEE" w:rsidRPr="00B95E61">
        <w:rPr>
          <w:rFonts w:ascii="Arial Narrow" w:eastAsia="Arial" w:hAnsi="Arial Narrow" w:cs="Arial"/>
        </w:rPr>
        <w:t>uzupełnienia</w:t>
      </w:r>
      <w:r w:rsidRPr="00B95E61">
        <w:rPr>
          <w:rFonts w:ascii="Arial Narrow" w:eastAsia="Arial" w:hAnsi="Arial Narrow" w:cs="Arial"/>
        </w:rPr>
        <w:t xml:space="preserve">  do  </w:t>
      </w:r>
      <w:r w:rsidR="00460CEE" w:rsidRPr="00B95E61">
        <w:rPr>
          <w:rFonts w:ascii="Arial Narrow" w:eastAsia="Arial" w:hAnsi="Arial Narrow" w:cs="Arial"/>
        </w:rPr>
        <w:t>złożonej</w:t>
      </w:r>
      <w:r w:rsidRPr="00B95E61">
        <w:rPr>
          <w:rFonts w:ascii="Arial Narrow" w:eastAsia="Arial" w:hAnsi="Arial Narrow" w:cs="Arial"/>
        </w:rPr>
        <w:t xml:space="preserve">   oferty  pod warunkiem, że Zamawiający otrzyma pisemne zawiadomienie o wprowadzeniu zmian przed terminem </w:t>
      </w:r>
      <w:r w:rsidR="00460CEE" w:rsidRPr="00B95E61">
        <w:rPr>
          <w:rFonts w:ascii="Arial Narrow" w:eastAsia="Arial" w:hAnsi="Arial Narrow" w:cs="Arial"/>
        </w:rPr>
        <w:t>składania</w:t>
      </w:r>
      <w:r w:rsidRPr="00B95E61">
        <w:rPr>
          <w:rFonts w:ascii="Arial Narrow" w:eastAsia="Arial" w:hAnsi="Arial Narrow" w:cs="Arial"/>
        </w:rPr>
        <w:t xml:space="preserve"> ofert. Powiadomienie o wprowadzeniu zmian  musi  być </w:t>
      </w:r>
      <w:r w:rsidR="00460CEE" w:rsidRPr="00B95E61">
        <w:rPr>
          <w:rFonts w:ascii="Arial Narrow" w:eastAsia="Arial" w:hAnsi="Arial Narrow" w:cs="Arial"/>
        </w:rPr>
        <w:t>złożone</w:t>
      </w:r>
      <w:r w:rsidRPr="00B95E61">
        <w:rPr>
          <w:rFonts w:ascii="Arial Narrow" w:eastAsia="Arial" w:hAnsi="Arial Narrow" w:cs="Arial"/>
        </w:rPr>
        <w:t xml:space="preserve">  wg takich samych zasad, jak</w:t>
      </w:r>
      <w:r w:rsidR="00257549">
        <w:rPr>
          <w:rFonts w:ascii="Arial Narrow" w:eastAsia="Arial" w:hAnsi="Arial Narrow" w:cs="Arial"/>
        </w:rPr>
        <w:t xml:space="preserve"> </w:t>
      </w:r>
      <w:r w:rsidR="00460CEE" w:rsidRPr="00B95E61">
        <w:rPr>
          <w:rFonts w:ascii="Arial Narrow" w:eastAsia="Arial" w:hAnsi="Arial Narrow" w:cs="Arial"/>
        </w:rPr>
        <w:t>składana</w:t>
      </w:r>
      <w:r w:rsidRPr="00B95E61">
        <w:rPr>
          <w:rFonts w:ascii="Arial Narrow" w:eastAsia="Arial" w:hAnsi="Arial Narrow" w:cs="Arial"/>
        </w:rPr>
        <w:t xml:space="preserve"> oferta tj. w kopercie odpowiednio oznakowanej napisem „ZMIANA” .  Koperty oznaczone</w:t>
      </w:r>
      <w:r w:rsidR="00257549">
        <w:rPr>
          <w:rFonts w:ascii="Arial Narrow" w:eastAsia="Arial" w:hAnsi="Arial Narrow" w:cs="Arial"/>
        </w:rPr>
        <w:t xml:space="preserve"> </w:t>
      </w:r>
      <w:r w:rsidRPr="00B95E61">
        <w:rPr>
          <w:rFonts w:ascii="Arial Narrow" w:hAnsi="Arial Narrow" w:cs="Arial"/>
          <w:w w:val="105"/>
        </w:rPr>
        <w:t>„</w:t>
      </w:r>
      <w:r w:rsidRPr="00B95E61">
        <w:rPr>
          <w:rFonts w:ascii="Arial Narrow" w:hAnsi="Arial Narrow" w:cs="Arial"/>
        </w:rPr>
        <w:t xml:space="preserve">ZMIANA” zostaną otwarte przy otwieraniu oferty Wykonawcy, </w:t>
      </w:r>
      <w:r w:rsidR="00460CEE" w:rsidRPr="00B95E61">
        <w:rPr>
          <w:rFonts w:ascii="Arial Narrow" w:hAnsi="Arial Narrow" w:cs="Arial"/>
        </w:rPr>
        <w:t>który</w:t>
      </w:r>
      <w:r w:rsidRPr="00B95E61">
        <w:rPr>
          <w:rFonts w:ascii="Arial Narrow" w:hAnsi="Arial Narrow" w:cs="Arial"/>
        </w:rPr>
        <w:t xml:space="preserve"> wprowadzi</w:t>
      </w:r>
      <w:r w:rsidR="00257549">
        <w:rPr>
          <w:rFonts w:ascii="Arial Narrow" w:hAnsi="Arial Narrow" w:cs="Arial"/>
        </w:rPr>
        <w:t xml:space="preserve"> </w:t>
      </w:r>
      <w:r w:rsidRPr="00B95E61">
        <w:rPr>
          <w:rFonts w:ascii="Arial Narrow" w:hAnsi="Arial Narrow" w:cs="Arial"/>
        </w:rPr>
        <w:t xml:space="preserve">zmiany i po stwierdzeniu poprawności procedury dokonywania zmian, zostaną </w:t>
      </w:r>
      <w:r w:rsidR="00460CEE" w:rsidRPr="00B95E61">
        <w:rPr>
          <w:rFonts w:ascii="Arial Narrow" w:hAnsi="Arial Narrow" w:cs="Arial"/>
        </w:rPr>
        <w:t>dołączone</w:t>
      </w:r>
      <w:r w:rsidRPr="00B95E61">
        <w:rPr>
          <w:rFonts w:ascii="Arial Narrow" w:hAnsi="Arial Narrow" w:cs="Arial"/>
        </w:rPr>
        <w:t xml:space="preserve"> do oferty.</w:t>
      </w:r>
    </w:p>
    <w:p w:rsidR="0079722B" w:rsidRPr="00B95E61" w:rsidRDefault="0079722B" w:rsidP="004118B5">
      <w:pPr>
        <w:pStyle w:val="Akapitzlist"/>
        <w:widowControl w:val="0"/>
        <w:numPr>
          <w:ilvl w:val="0"/>
          <w:numId w:val="7"/>
        </w:numPr>
        <w:spacing w:before="39" w:after="0"/>
        <w:ind w:right="145"/>
        <w:contextualSpacing w:val="0"/>
        <w:jc w:val="both"/>
        <w:rPr>
          <w:rFonts w:ascii="Arial Narrow" w:eastAsia="Arial" w:hAnsi="Arial Narrow" w:cs="Arial"/>
        </w:rPr>
      </w:pPr>
      <w:r w:rsidRPr="00B95E61">
        <w:rPr>
          <w:rFonts w:ascii="Arial Narrow" w:eastAsia="Arial" w:hAnsi="Arial Narrow" w:cs="Arial"/>
          <w:spacing w:val="-8"/>
          <w:w w:val="105"/>
        </w:rPr>
        <w:lastRenderedPageBreak/>
        <w:t xml:space="preserve">Wykonawca </w:t>
      </w:r>
      <w:r w:rsidRPr="00B95E61">
        <w:rPr>
          <w:rFonts w:ascii="Arial Narrow" w:eastAsia="Arial" w:hAnsi="Arial Narrow" w:cs="Arial"/>
        </w:rPr>
        <w:t xml:space="preserve">ma prawo  przed  </w:t>
      </w:r>
      <w:r w:rsidR="00241AF4" w:rsidRPr="00B95E61">
        <w:rPr>
          <w:rFonts w:ascii="Arial Narrow" w:eastAsia="Arial" w:hAnsi="Arial Narrow" w:cs="Arial"/>
        </w:rPr>
        <w:t>upływem</w:t>
      </w:r>
      <w:r w:rsidRPr="00B95E61">
        <w:rPr>
          <w:rFonts w:ascii="Arial Narrow" w:eastAsia="Arial" w:hAnsi="Arial Narrow" w:cs="Arial"/>
        </w:rPr>
        <w:t xml:space="preserve">  terminu </w:t>
      </w:r>
      <w:r w:rsidR="00241AF4" w:rsidRPr="00B95E61">
        <w:rPr>
          <w:rFonts w:ascii="Arial Narrow" w:eastAsia="Arial" w:hAnsi="Arial Narrow" w:cs="Arial"/>
        </w:rPr>
        <w:t>składania</w:t>
      </w:r>
      <w:r w:rsidRPr="00B95E61">
        <w:rPr>
          <w:rFonts w:ascii="Arial Narrow" w:eastAsia="Arial" w:hAnsi="Arial Narrow" w:cs="Arial"/>
        </w:rPr>
        <w:t xml:space="preserve">  ofert  wycofać się  z postępowania poprzez </w:t>
      </w:r>
      <w:r w:rsidR="00241AF4" w:rsidRPr="00B95E61">
        <w:rPr>
          <w:rFonts w:ascii="Arial Narrow" w:eastAsia="Arial" w:hAnsi="Arial Narrow" w:cs="Arial"/>
        </w:rPr>
        <w:t>złożenie</w:t>
      </w:r>
      <w:r w:rsidRPr="00B95E61">
        <w:rPr>
          <w:rFonts w:ascii="Arial Narrow" w:eastAsia="Arial" w:hAnsi="Arial Narrow" w:cs="Arial"/>
        </w:rPr>
        <w:t xml:space="preserve"> pisemnego powiadomienia, </w:t>
      </w:r>
      <w:r w:rsidR="00241AF4" w:rsidRPr="00B95E61">
        <w:rPr>
          <w:rFonts w:ascii="Arial Narrow" w:eastAsia="Arial" w:hAnsi="Arial Narrow" w:cs="Arial"/>
        </w:rPr>
        <w:t>według</w:t>
      </w:r>
      <w:r w:rsidRPr="00B95E61">
        <w:rPr>
          <w:rFonts w:ascii="Arial Narrow" w:eastAsia="Arial" w:hAnsi="Arial Narrow" w:cs="Arial"/>
        </w:rPr>
        <w:t xml:space="preserve"> tych samych zasad jak wprowadzanie zmian i  poprawek z napisem na kopercie „ WYCOFANIE”.</w:t>
      </w:r>
      <w:r w:rsidR="00257549">
        <w:rPr>
          <w:rFonts w:ascii="Arial Narrow" w:eastAsia="Arial" w:hAnsi="Arial Narrow" w:cs="Arial"/>
        </w:rPr>
        <w:t xml:space="preserve"> </w:t>
      </w:r>
      <w:r w:rsidRPr="00B95E61">
        <w:rPr>
          <w:rFonts w:ascii="Arial Narrow" w:eastAsia="Arial" w:hAnsi="Arial Narrow" w:cs="Arial"/>
        </w:rPr>
        <w:t xml:space="preserve">Koperty oznakowane w ten </w:t>
      </w:r>
      <w:r w:rsidR="00241AF4" w:rsidRPr="00B95E61">
        <w:rPr>
          <w:rFonts w:ascii="Arial Narrow" w:eastAsia="Arial" w:hAnsi="Arial Narrow" w:cs="Arial"/>
        </w:rPr>
        <w:t>sposób</w:t>
      </w:r>
      <w:r w:rsidRPr="00B95E61">
        <w:rPr>
          <w:rFonts w:ascii="Arial Narrow" w:eastAsia="Arial" w:hAnsi="Arial Narrow" w:cs="Arial"/>
        </w:rPr>
        <w:t xml:space="preserve">  będą otwierane w pierwszej kolejności po potwierdzeniu poprawności postępowania Wykonawcy oraz zgodności ze </w:t>
      </w:r>
      <w:r w:rsidR="00241AF4" w:rsidRPr="00B95E61">
        <w:rPr>
          <w:rFonts w:ascii="Arial Narrow" w:eastAsia="Arial" w:hAnsi="Arial Narrow" w:cs="Arial"/>
        </w:rPr>
        <w:t>złożonymi</w:t>
      </w:r>
      <w:r w:rsidRPr="00B95E61">
        <w:rPr>
          <w:rFonts w:ascii="Arial Narrow" w:eastAsia="Arial" w:hAnsi="Arial Narrow" w:cs="Arial"/>
        </w:rPr>
        <w:t xml:space="preserve"> ofertami. Koperty ofert wycofywanych nie będą otwierane</w:t>
      </w:r>
      <w:r w:rsidRPr="00B95E61">
        <w:rPr>
          <w:rFonts w:ascii="Arial Narrow" w:eastAsia="Arial" w:hAnsi="Arial Narrow" w:cs="Arial"/>
          <w:spacing w:val="-4"/>
          <w:w w:val="105"/>
        </w:rPr>
        <w:t>.</w:t>
      </w:r>
    </w:p>
    <w:p w:rsidR="00AC33FA" w:rsidRPr="00B95E61" w:rsidRDefault="0079722B" w:rsidP="004118B5">
      <w:pPr>
        <w:pStyle w:val="Akapitzlist"/>
        <w:widowControl w:val="0"/>
        <w:numPr>
          <w:ilvl w:val="0"/>
          <w:numId w:val="7"/>
        </w:numPr>
        <w:spacing w:before="41" w:after="0"/>
        <w:ind w:right="143"/>
        <w:contextualSpacing w:val="0"/>
        <w:jc w:val="both"/>
        <w:rPr>
          <w:rFonts w:ascii="Arial Narrow" w:eastAsia="Arial" w:hAnsi="Arial Narrow" w:cs="Arial"/>
        </w:rPr>
      </w:pPr>
      <w:r w:rsidRPr="00B95E61">
        <w:rPr>
          <w:rFonts w:ascii="Arial Narrow" w:eastAsia="Arial" w:hAnsi="Arial Narrow" w:cs="Arial"/>
          <w:spacing w:val="-10"/>
          <w:w w:val="105"/>
        </w:rPr>
        <w:t xml:space="preserve">Do  </w:t>
      </w:r>
      <w:r w:rsidRPr="00B95E61">
        <w:rPr>
          <w:rFonts w:ascii="Arial Narrow" w:eastAsia="Arial" w:hAnsi="Arial Narrow" w:cs="Arial"/>
        </w:rPr>
        <w:t xml:space="preserve">przeliczenia  na  PLN  wartości  wskazanej  w  dokumentach  </w:t>
      </w:r>
      <w:r w:rsidR="00241AF4" w:rsidRPr="00B95E61">
        <w:rPr>
          <w:rFonts w:ascii="Arial Narrow" w:eastAsia="Arial" w:hAnsi="Arial Narrow" w:cs="Arial"/>
        </w:rPr>
        <w:t>złożonych</w:t>
      </w:r>
      <w:r w:rsidRPr="00B95E61">
        <w:rPr>
          <w:rFonts w:ascii="Arial Narrow" w:eastAsia="Arial" w:hAnsi="Arial Narrow" w:cs="Arial"/>
        </w:rPr>
        <w:t xml:space="preserve">  na potwierdzenie  </w:t>
      </w:r>
      <w:r w:rsidR="00241AF4" w:rsidRPr="00B95E61">
        <w:rPr>
          <w:rFonts w:ascii="Arial Narrow" w:eastAsia="Arial" w:hAnsi="Arial Narrow" w:cs="Arial"/>
        </w:rPr>
        <w:t>sp</w:t>
      </w:r>
      <w:r w:rsidR="00B00582" w:rsidRPr="00B95E61">
        <w:rPr>
          <w:rFonts w:ascii="Arial Narrow" w:eastAsia="Arial" w:hAnsi="Arial Narrow" w:cs="Arial"/>
        </w:rPr>
        <w:t>ełniania</w:t>
      </w:r>
      <w:r w:rsidR="00257549">
        <w:rPr>
          <w:rFonts w:ascii="Arial Narrow" w:eastAsia="Arial" w:hAnsi="Arial Narrow" w:cs="Arial"/>
        </w:rPr>
        <w:t xml:space="preserve"> </w:t>
      </w:r>
      <w:r w:rsidR="00241AF4" w:rsidRPr="00B95E61">
        <w:rPr>
          <w:rFonts w:ascii="Arial Narrow" w:eastAsia="Arial" w:hAnsi="Arial Narrow" w:cs="Arial"/>
        </w:rPr>
        <w:t>warunków</w:t>
      </w:r>
      <w:r w:rsidR="00257549">
        <w:rPr>
          <w:rFonts w:ascii="Arial Narrow" w:eastAsia="Arial" w:hAnsi="Arial Narrow" w:cs="Arial"/>
        </w:rPr>
        <w:t xml:space="preserve"> </w:t>
      </w:r>
      <w:r w:rsidR="00241AF4" w:rsidRPr="00B95E61">
        <w:rPr>
          <w:rFonts w:ascii="Arial Narrow" w:eastAsia="Arial" w:hAnsi="Arial Narrow" w:cs="Arial"/>
        </w:rPr>
        <w:t>udziału</w:t>
      </w:r>
      <w:r w:rsidRPr="00B95E61">
        <w:rPr>
          <w:rFonts w:ascii="Arial Narrow" w:eastAsia="Arial" w:hAnsi="Arial Narrow" w:cs="Arial"/>
        </w:rPr>
        <w:t xml:space="preserve"> w postępowaniu, wyrażonej w walutach innych niż PLN, Zamawiający przyjmie średni kurs</w:t>
      </w:r>
      <w:r w:rsidR="00257549">
        <w:rPr>
          <w:rFonts w:ascii="Arial Narrow" w:eastAsia="Arial" w:hAnsi="Arial Narrow" w:cs="Arial"/>
        </w:rPr>
        <w:t xml:space="preserve"> </w:t>
      </w:r>
      <w:r w:rsidRPr="00B95E61">
        <w:rPr>
          <w:rFonts w:ascii="Arial Narrow" w:eastAsia="Arial" w:hAnsi="Arial Narrow" w:cs="Arial"/>
        </w:rPr>
        <w:t>publikowany przez Narodowy Bank Polski z dnia wszczęcia postępowania.</w:t>
      </w:r>
    </w:p>
    <w:p w:rsidR="00AA42AA" w:rsidRPr="00B95E61" w:rsidRDefault="00AC33FA" w:rsidP="004118B5">
      <w:pPr>
        <w:pStyle w:val="Akapitzlist"/>
        <w:widowControl w:val="0"/>
        <w:numPr>
          <w:ilvl w:val="0"/>
          <w:numId w:val="7"/>
        </w:numPr>
        <w:spacing w:before="41" w:after="0"/>
        <w:ind w:right="131"/>
        <w:contextualSpacing w:val="0"/>
        <w:jc w:val="both"/>
        <w:rPr>
          <w:rFonts w:ascii="Arial Narrow" w:eastAsia="Arial" w:hAnsi="Arial Narrow" w:cs="Arial"/>
        </w:rPr>
      </w:pPr>
      <w:r w:rsidRPr="00B95E61">
        <w:rPr>
          <w:rFonts w:ascii="Arial Narrow" w:hAnsi="Arial Narrow" w:cs="Arial"/>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257549">
        <w:rPr>
          <w:rFonts w:ascii="Arial Narrow" w:hAnsi="Arial Narrow" w:cs="Arial"/>
        </w:rPr>
        <w:t xml:space="preserve"> </w:t>
      </w:r>
      <w:r w:rsidR="0079722B" w:rsidRPr="00B95E61">
        <w:rPr>
          <w:rFonts w:ascii="Arial Narrow" w:eastAsia="Arial" w:hAnsi="Arial Narrow" w:cs="Arial"/>
        </w:rPr>
        <w:t xml:space="preserve">Oferta, </w:t>
      </w:r>
      <w:r w:rsidR="00241AF4" w:rsidRPr="00B95E61">
        <w:rPr>
          <w:rFonts w:ascii="Arial Narrow" w:eastAsia="Arial" w:hAnsi="Arial Narrow" w:cs="Arial"/>
        </w:rPr>
        <w:t>której</w:t>
      </w:r>
      <w:r w:rsidR="0079722B" w:rsidRPr="00B95E61">
        <w:rPr>
          <w:rFonts w:ascii="Arial Narrow" w:eastAsia="Arial" w:hAnsi="Arial Narrow" w:cs="Arial"/>
        </w:rPr>
        <w:t xml:space="preserve"> treść nie będzie odpowiadać treści SIWZ,  z zastrzeżeniem art. 87 ust. 2 </w:t>
      </w:r>
      <w:r w:rsidR="00241AF4" w:rsidRPr="00B95E61">
        <w:rPr>
          <w:rFonts w:ascii="Arial Narrow" w:eastAsia="Arial" w:hAnsi="Arial Narrow" w:cs="Arial"/>
        </w:rPr>
        <w:t>pkt.</w:t>
      </w:r>
      <w:r w:rsidR="0079722B" w:rsidRPr="00B95E61">
        <w:rPr>
          <w:rFonts w:ascii="Arial Narrow" w:eastAsia="Arial" w:hAnsi="Arial Narrow" w:cs="Arial"/>
        </w:rPr>
        <w:t xml:space="preserve">  3 ustawy PZP zostanie odrzucona (art. 89 ust. 1 </w:t>
      </w:r>
      <w:r w:rsidR="00BA76A3" w:rsidRPr="00B95E61">
        <w:rPr>
          <w:rFonts w:ascii="Arial Narrow" w:eastAsia="Arial" w:hAnsi="Arial Narrow" w:cs="Arial"/>
        </w:rPr>
        <w:t>pkt.</w:t>
      </w:r>
      <w:r w:rsidR="0079722B" w:rsidRPr="00B95E61">
        <w:rPr>
          <w:rFonts w:ascii="Arial Narrow" w:eastAsia="Arial" w:hAnsi="Arial Narrow" w:cs="Arial"/>
        </w:rPr>
        <w:t xml:space="preserve"> 2 ustawy PZP). Wszelkie niejasności i obiekcje dotyczące treści </w:t>
      </w:r>
      <w:r w:rsidR="00241AF4" w:rsidRPr="00B95E61">
        <w:rPr>
          <w:rFonts w:ascii="Arial Narrow" w:eastAsia="Arial" w:hAnsi="Arial Narrow" w:cs="Arial"/>
        </w:rPr>
        <w:t>zapisów</w:t>
      </w:r>
      <w:r w:rsidR="0079722B" w:rsidRPr="00B95E61">
        <w:rPr>
          <w:rFonts w:ascii="Arial Narrow" w:eastAsia="Arial" w:hAnsi="Arial Narrow" w:cs="Arial"/>
        </w:rPr>
        <w:t xml:space="preserve"> w SIWZ należy zatem wyjaśnić z Zamawiającym przed terminem </w:t>
      </w:r>
      <w:r w:rsidR="00241AF4" w:rsidRPr="00B95E61">
        <w:rPr>
          <w:rFonts w:ascii="Arial Narrow" w:eastAsia="Arial" w:hAnsi="Arial Narrow" w:cs="Arial"/>
        </w:rPr>
        <w:t>składania</w:t>
      </w:r>
      <w:r w:rsidR="0079722B" w:rsidRPr="00B95E61">
        <w:rPr>
          <w:rFonts w:ascii="Arial Narrow" w:eastAsia="Arial" w:hAnsi="Arial Narrow" w:cs="Arial"/>
        </w:rPr>
        <w:t xml:space="preserve"> ofert w trybie przewidzianym w rozdz</w:t>
      </w:r>
      <w:r w:rsidR="00F26D19" w:rsidRPr="00B95E61">
        <w:rPr>
          <w:rFonts w:ascii="Arial Narrow" w:eastAsia="Arial" w:hAnsi="Arial Narrow" w:cs="Arial"/>
        </w:rPr>
        <w:t>.</w:t>
      </w:r>
      <w:r w:rsidR="00257549">
        <w:rPr>
          <w:rFonts w:ascii="Arial Narrow" w:eastAsia="Arial" w:hAnsi="Arial Narrow" w:cs="Arial"/>
        </w:rPr>
        <w:t xml:space="preserve"> </w:t>
      </w:r>
      <w:r w:rsidR="00B138E0" w:rsidRPr="00B95E61">
        <w:rPr>
          <w:rFonts w:ascii="Arial Narrow" w:eastAsia="Arial" w:hAnsi="Arial Narrow" w:cs="Arial"/>
        </w:rPr>
        <w:t>X</w:t>
      </w:r>
      <w:r w:rsidR="0079722B" w:rsidRPr="00B95E61">
        <w:rPr>
          <w:rFonts w:ascii="Arial Narrow" w:eastAsia="Arial" w:hAnsi="Arial Narrow" w:cs="Arial"/>
        </w:rPr>
        <w:t xml:space="preserve"> niniejszej SIWZ. Przepisy ustawy PZP nie przewidują  negocjacji  </w:t>
      </w:r>
      <w:r w:rsidR="00241AF4" w:rsidRPr="00B95E61">
        <w:rPr>
          <w:rFonts w:ascii="Arial Narrow" w:eastAsia="Arial" w:hAnsi="Arial Narrow" w:cs="Arial"/>
        </w:rPr>
        <w:t>warunków</w:t>
      </w:r>
      <w:r w:rsidR="0079722B" w:rsidRPr="00B95E61">
        <w:rPr>
          <w:rFonts w:ascii="Arial Narrow" w:eastAsia="Arial" w:hAnsi="Arial Narrow" w:cs="Arial"/>
        </w:rPr>
        <w:t xml:space="preserve"> udzielenia </w:t>
      </w:r>
      <w:r w:rsidR="00241AF4" w:rsidRPr="00B95E61">
        <w:rPr>
          <w:rFonts w:ascii="Arial Narrow" w:eastAsia="Arial" w:hAnsi="Arial Narrow" w:cs="Arial"/>
        </w:rPr>
        <w:t>zamówienia</w:t>
      </w:r>
      <w:r w:rsidR="0079722B" w:rsidRPr="00B95E61">
        <w:rPr>
          <w:rFonts w:ascii="Arial Narrow" w:eastAsia="Arial" w:hAnsi="Arial Narrow" w:cs="Arial"/>
        </w:rPr>
        <w:t>, w tym zapis</w:t>
      </w:r>
      <w:r w:rsidR="00241AF4" w:rsidRPr="00B95E61">
        <w:rPr>
          <w:rFonts w:ascii="Arial Narrow" w:eastAsia="Arial" w:hAnsi="Arial Narrow" w:cs="Arial"/>
        </w:rPr>
        <w:t>ów</w:t>
      </w:r>
      <w:r w:rsidR="0079722B" w:rsidRPr="00B95E61">
        <w:rPr>
          <w:rFonts w:ascii="Arial Narrow" w:eastAsia="Arial" w:hAnsi="Arial Narrow" w:cs="Arial"/>
        </w:rPr>
        <w:t xml:space="preserve"> projektu umowy, po terminie otwarcia ofert.</w:t>
      </w:r>
    </w:p>
    <w:p w:rsidR="00AA42AA" w:rsidRPr="00B95E61" w:rsidRDefault="00AA42AA" w:rsidP="009968A2">
      <w:pPr>
        <w:pStyle w:val="Akapitzlist"/>
        <w:widowControl w:val="0"/>
        <w:tabs>
          <w:tab w:val="left" w:pos="532"/>
        </w:tabs>
        <w:spacing w:before="41" w:after="0" w:line="266" w:lineRule="auto"/>
        <w:ind w:right="131"/>
        <w:contextualSpacing w:val="0"/>
        <w:jc w:val="both"/>
        <w:rPr>
          <w:rFonts w:ascii="Arial Narrow" w:eastAsia="Arial" w:hAnsi="Arial Narrow" w:cs="Arial"/>
        </w:rPr>
      </w:pPr>
    </w:p>
    <w:p w:rsidR="009968A2" w:rsidRPr="00B95E61" w:rsidRDefault="004D4E4F"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b/>
          <w:bCs/>
          <w:sz w:val="22"/>
          <w:szCs w:val="22"/>
        </w:rPr>
        <w:t>MIEJSCE I TERMIN SKŁ</w:t>
      </w:r>
      <w:r w:rsidR="00091D19" w:rsidRPr="00B95E61">
        <w:rPr>
          <w:rFonts w:ascii="Arial Narrow" w:hAnsi="Arial Narrow" w:cs="Arial"/>
          <w:b/>
          <w:bCs/>
          <w:sz w:val="22"/>
          <w:szCs w:val="22"/>
        </w:rPr>
        <w:t>A</w:t>
      </w:r>
      <w:r w:rsidRPr="00B95E61">
        <w:rPr>
          <w:rFonts w:ascii="Arial Narrow" w:hAnsi="Arial Narrow" w:cs="Arial"/>
          <w:b/>
          <w:bCs/>
          <w:sz w:val="22"/>
          <w:szCs w:val="22"/>
        </w:rPr>
        <w:t>DANIA OFERT I OTWARCIA OFERT</w:t>
      </w:r>
    </w:p>
    <w:p w:rsidR="004D4E4F" w:rsidRPr="00B95E61" w:rsidRDefault="004D4E4F" w:rsidP="004D4E4F">
      <w:pPr>
        <w:widowControl/>
        <w:shd w:val="clear" w:color="auto" w:fill="FFFFFF"/>
        <w:suppressAutoHyphens w:val="0"/>
        <w:rPr>
          <w:rFonts w:ascii="Arial Narrow" w:hAnsi="Arial Narrow" w:cs="Arial"/>
          <w:b/>
          <w:bCs/>
          <w:sz w:val="22"/>
          <w:szCs w:val="22"/>
        </w:rPr>
      </w:pPr>
    </w:p>
    <w:p w:rsidR="00091D19" w:rsidRPr="00B95E61" w:rsidRDefault="00091D19" w:rsidP="004118B5">
      <w:pPr>
        <w:numPr>
          <w:ilvl w:val="0"/>
          <w:numId w:val="9"/>
        </w:numPr>
        <w:tabs>
          <w:tab w:val="left" w:pos="532"/>
        </w:tabs>
        <w:spacing w:before="43" w:line="276" w:lineRule="auto"/>
        <w:ind w:right="153"/>
        <w:jc w:val="both"/>
        <w:rPr>
          <w:rFonts w:ascii="Arial Narrow" w:eastAsia="Arial" w:hAnsi="Arial Narrow" w:cs="Arial"/>
          <w:sz w:val="22"/>
          <w:szCs w:val="22"/>
        </w:rPr>
      </w:pPr>
      <w:r w:rsidRPr="00B95E61">
        <w:rPr>
          <w:rFonts w:ascii="Arial Narrow" w:hAnsi="Arial Narrow" w:cs="Arial"/>
          <w:spacing w:val="-3"/>
          <w:w w:val="105"/>
          <w:sz w:val="22"/>
          <w:szCs w:val="22"/>
        </w:rPr>
        <w:t>Ofertę</w:t>
      </w:r>
      <w:r w:rsidR="00257549">
        <w:rPr>
          <w:rFonts w:ascii="Arial Narrow" w:hAnsi="Arial Narrow" w:cs="Arial"/>
          <w:spacing w:val="-3"/>
          <w:w w:val="105"/>
          <w:sz w:val="22"/>
          <w:szCs w:val="22"/>
        </w:rPr>
        <w:t xml:space="preserve"> </w:t>
      </w:r>
      <w:r w:rsidRPr="00B95E61">
        <w:rPr>
          <w:rFonts w:ascii="Arial Narrow" w:hAnsi="Arial Narrow" w:cs="Arial"/>
          <w:sz w:val="22"/>
          <w:szCs w:val="22"/>
        </w:rPr>
        <w:t>należy złożyć w s</w:t>
      </w:r>
      <w:r w:rsidR="0039452D" w:rsidRPr="00B95E61">
        <w:rPr>
          <w:rFonts w:ascii="Arial Narrow" w:hAnsi="Arial Narrow" w:cs="Arial"/>
          <w:sz w:val="22"/>
          <w:szCs w:val="22"/>
        </w:rPr>
        <w:t xml:space="preserve">iedzibie Zamawiającego przy ul. </w:t>
      </w:r>
      <w:r w:rsidR="00580EEC" w:rsidRPr="00B95E61">
        <w:rPr>
          <w:rFonts w:ascii="Arial Narrow" w:hAnsi="Arial Narrow" w:cs="Arial"/>
          <w:sz w:val="22"/>
          <w:szCs w:val="22"/>
        </w:rPr>
        <w:t>Żeromskiego 16</w:t>
      </w:r>
      <w:r w:rsidRPr="00B95E61">
        <w:rPr>
          <w:rFonts w:ascii="Arial Narrow" w:hAnsi="Arial Narrow" w:cs="Arial"/>
          <w:sz w:val="22"/>
          <w:szCs w:val="22"/>
        </w:rPr>
        <w:t xml:space="preserve"> w sekretariacie – pok. </w:t>
      </w:r>
      <w:r w:rsidR="00580EEC" w:rsidRPr="00B95E61">
        <w:rPr>
          <w:rFonts w:ascii="Arial Narrow" w:hAnsi="Arial Narrow" w:cs="Arial"/>
          <w:sz w:val="22"/>
          <w:szCs w:val="22"/>
        </w:rPr>
        <w:t>3</w:t>
      </w:r>
      <w:r w:rsidR="00F26D19" w:rsidRPr="00B95E61">
        <w:rPr>
          <w:rFonts w:ascii="Arial Narrow" w:hAnsi="Arial Narrow" w:cs="Arial"/>
          <w:sz w:val="22"/>
          <w:szCs w:val="22"/>
        </w:rPr>
        <w:t xml:space="preserve"> (sekretariat)</w:t>
      </w:r>
      <w:r w:rsidRPr="00B95E61">
        <w:rPr>
          <w:rFonts w:ascii="Arial Narrow" w:hAnsi="Arial Narrow" w:cs="Arial"/>
          <w:sz w:val="22"/>
          <w:szCs w:val="22"/>
        </w:rPr>
        <w:t xml:space="preserve"> do dnia </w:t>
      </w:r>
      <w:r w:rsidR="00E0031E">
        <w:rPr>
          <w:rFonts w:ascii="Arial Narrow" w:hAnsi="Arial Narrow"/>
          <w:b/>
          <w:bCs/>
          <w:sz w:val="22"/>
          <w:szCs w:val="22"/>
          <w:u w:val="single"/>
        </w:rPr>
        <w:t>18</w:t>
      </w:r>
      <w:r w:rsidR="006B2E79" w:rsidRPr="006533EC">
        <w:rPr>
          <w:rFonts w:ascii="Arial Narrow" w:hAnsi="Arial Narrow"/>
          <w:b/>
          <w:bCs/>
          <w:sz w:val="22"/>
          <w:szCs w:val="22"/>
          <w:u w:val="single"/>
        </w:rPr>
        <w:t>.</w:t>
      </w:r>
      <w:r w:rsidR="00E0031E">
        <w:rPr>
          <w:rFonts w:ascii="Arial Narrow" w:hAnsi="Arial Narrow"/>
          <w:b/>
          <w:bCs/>
          <w:sz w:val="22"/>
          <w:szCs w:val="22"/>
          <w:u w:val="single"/>
        </w:rPr>
        <w:t>12</w:t>
      </w:r>
      <w:r w:rsidR="00534049" w:rsidRPr="006533EC">
        <w:rPr>
          <w:rFonts w:ascii="Arial Narrow" w:hAnsi="Arial Narrow"/>
          <w:b/>
          <w:bCs/>
          <w:sz w:val="22"/>
          <w:szCs w:val="22"/>
          <w:u w:val="single"/>
        </w:rPr>
        <w:t>.</w:t>
      </w:r>
      <w:r w:rsidR="009E5386" w:rsidRPr="006533EC">
        <w:rPr>
          <w:rFonts w:ascii="Arial Narrow" w:hAnsi="Arial Narrow"/>
          <w:b/>
          <w:bCs/>
          <w:sz w:val="22"/>
          <w:szCs w:val="22"/>
          <w:u w:val="single"/>
        </w:rPr>
        <w:t>2019</w:t>
      </w:r>
      <w:r w:rsidRPr="006533EC">
        <w:rPr>
          <w:rFonts w:ascii="Arial Narrow" w:hAnsi="Arial Narrow" w:cs="Arial"/>
          <w:b/>
          <w:sz w:val="22"/>
          <w:szCs w:val="22"/>
        </w:rPr>
        <w:t xml:space="preserve">r., do godziny </w:t>
      </w:r>
      <w:r w:rsidR="00580EEC" w:rsidRPr="006533EC">
        <w:rPr>
          <w:rFonts w:ascii="Arial Narrow" w:hAnsi="Arial Narrow" w:cs="Arial"/>
          <w:b/>
          <w:sz w:val="22"/>
          <w:szCs w:val="22"/>
        </w:rPr>
        <w:t>1</w:t>
      </w:r>
      <w:r w:rsidR="00AF7B43" w:rsidRPr="006533EC">
        <w:rPr>
          <w:rFonts w:ascii="Arial Narrow" w:hAnsi="Arial Narrow" w:cs="Arial"/>
          <w:b/>
          <w:sz w:val="22"/>
          <w:szCs w:val="22"/>
        </w:rPr>
        <w:t>0</w:t>
      </w:r>
      <w:r w:rsidR="00580EEC" w:rsidRPr="006533EC">
        <w:rPr>
          <w:rFonts w:ascii="Arial Narrow" w:hAnsi="Arial Narrow" w:cs="Arial"/>
          <w:b/>
          <w:sz w:val="22"/>
          <w:szCs w:val="22"/>
        </w:rPr>
        <w:t>:0</w:t>
      </w:r>
      <w:r w:rsidR="00DD2398" w:rsidRPr="006533EC">
        <w:rPr>
          <w:rFonts w:ascii="Arial Narrow" w:hAnsi="Arial Narrow" w:cs="Arial"/>
          <w:b/>
          <w:sz w:val="22"/>
          <w:szCs w:val="22"/>
        </w:rPr>
        <w:t>0</w:t>
      </w:r>
      <w:r w:rsidR="006533EC" w:rsidRPr="006533EC">
        <w:rPr>
          <w:rFonts w:ascii="Arial Narrow" w:hAnsi="Arial Narrow" w:cs="Arial"/>
          <w:b/>
          <w:sz w:val="22"/>
          <w:szCs w:val="22"/>
        </w:rPr>
        <w:t xml:space="preserve"> </w:t>
      </w:r>
      <w:r w:rsidRPr="006533EC">
        <w:rPr>
          <w:rFonts w:ascii="Arial Narrow" w:hAnsi="Arial Narrow" w:cs="Arial"/>
          <w:sz w:val="22"/>
          <w:szCs w:val="22"/>
        </w:rPr>
        <w:t>i</w:t>
      </w:r>
      <w:r w:rsidRPr="00B95E61">
        <w:rPr>
          <w:rFonts w:ascii="Arial Narrow" w:hAnsi="Arial Narrow" w:cs="Arial"/>
          <w:sz w:val="22"/>
          <w:szCs w:val="22"/>
        </w:rPr>
        <w:t xml:space="preserve"> zaadresować zgodnie z opisem przedstawionym w rozdziale XII</w:t>
      </w:r>
      <w:r w:rsidR="004851DB" w:rsidRPr="00B95E61">
        <w:rPr>
          <w:rFonts w:ascii="Arial Narrow" w:hAnsi="Arial Narrow" w:cs="Arial"/>
          <w:sz w:val="22"/>
          <w:szCs w:val="22"/>
        </w:rPr>
        <w:t>I</w:t>
      </w:r>
      <w:r w:rsidRPr="00B95E61">
        <w:rPr>
          <w:rFonts w:ascii="Arial Narrow" w:hAnsi="Arial Narrow" w:cs="Arial"/>
          <w:sz w:val="22"/>
          <w:szCs w:val="22"/>
        </w:rPr>
        <w:t xml:space="preserve"> SIWZ</w:t>
      </w:r>
      <w:r w:rsidRPr="00B95E61">
        <w:rPr>
          <w:rFonts w:ascii="Arial Narrow" w:hAnsi="Arial Narrow" w:cs="Arial"/>
          <w:spacing w:val="-12"/>
          <w:w w:val="105"/>
          <w:sz w:val="22"/>
          <w:szCs w:val="22"/>
        </w:rPr>
        <w:t>.</w:t>
      </w:r>
      <w:r w:rsidR="00257549">
        <w:rPr>
          <w:rFonts w:ascii="Arial Narrow" w:hAnsi="Arial Narrow" w:cs="Arial"/>
          <w:spacing w:val="-12"/>
          <w:w w:val="105"/>
          <w:sz w:val="22"/>
          <w:szCs w:val="22"/>
        </w:rPr>
        <w:t xml:space="preserve"> </w:t>
      </w:r>
      <w:r w:rsidRPr="00B95E61">
        <w:rPr>
          <w:rFonts w:ascii="Arial Narrow" w:eastAsia="Arial" w:hAnsi="Arial Narrow" w:cs="Arial"/>
          <w:sz w:val="22"/>
          <w:szCs w:val="22"/>
        </w:rPr>
        <w:t>Decydujące</w:t>
      </w:r>
      <w:r w:rsidR="00257549">
        <w:rPr>
          <w:rFonts w:ascii="Arial Narrow" w:eastAsia="Arial" w:hAnsi="Arial Narrow" w:cs="Arial"/>
          <w:sz w:val="22"/>
          <w:szCs w:val="22"/>
        </w:rPr>
        <w:t xml:space="preserve"> </w:t>
      </w:r>
      <w:r w:rsidRPr="00B95E61">
        <w:rPr>
          <w:rFonts w:ascii="Arial Narrow" w:eastAsia="Arial" w:hAnsi="Arial Narrow" w:cs="Arial"/>
          <w:sz w:val="22"/>
          <w:szCs w:val="22"/>
        </w:rPr>
        <w:t>znaczenie dla oceny zachowania terminu składania ofert ma data i godzina wpływu oferty do Zamawiającego, a nie data jej wysłania przesyłką pocztową czy kurierską</w:t>
      </w:r>
      <w:r w:rsidRPr="00B95E61">
        <w:rPr>
          <w:rFonts w:ascii="Arial Narrow" w:eastAsia="Arial" w:hAnsi="Arial Narrow" w:cs="Arial"/>
          <w:spacing w:val="-7"/>
          <w:w w:val="105"/>
          <w:sz w:val="22"/>
          <w:szCs w:val="22"/>
        </w:rPr>
        <w:t>.</w:t>
      </w:r>
    </w:p>
    <w:p w:rsidR="00091D19" w:rsidRPr="00177B8D" w:rsidRDefault="00091D19" w:rsidP="004118B5">
      <w:pPr>
        <w:pStyle w:val="Akapitzlist"/>
        <w:widowControl w:val="0"/>
        <w:numPr>
          <w:ilvl w:val="0"/>
          <w:numId w:val="9"/>
        </w:numPr>
        <w:tabs>
          <w:tab w:val="left" w:pos="532"/>
        </w:tabs>
        <w:spacing w:before="41" w:after="0"/>
        <w:ind w:right="162"/>
        <w:contextualSpacing w:val="0"/>
        <w:jc w:val="both"/>
        <w:rPr>
          <w:rFonts w:ascii="Arial Narrow" w:eastAsia="Arial" w:hAnsi="Arial Narrow" w:cs="Arial"/>
          <w:color w:val="000000" w:themeColor="text1"/>
        </w:rPr>
      </w:pPr>
      <w:r w:rsidRPr="00B95E61">
        <w:rPr>
          <w:rFonts w:ascii="Arial Narrow" w:eastAsia="Arial" w:hAnsi="Arial Narrow" w:cs="Arial"/>
          <w:spacing w:val="-3"/>
          <w:w w:val="105"/>
        </w:rPr>
        <w:t>Oferta</w:t>
      </w:r>
      <w:r w:rsidR="00257549">
        <w:rPr>
          <w:rFonts w:ascii="Arial Narrow" w:eastAsia="Arial" w:hAnsi="Arial Narrow" w:cs="Arial"/>
          <w:spacing w:val="-3"/>
          <w:w w:val="105"/>
        </w:rPr>
        <w:t xml:space="preserve"> </w:t>
      </w:r>
      <w:r w:rsidRPr="00B95E61">
        <w:rPr>
          <w:rFonts w:ascii="Arial Narrow" w:eastAsia="Arial" w:hAnsi="Arial Narrow" w:cs="Arial"/>
        </w:rPr>
        <w:t>złożona po terminie wskazanym w rozdz. X</w:t>
      </w:r>
      <w:r w:rsidR="00BA76A3" w:rsidRPr="00B95E61">
        <w:rPr>
          <w:rFonts w:ascii="Arial Narrow" w:eastAsia="Arial" w:hAnsi="Arial Narrow" w:cs="Arial"/>
        </w:rPr>
        <w:t>IV</w:t>
      </w:r>
      <w:r w:rsidR="00257549">
        <w:rPr>
          <w:rFonts w:ascii="Arial Narrow" w:eastAsia="Arial" w:hAnsi="Arial Narrow" w:cs="Arial"/>
        </w:rPr>
        <w:t xml:space="preserve"> </w:t>
      </w:r>
      <w:r w:rsidR="00C435A1" w:rsidRPr="00B95E61">
        <w:rPr>
          <w:rFonts w:ascii="Arial Narrow" w:eastAsia="Arial" w:hAnsi="Arial Narrow" w:cs="Arial"/>
        </w:rPr>
        <w:t>ust</w:t>
      </w:r>
      <w:r w:rsidRPr="00B95E61">
        <w:rPr>
          <w:rFonts w:ascii="Arial Narrow" w:eastAsia="Arial" w:hAnsi="Arial Narrow" w:cs="Arial"/>
        </w:rPr>
        <w:t>. 1 niniejszej SIWZ zostanie</w:t>
      </w:r>
      <w:r w:rsidR="00177B8D">
        <w:rPr>
          <w:rFonts w:ascii="Arial Narrow" w:eastAsia="Arial" w:hAnsi="Arial Narrow" w:cs="Arial"/>
        </w:rPr>
        <w:t xml:space="preserve"> </w:t>
      </w:r>
      <w:r w:rsidR="002777B9" w:rsidRPr="00177B8D">
        <w:rPr>
          <w:rFonts w:ascii="Arial Narrow" w:eastAsia="Arial" w:hAnsi="Arial Narrow" w:cs="Arial"/>
          <w:color w:val="000000" w:themeColor="text1"/>
        </w:rPr>
        <w:t>zwrócona wykonawcy</w:t>
      </w:r>
      <w:r w:rsidRPr="00177B8D">
        <w:rPr>
          <w:rFonts w:ascii="Arial Narrow" w:eastAsia="Arial" w:hAnsi="Arial Narrow" w:cs="Arial"/>
          <w:color w:val="000000" w:themeColor="text1"/>
          <w:spacing w:val="-21"/>
          <w:w w:val="105"/>
        </w:rPr>
        <w:t>.</w:t>
      </w:r>
    </w:p>
    <w:p w:rsidR="00091D19" w:rsidRPr="006533EC"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Arial Narrow" w:eastAsia="Arial" w:hAnsi="Arial Narrow" w:cs="Arial"/>
          <w:b/>
        </w:rPr>
      </w:pPr>
      <w:r w:rsidRPr="00B95E61">
        <w:rPr>
          <w:rFonts w:ascii="Arial Narrow" w:eastAsia="Arial" w:hAnsi="Arial Narrow" w:cs="Arial"/>
          <w:spacing w:val="-6"/>
          <w:w w:val="105"/>
        </w:rPr>
        <w:t>Otwarcie</w:t>
      </w:r>
      <w:r w:rsidR="006533EC">
        <w:rPr>
          <w:rFonts w:ascii="Arial Narrow" w:eastAsia="Arial" w:hAnsi="Arial Narrow" w:cs="Arial"/>
          <w:spacing w:val="-6"/>
          <w:w w:val="105"/>
        </w:rPr>
        <w:t xml:space="preserve"> </w:t>
      </w:r>
      <w:r w:rsidRPr="00B95E61">
        <w:rPr>
          <w:rFonts w:ascii="Arial Narrow" w:eastAsia="Arial" w:hAnsi="Arial Narrow" w:cs="Arial"/>
          <w:w w:val="105"/>
        </w:rPr>
        <w:t>ofert</w:t>
      </w:r>
      <w:r w:rsidR="006533EC">
        <w:rPr>
          <w:rFonts w:ascii="Arial Narrow" w:eastAsia="Arial" w:hAnsi="Arial Narrow" w:cs="Arial"/>
          <w:w w:val="105"/>
        </w:rPr>
        <w:t xml:space="preserve"> </w:t>
      </w:r>
      <w:r w:rsidRPr="00B95E61">
        <w:rPr>
          <w:rFonts w:ascii="Arial Narrow" w:eastAsia="Arial" w:hAnsi="Arial Narrow" w:cs="Arial"/>
          <w:spacing w:val="-7"/>
          <w:w w:val="105"/>
        </w:rPr>
        <w:t>nastąpi</w:t>
      </w:r>
      <w:r w:rsidR="006533EC">
        <w:rPr>
          <w:rFonts w:ascii="Arial Narrow" w:eastAsia="Arial" w:hAnsi="Arial Narrow" w:cs="Arial"/>
          <w:spacing w:val="-7"/>
          <w:w w:val="105"/>
        </w:rPr>
        <w:t xml:space="preserve"> </w:t>
      </w:r>
      <w:r w:rsidRPr="00B95E61">
        <w:rPr>
          <w:rFonts w:ascii="Arial Narrow" w:eastAsia="Arial" w:hAnsi="Arial Narrow" w:cs="Arial"/>
          <w:w w:val="105"/>
        </w:rPr>
        <w:t>w</w:t>
      </w:r>
      <w:r w:rsidR="006533EC">
        <w:rPr>
          <w:rFonts w:ascii="Arial Narrow" w:eastAsia="Arial" w:hAnsi="Arial Narrow" w:cs="Arial"/>
          <w:w w:val="105"/>
        </w:rPr>
        <w:t xml:space="preserve"> </w:t>
      </w:r>
      <w:r w:rsidRPr="00B95E61">
        <w:rPr>
          <w:rFonts w:ascii="Arial Narrow" w:eastAsia="Arial" w:hAnsi="Arial Narrow" w:cs="Arial"/>
          <w:spacing w:val="-8"/>
          <w:w w:val="105"/>
        </w:rPr>
        <w:t>siedzibie</w:t>
      </w:r>
      <w:r w:rsidR="006533EC">
        <w:rPr>
          <w:rFonts w:ascii="Arial Narrow" w:eastAsia="Arial" w:hAnsi="Arial Narrow" w:cs="Arial"/>
          <w:spacing w:val="-8"/>
          <w:w w:val="105"/>
        </w:rPr>
        <w:t xml:space="preserve"> </w:t>
      </w:r>
      <w:r w:rsidRPr="00B95E61">
        <w:rPr>
          <w:rFonts w:ascii="Arial Narrow" w:eastAsia="Arial" w:hAnsi="Arial Narrow" w:cs="Arial"/>
          <w:spacing w:val="-11"/>
          <w:w w:val="105"/>
        </w:rPr>
        <w:t>Zamawiającego</w:t>
      </w:r>
      <w:r w:rsidRPr="00B95E61">
        <w:rPr>
          <w:rFonts w:ascii="Arial Narrow" w:eastAsia="Arial" w:hAnsi="Arial Narrow" w:cs="Arial"/>
          <w:w w:val="105"/>
        </w:rPr>
        <w:t>–</w:t>
      </w:r>
      <w:r w:rsidRPr="00B95E61">
        <w:rPr>
          <w:rFonts w:ascii="Arial Narrow" w:eastAsia="Arial" w:hAnsi="Arial Narrow" w:cs="Arial"/>
          <w:spacing w:val="-5"/>
          <w:w w:val="105"/>
        </w:rPr>
        <w:t xml:space="preserve">pok. </w:t>
      </w:r>
      <w:r w:rsidR="00F26D19" w:rsidRPr="00B95E61">
        <w:rPr>
          <w:rFonts w:ascii="Arial Narrow" w:eastAsia="Arial" w:hAnsi="Arial Narrow" w:cs="Arial"/>
          <w:spacing w:val="-5"/>
          <w:w w:val="105"/>
        </w:rPr>
        <w:t>5</w:t>
      </w:r>
      <w:r w:rsidRPr="00B95E61">
        <w:rPr>
          <w:rFonts w:ascii="Arial Narrow" w:eastAsia="Arial" w:hAnsi="Arial Narrow" w:cs="Arial"/>
          <w:w w:val="105"/>
        </w:rPr>
        <w:t>, w</w:t>
      </w:r>
      <w:r w:rsidR="00177B8D">
        <w:rPr>
          <w:rFonts w:ascii="Arial Narrow" w:eastAsia="Arial" w:hAnsi="Arial Narrow" w:cs="Arial"/>
          <w:w w:val="105"/>
        </w:rPr>
        <w:t xml:space="preserve"> </w:t>
      </w:r>
      <w:r w:rsidRPr="00B95E61">
        <w:rPr>
          <w:rFonts w:ascii="Arial Narrow" w:eastAsia="Arial" w:hAnsi="Arial Narrow" w:cs="Arial"/>
          <w:spacing w:val="-3"/>
          <w:w w:val="105"/>
        </w:rPr>
        <w:t xml:space="preserve">dniu </w:t>
      </w:r>
      <w:r w:rsidR="00E0031E">
        <w:rPr>
          <w:rFonts w:ascii="Arial Narrow" w:hAnsi="Arial Narrow"/>
          <w:b/>
          <w:bCs/>
          <w:u w:val="single"/>
        </w:rPr>
        <w:t>18.12</w:t>
      </w:r>
      <w:r w:rsidR="00C165D5" w:rsidRPr="006533EC">
        <w:rPr>
          <w:rFonts w:ascii="Arial Narrow" w:hAnsi="Arial Narrow"/>
          <w:b/>
          <w:bCs/>
          <w:u w:val="single"/>
        </w:rPr>
        <w:t xml:space="preserve">.2019 </w:t>
      </w:r>
      <w:r w:rsidR="00C165D5" w:rsidRPr="006533EC">
        <w:rPr>
          <w:rFonts w:ascii="Arial Narrow" w:hAnsi="Arial Narrow" w:cs="Arial"/>
          <w:b/>
        </w:rPr>
        <w:t>r</w:t>
      </w:r>
      <w:r w:rsidRPr="006533EC">
        <w:rPr>
          <w:rFonts w:ascii="Arial Narrow" w:eastAsia="Arial" w:hAnsi="Arial Narrow" w:cs="Arial"/>
          <w:b/>
          <w:w w:val="105"/>
        </w:rPr>
        <w:t xml:space="preserve">., o </w:t>
      </w:r>
      <w:r w:rsidRPr="006533EC">
        <w:rPr>
          <w:rFonts w:ascii="Arial Narrow" w:eastAsia="Arial" w:hAnsi="Arial Narrow" w:cs="Arial"/>
          <w:b/>
          <w:spacing w:val="-7"/>
          <w:w w:val="105"/>
        </w:rPr>
        <w:t xml:space="preserve">godzinie </w:t>
      </w:r>
      <w:r w:rsidR="00AF7B43" w:rsidRPr="006533EC">
        <w:rPr>
          <w:rFonts w:ascii="Arial Narrow" w:eastAsia="Arial" w:hAnsi="Arial Narrow" w:cs="Arial"/>
          <w:b/>
          <w:spacing w:val="-7"/>
          <w:w w:val="105"/>
        </w:rPr>
        <w:t>10</w:t>
      </w:r>
      <w:r w:rsidR="00580EEC" w:rsidRPr="006533EC">
        <w:rPr>
          <w:rFonts w:ascii="Arial Narrow" w:eastAsia="Arial" w:hAnsi="Arial Narrow" w:cs="Arial"/>
          <w:b/>
          <w:spacing w:val="-7"/>
          <w:w w:val="105"/>
        </w:rPr>
        <w:t>:15</w:t>
      </w:r>
      <w:r w:rsidRPr="006533EC">
        <w:rPr>
          <w:rFonts w:ascii="Arial Narrow" w:eastAsia="Arial" w:hAnsi="Arial Narrow" w:cs="Arial"/>
          <w:b/>
          <w:spacing w:val="-4"/>
          <w:w w:val="105"/>
        </w:rPr>
        <w:t>.</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hAnsi="Arial Narrow" w:cs="Arial"/>
          <w:spacing w:val="-6"/>
          <w:w w:val="105"/>
        </w:rPr>
        <w:t xml:space="preserve">Otwarcie </w:t>
      </w:r>
      <w:r w:rsidRPr="00B95E61">
        <w:rPr>
          <w:rFonts w:ascii="Arial Narrow" w:hAnsi="Arial Narrow" w:cs="Arial"/>
          <w:w w:val="105"/>
        </w:rPr>
        <w:t xml:space="preserve">ofert </w:t>
      </w:r>
      <w:r w:rsidRPr="00B95E61">
        <w:rPr>
          <w:rFonts w:ascii="Arial Narrow" w:hAnsi="Arial Narrow" w:cs="Arial"/>
          <w:spacing w:val="-8"/>
          <w:w w:val="105"/>
        </w:rPr>
        <w:t>jest</w:t>
      </w:r>
      <w:r w:rsidR="00257549">
        <w:rPr>
          <w:rFonts w:ascii="Arial Narrow" w:hAnsi="Arial Narrow" w:cs="Arial"/>
          <w:spacing w:val="-8"/>
          <w:w w:val="105"/>
        </w:rPr>
        <w:t xml:space="preserve"> </w:t>
      </w:r>
      <w:r w:rsidRPr="00B95E61">
        <w:rPr>
          <w:rFonts w:ascii="Arial Narrow" w:hAnsi="Arial Narrow" w:cs="Arial"/>
          <w:spacing w:val="-5"/>
          <w:w w:val="105"/>
        </w:rPr>
        <w:t>jawne.</w:t>
      </w:r>
    </w:p>
    <w:p w:rsidR="00091D19" w:rsidRPr="00B95E61"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rPr>
      </w:pPr>
      <w:r w:rsidRPr="00B95E61">
        <w:rPr>
          <w:rFonts w:ascii="Arial Narrow" w:eastAsia="Arial" w:hAnsi="Arial Narrow" w:cs="Arial"/>
          <w:spacing w:val="-13"/>
          <w:w w:val="105"/>
        </w:rPr>
        <w:t>Podczas</w:t>
      </w:r>
      <w:r w:rsidR="00257549">
        <w:rPr>
          <w:rFonts w:ascii="Arial Narrow" w:eastAsia="Arial" w:hAnsi="Arial Narrow" w:cs="Arial"/>
          <w:spacing w:val="-13"/>
          <w:w w:val="105"/>
        </w:rPr>
        <w:t xml:space="preserve"> </w:t>
      </w:r>
      <w:r w:rsidRPr="00B95E61">
        <w:rPr>
          <w:rFonts w:ascii="Arial Narrow" w:eastAsia="Arial" w:hAnsi="Arial Narrow" w:cs="Arial"/>
          <w:spacing w:val="-3"/>
          <w:w w:val="105"/>
        </w:rPr>
        <w:t>otwarcia</w:t>
      </w:r>
      <w:r w:rsidR="00257549">
        <w:rPr>
          <w:rFonts w:ascii="Arial Narrow" w:eastAsia="Arial" w:hAnsi="Arial Narrow" w:cs="Arial"/>
          <w:spacing w:val="-3"/>
          <w:w w:val="105"/>
        </w:rPr>
        <w:t xml:space="preserve"> </w:t>
      </w:r>
      <w:r w:rsidRPr="00B95E61">
        <w:rPr>
          <w:rFonts w:ascii="Arial Narrow" w:eastAsia="Arial" w:hAnsi="Arial Narrow" w:cs="Arial"/>
          <w:w w:val="105"/>
        </w:rPr>
        <w:t xml:space="preserve">ofert </w:t>
      </w:r>
      <w:r w:rsidRPr="00B95E61">
        <w:rPr>
          <w:rFonts w:ascii="Arial Narrow" w:eastAsia="Arial" w:hAnsi="Arial Narrow" w:cs="Arial"/>
          <w:spacing w:val="-10"/>
          <w:w w:val="105"/>
        </w:rPr>
        <w:t>Zamawiający</w:t>
      </w:r>
      <w:r w:rsidRPr="00B95E61">
        <w:rPr>
          <w:rFonts w:ascii="Arial Narrow" w:eastAsia="Arial" w:hAnsi="Arial Narrow" w:cs="Arial"/>
          <w:spacing w:val="-7"/>
          <w:w w:val="105"/>
        </w:rPr>
        <w:t>odczyta</w:t>
      </w:r>
      <w:r w:rsidRPr="00B95E61">
        <w:rPr>
          <w:rFonts w:ascii="Arial Narrow" w:eastAsia="Arial" w:hAnsi="Arial Narrow" w:cs="Arial"/>
          <w:spacing w:val="-5"/>
          <w:w w:val="105"/>
        </w:rPr>
        <w:t>informacje,</w:t>
      </w:r>
      <w:r w:rsidRPr="00B95E61">
        <w:rPr>
          <w:rFonts w:ascii="Arial Narrow" w:eastAsia="Arial" w:hAnsi="Arial Narrow" w:cs="Arial"/>
          <w:w w:val="105"/>
        </w:rPr>
        <w:t>o</w:t>
      </w:r>
      <w:r w:rsidRPr="00B95E61">
        <w:rPr>
          <w:rFonts w:ascii="Arial Narrow" w:eastAsia="Arial" w:hAnsi="Arial Narrow" w:cs="Arial"/>
        </w:rPr>
        <w:t>których</w:t>
      </w:r>
      <w:r w:rsidRPr="00B95E61">
        <w:rPr>
          <w:rFonts w:ascii="Arial Narrow" w:eastAsia="Arial" w:hAnsi="Arial Narrow" w:cs="Arial"/>
          <w:spacing w:val="-3"/>
          <w:w w:val="105"/>
        </w:rPr>
        <w:t>mowa</w:t>
      </w:r>
      <w:r w:rsidRPr="00B95E61">
        <w:rPr>
          <w:rFonts w:ascii="Arial Narrow" w:eastAsia="Arial" w:hAnsi="Arial Narrow" w:cs="Arial"/>
          <w:w w:val="105"/>
        </w:rPr>
        <w:t>wart.</w:t>
      </w:r>
      <w:r w:rsidRPr="00B95E61">
        <w:rPr>
          <w:rFonts w:ascii="Arial Narrow" w:eastAsia="Arial" w:hAnsi="Arial Narrow" w:cs="Arial"/>
          <w:spacing w:val="-5"/>
          <w:w w:val="105"/>
        </w:rPr>
        <w:t>86ust.</w:t>
      </w:r>
      <w:r w:rsidRPr="00B95E61">
        <w:rPr>
          <w:rFonts w:ascii="Arial Narrow" w:eastAsia="Arial" w:hAnsi="Arial Narrow" w:cs="Arial"/>
          <w:w w:val="105"/>
        </w:rPr>
        <w:t>4</w:t>
      </w:r>
      <w:r w:rsidRPr="00B95E61">
        <w:rPr>
          <w:rFonts w:ascii="Arial Narrow" w:eastAsia="Arial" w:hAnsi="Arial Narrow" w:cs="Arial"/>
          <w:spacing w:val="-6"/>
          <w:w w:val="105"/>
        </w:rPr>
        <w:t>ustawy</w:t>
      </w:r>
      <w:r w:rsidRPr="00B95E61">
        <w:rPr>
          <w:rFonts w:ascii="Arial Narrow" w:eastAsia="Arial" w:hAnsi="Arial Narrow" w:cs="Arial"/>
          <w:spacing w:val="-21"/>
          <w:w w:val="105"/>
        </w:rPr>
        <w:t xml:space="preserve"> PZP.</w:t>
      </w:r>
    </w:p>
    <w:p w:rsidR="00091D19" w:rsidRPr="00B95E61"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Arial Narrow" w:eastAsia="Arial" w:hAnsi="Arial Narrow" w:cs="Arial"/>
        </w:rPr>
      </w:pPr>
      <w:r w:rsidRPr="00B95E61">
        <w:rPr>
          <w:rFonts w:ascii="Arial Narrow" w:eastAsia="Arial" w:hAnsi="Arial Narrow" w:cs="Arial"/>
          <w:spacing w:val="-15"/>
          <w:w w:val="105"/>
        </w:rPr>
        <w:t xml:space="preserve">Niezwłocznie </w:t>
      </w:r>
      <w:r w:rsidRPr="00B95E61">
        <w:rPr>
          <w:rFonts w:ascii="Arial Narrow" w:eastAsia="Arial" w:hAnsi="Arial Narrow" w:cs="Arial"/>
          <w:w w:val="105"/>
        </w:rPr>
        <w:t xml:space="preserve">po </w:t>
      </w:r>
      <w:r w:rsidRPr="00B95E61">
        <w:rPr>
          <w:rFonts w:ascii="Arial Narrow" w:eastAsia="Arial" w:hAnsi="Arial Narrow" w:cs="Arial"/>
          <w:spacing w:val="-3"/>
          <w:w w:val="105"/>
        </w:rPr>
        <w:t xml:space="preserve">otwarciu </w:t>
      </w:r>
      <w:r w:rsidRPr="00B95E61">
        <w:rPr>
          <w:rFonts w:ascii="Arial Narrow" w:eastAsia="Arial" w:hAnsi="Arial Narrow" w:cs="Arial"/>
          <w:w w:val="105"/>
        </w:rPr>
        <w:t xml:space="preserve">ofert </w:t>
      </w:r>
      <w:r w:rsidRPr="00B95E61">
        <w:rPr>
          <w:rFonts w:ascii="Arial Narrow" w:eastAsia="Arial" w:hAnsi="Arial Narrow" w:cs="Arial"/>
          <w:spacing w:val="-9"/>
          <w:w w:val="105"/>
        </w:rPr>
        <w:t xml:space="preserve">zamawiający </w:t>
      </w:r>
      <w:r w:rsidRPr="00B95E61">
        <w:rPr>
          <w:rFonts w:ascii="Arial Narrow" w:eastAsia="Arial" w:hAnsi="Arial Narrow" w:cs="Arial"/>
          <w:spacing w:val="-11"/>
          <w:w w:val="105"/>
        </w:rPr>
        <w:t xml:space="preserve">zamieści </w:t>
      </w:r>
      <w:r w:rsidRPr="00B95E61">
        <w:rPr>
          <w:rFonts w:ascii="Arial Narrow" w:eastAsia="Arial" w:hAnsi="Arial Narrow" w:cs="Arial"/>
          <w:spacing w:val="-4"/>
          <w:w w:val="105"/>
        </w:rPr>
        <w:t xml:space="preserve">na </w:t>
      </w:r>
      <w:r w:rsidRPr="00B95E61">
        <w:rPr>
          <w:rFonts w:ascii="Arial Narrow" w:eastAsia="Arial" w:hAnsi="Arial Narrow" w:cs="Arial"/>
          <w:spacing w:val="-3"/>
          <w:w w:val="105"/>
        </w:rPr>
        <w:t>stronie</w:t>
      </w:r>
      <w:hyperlink r:id="rId10" w:history="1">
        <w:r w:rsidR="00580EEC" w:rsidRPr="00B95E61">
          <w:rPr>
            <w:rStyle w:val="Hipercze"/>
            <w:rFonts w:ascii="Arial Narrow" w:eastAsia="Arial" w:hAnsi="Arial Narrow" w:cs="Arial"/>
            <w:w w:val="105"/>
            <w:u w:color="000000"/>
          </w:rPr>
          <w:t>www.</w:t>
        </w:r>
        <w:r w:rsidR="00580EEC" w:rsidRPr="00B95E61">
          <w:rPr>
            <w:rStyle w:val="Hipercze"/>
            <w:rFonts w:ascii="Arial Narrow" w:hAnsi="Arial Narrow" w:cs="Arial"/>
          </w:rPr>
          <w:t>strawczyn.4bip.pl</w:t>
        </w:r>
      </w:hyperlink>
      <w:r w:rsidR="00177B8D">
        <w:rPr>
          <w:rStyle w:val="Hipercze"/>
          <w:rFonts w:ascii="Arial Narrow" w:hAnsi="Arial Narrow" w:cs="Arial"/>
        </w:rPr>
        <w:t xml:space="preserve"> </w:t>
      </w:r>
      <w:r w:rsidRPr="00B95E61">
        <w:rPr>
          <w:rFonts w:ascii="Arial Narrow" w:eastAsia="Arial" w:hAnsi="Arial Narrow" w:cs="Arial"/>
          <w:spacing w:val="-4"/>
          <w:w w:val="105"/>
        </w:rPr>
        <w:t>informacje</w:t>
      </w:r>
      <w:r w:rsidR="00177B8D">
        <w:rPr>
          <w:rFonts w:ascii="Arial Narrow" w:eastAsia="Arial" w:hAnsi="Arial Narrow" w:cs="Arial"/>
          <w:spacing w:val="-4"/>
          <w:w w:val="105"/>
        </w:rPr>
        <w:t xml:space="preserve"> </w:t>
      </w:r>
      <w:r w:rsidRPr="00B95E61">
        <w:rPr>
          <w:rFonts w:ascii="Arial Narrow" w:eastAsia="Arial" w:hAnsi="Arial Narrow" w:cs="Arial"/>
          <w:spacing w:val="-9"/>
          <w:w w:val="105"/>
        </w:rPr>
        <w:t>dotyczące:</w:t>
      </w:r>
    </w:p>
    <w:p w:rsidR="00091D19" w:rsidRPr="00B95E61" w:rsidRDefault="00091D19" w:rsidP="004118B5">
      <w:pPr>
        <w:pStyle w:val="Akapitzlist"/>
        <w:widowControl w:val="0"/>
        <w:numPr>
          <w:ilvl w:val="1"/>
          <w:numId w:val="9"/>
        </w:numPr>
        <w:tabs>
          <w:tab w:val="left" w:pos="954"/>
        </w:tabs>
        <w:spacing w:before="37" w:after="0"/>
        <w:ind w:right="151" w:hanging="357"/>
        <w:contextualSpacing w:val="0"/>
        <w:rPr>
          <w:rFonts w:ascii="Arial Narrow" w:eastAsia="Arial" w:hAnsi="Arial Narrow" w:cs="Arial"/>
        </w:rPr>
      </w:pPr>
      <w:r w:rsidRPr="00B95E61">
        <w:rPr>
          <w:rFonts w:ascii="Arial Narrow" w:eastAsia="Arial" w:hAnsi="Arial Narrow" w:cs="Arial"/>
          <w:spacing w:val="-3"/>
          <w:w w:val="105"/>
        </w:rPr>
        <w:t>kwoty,</w:t>
      </w:r>
      <w:r w:rsidR="00257549">
        <w:rPr>
          <w:rFonts w:ascii="Arial Narrow" w:eastAsia="Arial" w:hAnsi="Arial Narrow" w:cs="Arial"/>
          <w:spacing w:val="-3"/>
          <w:w w:val="105"/>
        </w:rPr>
        <w:t xml:space="preserve"> </w:t>
      </w:r>
      <w:r w:rsidRPr="00B95E61">
        <w:rPr>
          <w:rFonts w:ascii="Arial Narrow" w:eastAsia="Arial" w:hAnsi="Arial Narrow" w:cs="Arial"/>
          <w:spacing w:val="-5"/>
          <w:w w:val="105"/>
        </w:rPr>
        <w:t>jaką</w:t>
      </w:r>
      <w:r w:rsidR="00257549">
        <w:rPr>
          <w:rFonts w:ascii="Arial Narrow" w:eastAsia="Arial" w:hAnsi="Arial Narrow" w:cs="Arial"/>
          <w:spacing w:val="-5"/>
          <w:w w:val="105"/>
        </w:rPr>
        <w:t xml:space="preserve"> </w:t>
      </w:r>
      <w:r w:rsidRPr="00B95E61">
        <w:rPr>
          <w:rFonts w:ascii="Arial Narrow" w:eastAsia="Arial" w:hAnsi="Arial Narrow" w:cs="Arial"/>
          <w:spacing w:val="-9"/>
          <w:w w:val="105"/>
        </w:rPr>
        <w:t>zamierza</w:t>
      </w:r>
      <w:r w:rsidR="00257549">
        <w:rPr>
          <w:rFonts w:ascii="Arial Narrow" w:eastAsia="Arial" w:hAnsi="Arial Narrow" w:cs="Arial"/>
          <w:spacing w:val="-9"/>
          <w:w w:val="105"/>
        </w:rPr>
        <w:t xml:space="preserve"> </w:t>
      </w:r>
      <w:r w:rsidRPr="00B95E61">
        <w:rPr>
          <w:rFonts w:ascii="Arial Narrow" w:eastAsia="Arial" w:hAnsi="Arial Narrow" w:cs="Arial"/>
          <w:spacing w:val="-11"/>
          <w:w w:val="105"/>
        </w:rPr>
        <w:t>przeznaczyć</w:t>
      </w:r>
      <w:r w:rsidR="00257549">
        <w:rPr>
          <w:rFonts w:ascii="Arial Narrow" w:eastAsia="Arial" w:hAnsi="Arial Narrow" w:cs="Arial"/>
          <w:spacing w:val="-11"/>
          <w:w w:val="105"/>
        </w:rPr>
        <w:t xml:space="preserve"> </w:t>
      </w:r>
      <w:r w:rsidRPr="00B95E61">
        <w:rPr>
          <w:rFonts w:ascii="Arial Narrow" w:eastAsia="Arial" w:hAnsi="Arial Narrow" w:cs="Arial"/>
          <w:w w:val="105"/>
        </w:rPr>
        <w:t>na</w:t>
      </w:r>
      <w:r w:rsidR="00257549">
        <w:rPr>
          <w:rFonts w:ascii="Arial Narrow" w:eastAsia="Arial" w:hAnsi="Arial Narrow" w:cs="Arial"/>
          <w:w w:val="105"/>
        </w:rPr>
        <w:t xml:space="preserve"> </w:t>
      </w:r>
      <w:r w:rsidRPr="00B95E61">
        <w:rPr>
          <w:rFonts w:ascii="Arial Narrow" w:eastAsia="Arial" w:hAnsi="Arial Narrow" w:cs="Arial"/>
          <w:spacing w:val="-8"/>
          <w:w w:val="105"/>
        </w:rPr>
        <w:t>sfinansowanie</w:t>
      </w:r>
      <w:r w:rsidR="00257549">
        <w:rPr>
          <w:rFonts w:ascii="Arial Narrow" w:eastAsia="Arial" w:hAnsi="Arial Narrow" w:cs="Arial"/>
          <w:spacing w:val="-8"/>
          <w:w w:val="105"/>
        </w:rPr>
        <w:t xml:space="preserve"> </w:t>
      </w:r>
      <w:r w:rsidRPr="00B95E61">
        <w:rPr>
          <w:rFonts w:ascii="Arial Narrow" w:eastAsia="Arial" w:hAnsi="Arial Narrow" w:cs="Arial"/>
          <w:spacing w:val="-10"/>
          <w:w w:val="105"/>
        </w:rPr>
        <w:t>zamówienia;</w:t>
      </w:r>
    </w:p>
    <w:p w:rsidR="00091D19" w:rsidRPr="00B95E61" w:rsidRDefault="00091D19" w:rsidP="004118B5">
      <w:pPr>
        <w:pStyle w:val="Akapitzlist"/>
        <w:widowControl w:val="0"/>
        <w:numPr>
          <w:ilvl w:val="1"/>
          <w:numId w:val="9"/>
        </w:numPr>
        <w:tabs>
          <w:tab w:val="left" w:pos="954"/>
        </w:tabs>
        <w:spacing w:before="64" w:after="0"/>
        <w:ind w:right="151" w:hanging="357"/>
        <w:contextualSpacing w:val="0"/>
        <w:rPr>
          <w:rFonts w:ascii="Arial Narrow" w:eastAsia="Arial" w:hAnsi="Arial Narrow" w:cs="Arial"/>
        </w:rPr>
      </w:pPr>
      <w:r w:rsidRPr="00B95E61">
        <w:rPr>
          <w:rFonts w:ascii="Arial Narrow" w:eastAsia="Arial" w:hAnsi="Arial Narrow" w:cs="Arial"/>
          <w:w w:val="105"/>
        </w:rPr>
        <w:t>firm</w:t>
      </w:r>
      <w:r w:rsidR="00257549">
        <w:rPr>
          <w:rFonts w:ascii="Arial Narrow" w:eastAsia="Arial" w:hAnsi="Arial Narrow" w:cs="Arial"/>
          <w:w w:val="105"/>
        </w:rPr>
        <w:t xml:space="preserve"> </w:t>
      </w:r>
      <w:r w:rsidRPr="00B95E61">
        <w:rPr>
          <w:rFonts w:ascii="Arial Narrow" w:eastAsia="Arial" w:hAnsi="Arial Narrow" w:cs="Arial"/>
          <w:spacing w:val="-5"/>
          <w:w w:val="105"/>
        </w:rPr>
        <w:t>oraz</w:t>
      </w:r>
      <w:r w:rsidR="00257549">
        <w:rPr>
          <w:rFonts w:ascii="Arial Narrow" w:eastAsia="Arial" w:hAnsi="Arial Narrow" w:cs="Arial"/>
          <w:spacing w:val="-5"/>
          <w:w w:val="105"/>
        </w:rPr>
        <w:t xml:space="preserve"> </w:t>
      </w:r>
      <w:r w:rsidRPr="00B95E61">
        <w:rPr>
          <w:rFonts w:ascii="Arial Narrow" w:eastAsia="Arial" w:hAnsi="Arial Narrow" w:cs="Arial"/>
          <w:spacing w:val="-12"/>
          <w:w w:val="105"/>
        </w:rPr>
        <w:t>adresów</w:t>
      </w:r>
      <w:r w:rsidR="00257549">
        <w:rPr>
          <w:rFonts w:ascii="Arial Narrow" w:eastAsia="Arial" w:hAnsi="Arial Narrow" w:cs="Arial"/>
          <w:spacing w:val="-12"/>
          <w:w w:val="105"/>
        </w:rPr>
        <w:t xml:space="preserve"> </w:t>
      </w:r>
      <w:r w:rsidRPr="00B95E61">
        <w:rPr>
          <w:rFonts w:ascii="Arial Narrow" w:eastAsia="Arial" w:hAnsi="Arial Narrow" w:cs="Arial"/>
        </w:rPr>
        <w:t>wykonawc</w:t>
      </w:r>
      <w:r w:rsidR="00110BF6" w:rsidRPr="00B95E61">
        <w:rPr>
          <w:rFonts w:ascii="Arial Narrow" w:eastAsia="Arial" w:hAnsi="Arial Narrow" w:cs="Arial"/>
        </w:rPr>
        <w:t>ó</w:t>
      </w:r>
      <w:r w:rsidRPr="00B95E61">
        <w:rPr>
          <w:rFonts w:ascii="Arial Narrow" w:eastAsia="Arial" w:hAnsi="Arial Narrow" w:cs="Arial"/>
        </w:rPr>
        <w:t xml:space="preserve">w, </w:t>
      </w:r>
      <w:r w:rsidR="00110BF6" w:rsidRPr="00B95E61">
        <w:rPr>
          <w:rFonts w:ascii="Arial Narrow" w:eastAsia="Arial" w:hAnsi="Arial Narrow" w:cs="Arial"/>
        </w:rPr>
        <w:t>którzy</w:t>
      </w:r>
      <w:r w:rsidR="00257549">
        <w:rPr>
          <w:rFonts w:ascii="Arial Narrow" w:eastAsia="Arial" w:hAnsi="Arial Narrow" w:cs="Arial"/>
        </w:rPr>
        <w:t xml:space="preserve"> </w:t>
      </w:r>
      <w:r w:rsidR="00110BF6" w:rsidRPr="00B95E61">
        <w:rPr>
          <w:rFonts w:ascii="Arial Narrow" w:eastAsia="Arial" w:hAnsi="Arial Narrow" w:cs="Arial"/>
        </w:rPr>
        <w:t>złożyli</w:t>
      </w:r>
      <w:r w:rsidRPr="00B95E61">
        <w:rPr>
          <w:rFonts w:ascii="Arial Narrow" w:eastAsia="Arial" w:hAnsi="Arial Narrow" w:cs="Arial"/>
        </w:rPr>
        <w:t xml:space="preserve"> oferty</w:t>
      </w:r>
      <w:r w:rsidR="00257549">
        <w:rPr>
          <w:rFonts w:ascii="Arial Narrow" w:eastAsia="Arial" w:hAnsi="Arial Narrow" w:cs="Arial"/>
        </w:rPr>
        <w:t xml:space="preserve"> </w:t>
      </w:r>
      <w:r w:rsidRPr="00B95E61">
        <w:rPr>
          <w:rFonts w:ascii="Arial Narrow" w:eastAsia="Arial" w:hAnsi="Arial Narrow" w:cs="Arial"/>
          <w:w w:val="105"/>
        </w:rPr>
        <w:t>w</w:t>
      </w:r>
      <w:r w:rsidR="00257549">
        <w:rPr>
          <w:rFonts w:ascii="Arial Narrow" w:eastAsia="Arial" w:hAnsi="Arial Narrow" w:cs="Arial"/>
          <w:w w:val="105"/>
        </w:rPr>
        <w:t xml:space="preserve"> </w:t>
      </w:r>
      <w:r w:rsidRPr="00B95E61">
        <w:rPr>
          <w:rFonts w:ascii="Arial Narrow" w:eastAsia="Arial" w:hAnsi="Arial Narrow" w:cs="Arial"/>
          <w:spacing w:val="-3"/>
          <w:w w:val="105"/>
        </w:rPr>
        <w:t>terminie;</w:t>
      </w:r>
    </w:p>
    <w:p w:rsidR="00091D19" w:rsidRPr="00B95E61" w:rsidRDefault="00091D19" w:rsidP="004118B5">
      <w:pPr>
        <w:pStyle w:val="Akapitzlist"/>
        <w:widowControl w:val="0"/>
        <w:numPr>
          <w:ilvl w:val="1"/>
          <w:numId w:val="9"/>
        </w:numPr>
        <w:tabs>
          <w:tab w:val="left" w:pos="954"/>
        </w:tabs>
        <w:spacing w:before="62" w:after="0"/>
        <w:ind w:right="158" w:hanging="357"/>
        <w:contextualSpacing w:val="0"/>
        <w:rPr>
          <w:rFonts w:ascii="Arial Narrow" w:eastAsia="Arial" w:hAnsi="Arial Narrow" w:cs="Arial"/>
        </w:rPr>
      </w:pPr>
      <w:r w:rsidRPr="00B95E61">
        <w:rPr>
          <w:rFonts w:ascii="Arial Narrow" w:eastAsia="Arial" w:hAnsi="Arial Narrow" w:cs="Arial"/>
          <w:spacing w:val="-9"/>
          <w:w w:val="105"/>
        </w:rPr>
        <w:t>ceny</w:t>
      </w:r>
      <w:r w:rsidRPr="00B95E61">
        <w:rPr>
          <w:rFonts w:ascii="Arial Narrow" w:eastAsia="Arial" w:hAnsi="Arial Narrow" w:cs="Arial"/>
          <w:spacing w:val="-10"/>
          <w:w w:val="105"/>
        </w:rPr>
        <w:t>,</w:t>
      </w:r>
      <w:r w:rsidR="00257549">
        <w:rPr>
          <w:rFonts w:ascii="Arial Narrow" w:eastAsia="Arial" w:hAnsi="Arial Narrow" w:cs="Arial"/>
          <w:spacing w:val="-10"/>
          <w:w w:val="105"/>
        </w:rPr>
        <w:t xml:space="preserve"> </w:t>
      </w:r>
      <w:r w:rsidRPr="00B95E61">
        <w:rPr>
          <w:rFonts w:ascii="Arial Narrow" w:eastAsia="Arial" w:hAnsi="Arial Narrow" w:cs="Arial"/>
          <w:spacing w:val="-7"/>
          <w:w w:val="105"/>
        </w:rPr>
        <w:t>okresu</w:t>
      </w:r>
      <w:r w:rsidR="00257549">
        <w:rPr>
          <w:rFonts w:ascii="Arial Narrow" w:eastAsia="Arial" w:hAnsi="Arial Narrow" w:cs="Arial"/>
          <w:spacing w:val="-7"/>
          <w:w w:val="105"/>
        </w:rPr>
        <w:t xml:space="preserve"> </w:t>
      </w:r>
      <w:r w:rsidRPr="00B95E61">
        <w:rPr>
          <w:rFonts w:ascii="Arial Narrow" w:eastAsia="Arial" w:hAnsi="Arial Narrow" w:cs="Arial"/>
          <w:spacing w:val="-8"/>
          <w:w w:val="105"/>
        </w:rPr>
        <w:t xml:space="preserve">gwarancji </w:t>
      </w:r>
      <w:r w:rsidRPr="00B95E61">
        <w:rPr>
          <w:rFonts w:ascii="Arial Narrow" w:eastAsia="Arial" w:hAnsi="Arial Narrow" w:cs="Arial"/>
          <w:w w:val="105"/>
        </w:rPr>
        <w:t>i</w:t>
      </w:r>
      <w:r w:rsidR="00C42214" w:rsidRPr="00B95E61">
        <w:rPr>
          <w:rFonts w:ascii="Arial Narrow" w:eastAsia="Arial" w:hAnsi="Arial Narrow" w:cs="Arial"/>
          <w:spacing w:val="-8"/>
          <w:w w:val="105"/>
        </w:rPr>
        <w:t xml:space="preserve"> rękojmi</w:t>
      </w:r>
    </w:p>
    <w:p w:rsidR="002C5FB3" w:rsidRPr="00B95E61" w:rsidRDefault="002C5FB3" w:rsidP="00A01108">
      <w:pPr>
        <w:pStyle w:val="Akapitzlist"/>
        <w:widowControl w:val="0"/>
        <w:tabs>
          <w:tab w:val="left" w:pos="954"/>
        </w:tabs>
        <w:spacing w:before="62" w:after="0" w:line="240" w:lineRule="auto"/>
        <w:ind w:left="0" w:right="158"/>
        <w:contextualSpacing w:val="0"/>
        <w:rPr>
          <w:rFonts w:ascii="Arial Narrow" w:eastAsia="Arial" w:hAnsi="Arial Narrow" w:cs="Arial"/>
          <w:spacing w:val="-4"/>
          <w:w w:val="105"/>
        </w:rPr>
      </w:pPr>
    </w:p>
    <w:p w:rsidR="00B138E0" w:rsidRPr="00B95E61" w:rsidRDefault="00B138E0" w:rsidP="004118B5">
      <w:pPr>
        <w:widowControl/>
        <w:numPr>
          <w:ilvl w:val="0"/>
          <w:numId w:val="1"/>
        </w:numPr>
        <w:shd w:val="clear" w:color="auto" w:fill="FFFFFF"/>
        <w:suppressAutoHyphens w:val="0"/>
        <w:ind w:left="426" w:hanging="426"/>
        <w:rPr>
          <w:rFonts w:ascii="Arial Narrow" w:hAnsi="Arial Narrow" w:cs="Arial"/>
          <w:b/>
          <w:bCs/>
          <w:sz w:val="22"/>
          <w:szCs w:val="22"/>
        </w:rPr>
      </w:pPr>
      <w:r w:rsidRPr="00B95E61">
        <w:rPr>
          <w:rFonts w:ascii="Arial Narrow" w:hAnsi="Arial Narrow" w:cs="Arial"/>
          <w:b/>
          <w:bCs/>
          <w:sz w:val="22"/>
          <w:szCs w:val="22"/>
        </w:rPr>
        <w:t>WYMAGANIA DOTYCZĄCE WADIUM</w:t>
      </w:r>
    </w:p>
    <w:p w:rsidR="00405EEC" w:rsidRPr="00B95E61" w:rsidRDefault="00405EEC" w:rsidP="00405EEC">
      <w:pPr>
        <w:jc w:val="both"/>
        <w:rPr>
          <w:rFonts w:ascii="Arial Narrow" w:hAnsi="Arial Narrow" w:cs="Arial"/>
          <w:bCs/>
          <w:sz w:val="22"/>
          <w:szCs w:val="22"/>
        </w:rPr>
      </w:pPr>
    </w:p>
    <w:p w:rsidR="00C91EF3" w:rsidRPr="00DF3C90" w:rsidRDefault="00CB581A" w:rsidP="00405EEC">
      <w:pPr>
        <w:jc w:val="both"/>
        <w:rPr>
          <w:rFonts w:ascii="Arial Narrow" w:eastAsia="Times New Roman" w:hAnsi="Arial Narrow" w:cs="Arial"/>
          <w:bCs/>
          <w:sz w:val="22"/>
          <w:szCs w:val="22"/>
        </w:rPr>
      </w:pPr>
      <w:r w:rsidRPr="00DF3C90">
        <w:rPr>
          <w:rFonts w:ascii="Arial Narrow" w:hAnsi="Arial Narrow" w:cs="Arial"/>
          <w:bCs/>
          <w:sz w:val="22"/>
          <w:szCs w:val="22"/>
        </w:rPr>
        <w:t>Wadium</w:t>
      </w:r>
      <w:r w:rsidR="00257549">
        <w:rPr>
          <w:rFonts w:ascii="Arial Narrow" w:hAnsi="Arial Narrow" w:cs="Arial"/>
          <w:bCs/>
          <w:sz w:val="22"/>
          <w:szCs w:val="22"/>
        </w:rPr>
        <w:t xml:space="preserve"> </w:t>
      </w:r>
      <w:r w:rsidR="00561AF1" w:rsidRPr="00DF3C90">
        <w:rPr>
          <w:rFonts w:ascii="Arial Narrow" w:eastAsia="Times New Roman" w:hAnsi="Arial Narrow" w:cs="Arial"/>
          <w:bCs/>
          <w:sz w:val="22"/>
          <w:szCs w:val="22"/>
        </w:rPr>
        <w:t>w wysokości:</w:t>
      </w:r>
    </w:p>
    <w:p w:rsidR="00C91EF3" w:rsidRPr="00DF3C90" w:rsidRDefault="00BF7FB1" w:rsidP="00702295">
      <w:pPr>
        <w:shd w:val="clear" w:color="auto" w:fill="FFFFFF"/>
        <w:spacing w:line="266" w:lineRule="exact"/>
        <w:rPr>
          <w:rFonts w:ascii="Arial Narrow" w:eastAsia="Times New Roman" w:hAnsi="Arial Narrow" w:cs="Arial"/>
          <w:bCs/>
          <w:sz w:val="22"/>
          <w:szCs w:val="22"/>
        </w:rPr>
      </w:pPr>
      <w:r>
        <w:rPr>
          <w:rFonts w:ascii="Arial Narrow" w:eastAsia="Times New Roman" w:hAnsi="Arial Narrow" w:cs="Arial"/>
          <w:bCs/>
          <w:sz w:val="22"/>
          <w:szCs w:val="22"/>
        </w:rPr>
        <w:t>1</w:t>
      </w:r>
      <w:r w:rsidR="008D4BC2" w:rsidRPr="00DF3C90">
        <w:rPr>
          <w:rFonts w:ascii="Arial Narrow" w:eastAsia="Times New Roman" w:hAnsi="Arial Narrow" w:cs="Arial"/>
          <w:bCs/>
          <w:sz w:val="22"/>
          <w:szCs w:val="22"/>
        </w:rPr>
        <w:t>500</w:t>
      </w:r>
      <w:r w:rsidR="00196B3F" w:rsidRPr="00DF3C90">
        <w:rPr>
          <w:rFonts w:ascii="Arial Narrow" w:eastAsia="Times New Roman" w:hAnsi="Arial Narrow" w:cs="Arial"/>
          <w:bCs/>
          <w:sz w:val="22"/>
          <w:szCs w:val="22"/>
        </w:rPr>
        <w:t xml:space="preserve"> zł (</w:t>
      </w:r>
      <w:r>
        <w:rPr>
          <w:rFonts w:ascii="Arial Narrow" w:eastAsia="Times New Roman" w:hAnsi="Arial Narrow" w:cs="Arial"/>
          <w:bCs/>
          <w:sz w:val="22"/>
          <w:szCs w:val="22"/>
        </w:rPr>
        <w:t>tysiąc pięćset</w:t>
      </w:r>
      <w:r w:rsidR="00702295" w:rsidRPr="00DF3C90">
        <w:rPr>
          <w:rFonts w:ascii="Arial Narrow" w:eastAsia="Times New Roman" w:hAnsi="Arial Narrow" w:cs="Arial"/>
          <w:bCs/>
          <w:sz w:val="22"/>
          <w:szCs w:val="22"/>
        </w:rPr>
        <w:t xml:space="preserve"> zł</w:t>
      </w:r>
      <w:r w:rsidR="00DF3C90" w:rsidRPr="00DF3C90">
        <w:rPr>
          <w:rFonts w:ascii="Arial Narrow" w:eastAsia="Times New Roman" w:hAnsi="Arial Narrow" w:cs="Arial"/>
          <w:bCs/>
          <w:sz w:val="22"/>
          <w:szCs w:val="22"/>
        </w:rPr>
        <w:t xml:space="preserve"> 00/100</w:t>
      </w:r>
      <w:r w:rsidR="00702295" w:rsidRPr="00DF3C90">
        <w:rPr>
          <w:rFonts w:ascii="Arial Narrow" w:eastAsia="Times New Roman" w:hAnsi="Arial Narrow" w:cs="Arial"/>
          <w:bCs/>
          <w:sz w:val="22"/>
          <w:szCs w:val="22"/>
        </w:rPr>
        <w:t>)</w:t>
      </w:r>
    </w:p>
    <w:p w:rsidR="00CE7C7E" w:rsidRPr="00B95E61" w:rsidRDefault="00CE7C7E" w:rsidP="00C91EF3">
      <w:pPr>
        <w:shd w:val="clear" w:color="auto" w:fill="FFFFFF"/>
        <w:ind w:left="720"/>
        <w:rPr>
          <w:rFonts w:ascii="Arial Narrow" w:hAnsi="Arial Narrow" w:cs="Arial"/>
          <w:b/>
          <w:sz w:val="22"/>
          <w:szCs w:val="22"/>
        </w:rPr>
      </w:pPr>
    </w:p>
    <w:p w:rsidR="00BC78AB" w:rsidRPr="00B95E61" w:rsidRDefault="008C0704" w:rsidP="00561AF1">
      <w:pPr>
        <w:shd w:val="clear" w:color="auto" w:fill="FFFFFF"/>
        <w:rPr>
          <w:rFonts w:ascii="Arial Narrow" w:eastAsia="Times New Roman" w:hAnsi="Arial Narrow" w:cs="Arial"/>
          <w:bCs/>
          <w:sz w:val="22"/>
          <w:szCs w:val="22"/>
        </w:rPr>
      </w:pPr>
      <w:r w:rsidRPr="00B95E61">
        <w:rPr>
          <w:rFonts w:ascii="Arial Narrow" w:hAnsi="Arial Narrow" w:cs="Arial"/>
          <w:b/>
          <w:sz w:val="22"/>
          <w:szCs w:val="22"/>
        </w:rPr>
        <w:t xml:space="preserve">- </w:t>
      </w:r>
      <w:r w:rsidR="00BC78AB" w:rsidRPr="00B95E61">
        <w:rPr>
          <w:rFonts w:ascii="Arial Narrow" w:hAnsi="Arial Narrow" w:cs="Arial"/>
          <w:b/>
          <w:sz w:val="22"/>
          <w:szCs w:val="22"/>
        </w:rPr>
        <w:t>należy wnieść przed upływem terminu składania ofert</w:t>
      </w:r>
      <w:r w:rsidR="00CE7C7E" w:rsidRPr="00B95E61">
        <w:rPr>
          <w:rFonts w:ascii="Arial Narrow" w:hAnsi="Arial Narrow" w:cs="Arial"/>
          <w:b/>
          <w:sz w:val="22"/>
          <w:szCs w:val="22"/>
        </w:rPr>
        <w:t>.</w:t>
      </w:r>
    </w:p>
    <w:p w:rsidR="00B21723" w:rsidRPr="00B95E61" w:rsidRDefault="00B21723" w:rsidP="00B21723">
      <w:pPr>
        <w:shd w:val="clear" w:color="auto" w:fill="FFFFFF"/>
        <w:rPr>
          <w:rFonts w:ascii="Arial Narrow" w:eastAsia="Times New Roman" w:hAnsi="Arial Narrow" w:cs="Arial"/>
          <w:bCs/>
          <w:sz w:val="22"/>
          <w:szCs w:val="22"/>
        </w:rPr>
      </w:pPr>
    </w:p>
    <w:p w:rsidR="004043D9" w:rsidRPr="00B95E61" w:rsidRDefault="004043D9" w:rsidP="002B0CFE">
      <w:pPr>
        <w:widowControl/>
        <w:numPr>
          <w:ilvl w:val="0"/>
          <w:numId w:val="28"/>
        </w:numPr>
        <w:spacing w:line="276" w:lineRule="auto"/>
        <w:rPr>
          <w:rFonts w:ascii="Arial Narrow" w:hAnsi="Arial Narrow" w:cs="Arial"/>
          <w:sz w:val="22"/>
          <w:szCs w:val="22"/>
        </w:rPr>
      </w:pPr>
      <w:r w:rsidRPr="00B95E61">
        <w:rPr>
          <w:rFonts w:ascii="Arial Narrow" w:hAnsi="Arial Narrow" w:cs="Arial"/>
          <w:sz w:val="22"/>
          <w:szCs w:val="22"/>
        </w:rPr>
        <w:t>Wadium może być wnoszone w jednej lub kilku następujących formach:</w:t>
      </w:r>
    </w:p>
    <w:p w:rsidR="004043D9" w:rsidRPr="00B95E61" w:rsidRDefault="004043D9" w:rsidP="002B0CFE">
      <w:pPr>
        <w:widowControl/>
        <w:numPr>
          <w:ilvl w:val="1"/>
          <w:numId w:val="29"/>
        </w:numPr>
        <w:tabs>
          <w:tab w:val="left" w:pos="1440"/>
        </w:tabs>
        <w:spacing w:after="60" w:line="276" w:lineRule="auto"/>
        <w:ind w:left="1276"/>
        <w:rPr>
          <w:rFonts w:ascii="Arial Narrow" w:hAnsi="Arial Narrow" w:cs="Arial"/>
          <w:sz w:val="22"/>
          <w:szCs w:val="22"/>
        </w:rPr>
      </w:pPr>
      <w:r w:rsidRPr="00B95E61">
        <w:rPr>
          <w:rFonts w:ascii="Arial Narrow" w:hAnsi="Arial Narrow" w:cs="Arial"/>
          <w:sz w:val="22"/>
          <w:szCs w:val="22"/>
        </w:rPr>
        <w:t xml:space="preserve">pieniądzu, </w:t>
      </w:r>
    </w:p>
    <w:p w:rsidR="004043D9" w:rsidRPr="00B95E61" w:rsidRDefault="004043D9" w:rsidP="004118B5">
      <w:pPr>
        <w:widowControl/>
        <w:numPr>
          <w:ilvl w:val="1"/>
          <w:numId w:val="21"/>
        </w:numPr>
        <w:tabs>
          <w:tab w:val="left" w:pos="1440"/>
        </w:tabs>
        <w:spacing w:after="60" w:line="276" w:lineRule="auto"/>
        <w:jc w:val="both"/>
        <w:rPr>
          <w:rFonts w:ascii="Arial Narrow" w:hAnsi="Arial Narrow" w:cs="Arial"/>
          <w:sz w:val="22"/>
          <w:szCs w:val="22"/>
        </w:rPr>
      </w:pPr>
      <w:r w:rsidRPr="00B95E61">
        <w:rPr>
          <w:rFonts w:ascii="Arial Narrow" w:hAnsi="Arial Narrow" w:cs="Arial"/>
          <w:sz w:val="22"/>
          <w:szCs w:val="22"/>
        </w:rPr>
        <w:t>poręczeniach bankowych lub poręczeniach spółdzielczej kasy oszczędnościowo-kredytowej, z tym że poręczenie kasy jest zawsze poręczeniem pieniężnym;</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bankowych;</w:t>
      </w:r>
    </w:p>
    <w:p w:rsidR="004043D9" w:rsidRPr="00B95E61"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2"/>
          <w:szCs w:val="22"/>
        </w:rPr>
      </w:pPr>
      <w:r w:rsidRPr="00B95E61">
        <w:rPr>
          <w:rFonts w:ascii="Arial Narrow" w:hAnsi="Arial Narrow" w:cs="Arial"/>
          <w:sz w:val="22"/>
          <w:szCs w:val="22"/>
        </w:rPr>
        <w:t>gwarancjach ubezpieczeniowych;</w:t>
      </w:r>
    </w:p>
    <w:p w:rsidR="004043D9" w:rsidRPr="00B95E61" w:rsidRDefault="004043D9" w:rsidP="004118B5">
      <w:pPr>
        <w:widowControl/>
        <w:numPr>
          <w:ilvl w:val="2"/>
          <w:numId w:val="21"/>
        </w:numPr>
        <w:tabs>
          <w:tab w:val="left" w:pos="1440"/>
        </w:tabs>
        <w:spacing w:after="120" w:line="276" w:lineRule="auto"/>
        <w:ind w:left="1843" w:hanging="851"/>
        <w:jc w:val="both"/>
        <w:rPr>
          <w:rFonts w:ascii="Arial Narrow" w:hAnsi="Arial Narrow" w:cs="Arial"/>
          <w:sz w:val="22"/>
          <w:szCs w:val="22"/>
        </w:rPr>
      </w:pPr>
      <w:r w:rsidRPr="00B95E61">
        <w:rPr>
          <w:rFonts w:ascii="Arial Narrow" w:hAnsi="Arial Narrow" w:cs="Arial"/>
          <w:sz w:val="22"/>
          <w:szCs w:val="22"/>
        </w:rPr>
        <w:lastRenderedPageBreak/>
        <w:t>poręczeniach udzielanych przez podmioty, o których mowa w art. 6b ust. 5 pkt 2 ustawy z dnia 9 listopada 2000 r. o utworzeniu Polskiej Agencji Rozwoju Przedsiębiorczości (Dz. U. z 2014 r. poz. 1804 oraz z 2015 r. poz. 978 i 1240).</w:t>
      </w: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 xml:space="preserve">Dowód wniesienia wadium w oryginale należy załączyć do oferty jeżeli wadium zostało wniesione w formie nie pieniężnej. </w:t>
      </w:r>
    </w:p>
    <w:p w:rsidR="004043D9" w:rsidRPr="00177B8D" w:rsidRDefault="004043D9" w:rsidP="004118B5">
      <w:pPr>
        <w:widowControl/>
        <w:numPr>
          <w:ilvl w:val="1"/>
          <w:numId w:val="21"/>
        </w:numPr>
        <w:spacing w:after="120" w:line="276" w:lineRule="auto"/>
        <w:ind w:left="993" w:hanging="567"/>
        <w:rPr>
          <w:rFonts w:ascii="Arial Narrow" w:hAnsi="Arial Narrow" w:cs="Arial"/>
          <w:b/>
          <w:sz w:val="22"/>
          <w:szCs w:val="22"/>
        </w:rPr>
      </w:pPr>
      <w:r w:rsidRPr="00B95E61">
        <w:rPr>
          <w:rFonts w:ascii="Arial Narrow" w:hAnsi="Arial Narrow" w:cs="Arial"/>
          <w:sz w:val="22"/>
          <w:szCs w:val="22"/>
        </w:rPr>
        <w:t>Wadium wnoszone w pieniądzu wpłaca się przelewem na rachunek bankowy:</w:t>
      </w:r>
    </w:p>
    <w:p w:rsidR="00177B8D" w:rsidRPr="00B95E61" w:rsidRDefault="00177B8D" w:rsidP="00177B8D">
      <w:pPr>
        <w:widowControl/>
        <w:spacing w:after="120" w:line="276" w:lineRule="auto"/>
        <w:rPr>
          <w:rFonts w:ascii="Arial Narrow" w:hAnsi="Arial Narrow" w:cs="Arial"/>
          <w:b/>
          <w:sz w:val="22"/>
          <w:szCs w:val="22"/>
        </w:rPr>
      </w:pPr>
    </w:p>
    <w:p w:rsidR="004043D9" w:rsidRPr="00B95E61" w:rsidRDefault="004043D9" w:rsidP="004043D9">
      <w:pPr>
        <w:pStyle w:val="ust"/>
        <w:spacing w:before="120" w:after="120" w:line="276" w:lineRule="auto"/>
        <w:ind w:left="0" w:firstLine="0"/>
        <w:jc w:val="center"/>
        <w:rPr>
          <w:rFonts w:ascii="Arial Narrow" w:hAnsi="Arial Narrow" w:cs="Arial"/>
          <w:b/>
          <w:color w:val="FF0000"/>
          <w:sz w:val="22"/>
          <w:szCs w:val="22"/>
        </w:rPr>
      </w:pPr>
      <w:r w:rsidRPr="00B95E61">
        <w:rPr>
          <w:rFonts w:ascii="Arial Narrow" w:eastAsia="Arial" w:hAnsi="Arial Narrow"/>
          <w:b/>
          <w:sz w:val="22"/>
          <w:szCs w:val="22"/>
        </w:rPr>
        <w:t>Bank Spółdzielczy Łopuszno Oddział Strawczyn Nr 46 8499 0008 0300 0026 2000 0002</w:t>
      </w:r>
    </w:p>
    <w:p w:rsidR="00AF7B43" w:rsidRDefault="004043D9" w:rsidP="004A2E93">
      <w:pPr>
        <w:tabs>
          <w:tab w:val="left" w:pos="2040"/>
        </w:tabs>
        <w:autoSpaceDE w:val="0"/>
        <w:spacing w:after="120" w:line="200" w:lineRule="atLeast"/>
        <w:jc w:val="center"/>
        <w:rPr>
          <w:rFonts w:ascii="Arial Narrow" w:hAnsi="Arial Narrow" w:cs="Arial"/>
          <w:b/>
          <w:sz w:val="22"/>
          <w:szCs w:val="22"/>
        </w:rPr>
      </w:pPr>
      <w:r w:rsidRPr="00B95E61">
        <w:rPr>
          <w:rFonts w:ascii="Arial Narrow" w:hAnsi="Arial Narrow" w:cs="Arial"/>
          <w:b/>
          <w:sz w:val="22"/>
          <w:szCs w:val="22"/>
        </w:rPr>
        <w:t xml:space="preserve">z dopiskiem </w:t>
      </w:r>
    </w:p>
    <w:p w:rsidR="00DB46A6" w:rsidRPr="00DB46A6" w:rsidRDefault="004043D9" w:rsidP="00DB46A6">
      <w:pPr>
        <w:jc w:val="center"/>
        <w:rPr>
          <w:rFonts w:ascii="Arial Narrow" w:hAnsi="Arial Narrow" w:cs="Arial"/>
          <w:b/>
          <w:sz w:val="22"/>
          <w:szCs w:val="22"/>
        </w:rPr>
      </w:pPr>
      <w:r w:rsidRPr="00DB46A6">
        <w:rPr>
          <w:rFonts w:ascii="Arial Narrow" w:hAnsi="Arial Narrow" w:cs="Arial"/>
          <w:b/>
          <w:sz w:val="22"/>
          <w:szCs w:val="22"/>
        </w:rPr>
        <w:t>„Wadium –</w:t>
      </w:r>
      <w:r w:rsidR="00BF7FB1">
        <w:rPr>
          <w:rFonts w:ascii="Arial Narrow" w:eastAsia="Times New Roman" w:hAnsi="Arial Narrow" w:cs="Times New Roman"/>
          <w:b/>
          <w:bCs/>
          <w:iCs/>
          <w:sz w:val="22"/>
          <w:szCs w:val="22"/>
        </w:rPr>
        <w:t xml:space="preserve"> Przebudowa odcinka drogi gminnej ul. Widok w msc. Oblęgorek</w:t>
      </w:r>
      <w:r w:rsidR="00DB46A6" w:rsidRPr="00DB46A6">
        <w:rPr>
          <w:rFonts w:ascii="Arial Narrow" w:eastAsia="Times New Roman" w:hAnsi="Arial Narrow" w:cs="Times New Roman"/>
          <w:b/>
          <w:bCs/>
          <w:iCs/>
          <w:sz w:val="22"/>
          <w:szCs w:val="22"/>
        </w:rPr>
        <w:t>, Gmina Strawczyn</w:t>
      </w:r>
      <w:r w:rsidR="00DB46A6" w:rsidRPr="00DB46A6">
        <w:rPr>
          <w:rFonts w:ascii="Arial Narrow" w:hAnsi="Arial Narrow" w:cs="Arial"/>
          <w:b/>
          <w:sz w:val="22"/>
          <w:szCs w:val="22"/>
        </w:rPr>
        <w:t xml:space="preserve"> </w:t>
      </w:r>
    </w:p>
    <w:p w:rsidR="004043D9" w:rsidRPr="00DB46A6" w:rsidRDefault="004043D9" w:rsidP="00D630D9">
      <w:pPr>
        <w:tabs>
          <w:tab w:val="left" w:pos="2040"/>
        </w:tabs>
        <w:autoSpaceDE w:val="0"/>
        <w:spacing w:after="120" w:line="200" w:lineRule="atLeast"/>
        <w:jc w:val="center"/>
        <w:rPr>
          <w:rFonts w:ascii="Arial Narrow" w:hAnsi="Arial Narrow" w:cs="Times New Roman"/>
          <w:b/>
          <w:bCs/>
          <w:sz w:val="32"/>
          <w:szCs w:val="32"/>
        </w:rPr>
      </w:pPr>
      <w:r w:rsidRPr="00DB46A6">
        <w:rPr>
          <w:rFonts w:ascii="Arial Narrow" w:hAnsi="Arial Narrow" w:cs="Arial"/>
          <w:b/>
          <w:sz w:val="22"/>
          <w:szCs w:val="22"/>
        </w:rPr>
        <w:t>:</w:t>
      </w:r>
      <w:r w:rsidRPr="00DB46A6">
        <w:rPr>
          <w:rFonts w:ascii="Arial Narrow" w:hAnsi="Arial Narrow" w:cs="Calibri"/>
          <w:b/>
          <w:sz w:val="22"/>
          <w:szCs w:val="22"/>
        </w:rPr>
        <w:t xml:space="preserve"> ZP.271.1</w:t>
      </w:r>
      <w:r w:rsidR="00BF7FB1">
        <w:rPr>
          <w:rFonts w:ascii="Arial Narrow" w:hAnsi="Arial Narrow" w:cs="Calibri"/>
          <w:b/>
          <w:sz w:val="22"/>
          <w:szCs w:val="22"/>
        </w:rPr>
        <w:t>.34</w:t>
      </w:r>
      <w:r w:rsidR="006533EC">
        <w:rPr>
          <w:rFonts w:ascii="Arial Narrow" w:hAnsi="Arial Narrow" w:cs="Calibri"/>
          <w:b/>
          <w:sz w:val="22"/>
          <w:szCs w:val="22"/>
        </w:rPr>
        <w:t>.</w:t>
      </w:r>
      <w:r w:rsidR="001E1F19" w:rsidRPr="00DB46A6">
        <w:rPr>
          <w:rFonts w:ascii="Arial Narrow" w:hAnsi="Arial Narrow" w:cs="Calibri"/>
          <w:b/>
          <w:sz w:val="22"/>
          <w:szCs w:val="22"/>
        </w:rPr>
        <w:t>2019</w:t>
      </w:r>
      <w:r w:rsidRPr="00DB46A6">
        <w:rPr>
          <w:rFonts w:ascii="Arial Narrow" w:hAnsi="Arial Narrow" w:cs="Calibri"/>
          <w:b/>
          <w:sz w:val="22"/>
          <w:szCs w:val="22"/>
        </w:rPr>
        <w:t>”</w:t>
      </w:r>
    </w:p>
    <w:p w:rsidR="002A435E" w:rsidRPr="00B95E61" w:rsidRDefault="002A435E" w:rsidP="00C165D5">
      <w:pPr>
        <w:jc w:val="center"/>
        <w:rPr>
          <w:rFonts w:ascii="Arial Narrow" w:hAnsi="Arial Narrow" w:cs="Times New Roman"/>
          <w:sz w:val="22"/>
          <w:szCs w:val="22"/>
        </w:rPr>
      </w:pPr>
    </w:p>
    <w:p w:rsidR="004043D9" w:rsidRPr="00B95E61" w:rsidRDefault="004043D9" w:rsidP="004118B5">
      <w:pPr>
        <w:widowControl/>
        <w:numPr>
          <w:ilvl w:val="1"/>
          <w:numId w:val="21"/>
        </w:numPr>
        <w:spacing w:after="120" w:line="276" w:lineRule="auto"/>
        <w:ind w:left="993" w:hanging="567"/>
        <w:rPr>
          <w:rFonts w:ascii="Arial Narrow" w:hAnsi="Arial Narrow" w:cs="Arial"/>
          <w:sz w:val="22"/>
          <w:szCs w:val="22"/>
        </w:rPr>
      </w:pPr>
      <w:r w:rsidRPr="00B95E61">
        <w:rPr>
          <w:rFonts w:ascii="Arial Narrow" w:hAnsi="Arial Narrow" w:cs="Arial"/>
          <w:sz w:val="22"/>
          <w:szCs w:val="22"/>
        </w:rPr>
        <w:t>Wadium wniesione w pieniądzu zamawiający przechowuje na rachunku bankowym.</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zwraca niezwłocznie wadium, na wniosek wykonawcy, który wycofał ofertę przed upływem terminu składania ofert.</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B95E61" w:rsidRDefault="004043D9" w:rsidP="004118B5">
      <w:pPr>
        <w:widowControl/>
        <w:numPr>
          <w:ilvl w:val="1"/>
          <w:numId w:val="21"/>
        </w:numPr>
        <w:spacing w:after="120" w:line="276" w:lineRule="auto"/>
        <w:ind w:left="993" w:hanging="567"/>
        <w:jc w:val="both"/>
        <w:rPr>
          <w:rFonts w:ascii="Arial Narrow" w:hAnsi="Arial Narrow" w:cs="Arial"/>
          <w:sz w:val="22"/>
          <w:szCs w:val="22"/>
        </w:rPr>
      </w:pPr>
      <w:r w:rsidRPr="00B95E61">
        <w:rPr>
          <w:rFonts w:ascii="Arial Narrow" w:hAnsi="Arial Narrow" w:cs="Arial"/>
          <w:sz w:val="22"/>
          <w:szCs w:val="22"/>
        </w:rPr>
        <w:t>Zamawiający zatrzyma wadium wraz z odsetkami, jeżeli:</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sz w:val="22"/>
          <w:szCs w:val="22"/>
        </w:rPr>
        <w:t>Wykonawca, którego oferta zostanie wybrana odmówi podpisania umowy w sprawie zamówienia publicznego na warunkach określonych w ofercie;</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bCs/>
          <w:sz w:val="22"/>
          <w:szCs w:val="22"/>
        </w:rPr>
      </w:pPr>
      <w:r w:rsidRPr="00B95E61">
        <w:rPr>
          <w:rFonts w:ascii="Arial Narrow" w:hAnsi="Arial Narrow" w:cs="Arial"/>
          <w:sz w:val="22"/>
          <w:szCs w:val="22"/>
        </w:rPr>
        <w:t>Wykonawca, którego oferta zostanie wybrana nie wniesie wymaganego zabezpieczenia należytego wykonania umowy;</w:t>
      </w:r>
    </w:p>
    <w:p w:rsidR="004043D9" w:rsidRPr="00B95E61"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2"/>
          <w:szCs w:val="22"/>
        </w:rPr>
      </w:pPr>
      <w:r w:rsidRPr="00B95E61">
        <w:rPr>
          <w:rFonts w:ascii="Arial Narrow" w:hAnsi="Arial Narrow" w:cs="Arial"/>
          <w:bCs/>
          <w:sz w:val="22"/>
          <w:szCs w:val="22"/>
        </w:rPr>
        <w:t xml:space="preserve">wykonawca w odpowiedzi na wezwanie, o którym mowa w art. 26 ust. 3 i 3a, </w:t>
      </w:r>
      <w:r w:rsidRPr="00B95E61">
        <w:rPr>
          <w:rFonts w:ascii="Arial Narrow" w:hAnsi="Arial Narrow" w:cs="Arial"/>
          <w:bCs/>
          <w:sz w:val="22"/>
          <w:szCs w:val="22"/>
        </w:rPr>
        <w:br/>
        <w:t>z przyczyn leżących po jego stronie, nie złożył oświadczeń lub dokumentów potwierdzających okoliczności, o których mowa w</w:t>
      </w:r>
      <w:r w:rsidR="008C0704" w:rsidRPr="00B95E61">
        <w:rPr>
          <w:rFonts w:ascii="Arial Narrow" w:hAnsi="Arial Narrow" w:cs="Arial"/>
          <w:bCs/>
          <w:sz w:val="22"/>
          <w:szCs w:val="22"/>
        </w:rPr>
        <w:t xml:space="preserve"> art. 25 ust. 1, oświadczenia, </w:t>
      </w:r>
      <w:r w:rsidRPr="00B95E61">
        <w:rPr>
          <w:rFonts w:ascii="Arial Narrow" w:hAnsi="Arial Narrow" w:cs="Arial"/>
          <w:bCs/>
          <w:sz w:val="22"/>
          <w:szCs w:val="22"/>
        </w:rPr>
        <w:t>o którym mowa w art. 25a ust. 1, pełnomocnictw lub nie wyraził zgody na poprawienie omyłki, o której mowa w art. 87 ust. 2 pkt 3, co spowodowało brak możliwości wybrania oferty złożonej przez wykonawcę jako najkorzystniejszej</w:t>
      </w:r>
      <w:r w:rsidRPr="00B95E61">
        <w:rPr>
          <w:rFonts w:ascii="Arial Narrow" w:hAnsi="Arial Narrow" w:cs="Arial"/>
          <w:sz w:val="22"/>
          <w:szCs w:val="22"/>
        </w:rPr>
        <w:t>.</w:t>
      </w:r>
    </w:p>
    <w:p w:rsidR="00A11AA0" w:rsidRPr="00B95E61" w:rsidRDefault="004043D9" w:rsidP="004118B5">
      <w:pPr>
        <w:widowControl/>
        <w:numPr>
          <w:ilvl w:val="2"/>
          <w:numId w:val="21"/>
        </w:numPr>
        <w:tabs>
          <w:tab w:val="left" w:pos="1440"/>
        </w:tabs>
        <w:spacing w:after="120" w:line="276" w:lineRule="auto"/>
        <w:ind w:left="1701" w:hanging="709"/>
        <w:jc w:val="both"/>
        <w:rPr>
          <w:rFonts w:ascii="Arial Narrow" w:hAnsi="Arial Narrow" w:cs="Arial"/>
          <w:b/>
          <w:sz w:val="22"/>
          <w:szCs w:val="22"/>
          <w:u w:val="single"/>
        </w:rPr>
      </w:pPr>
      <w:r w:rsidRPr="00B95E61">
        <w:rPr>
          <w:rFonts w:ascii="Arial Narrow" w:hAnsi="Arial Narrow" w:cs="Arial"/>
          <w:sz w:val="22"/>
          <w:szCs w:val="22"/>
        </w:rPr>
        <w:t>zawarcie umowy w sprawie zamówienia publicznego stanie się niemożliwe z przyczyn leżących po stronie Wykonawcy.</w:t>
      </w:r>
    </w:p>
    <w:p w:rsidR="00064D2F"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sz w:val="22"/>
          <w:szCs w:val="22"/>
        </w:rPr>
        <w:t xml:space="preserve">XVI </w:t>
      </w:r>
      <w:r w:rsidR="00064D2F" w:rsidRPr="00B95E61">
        <w:rPr>
          <w:rFonts w:ascii="Arial Narrow" w:hAnsi="Arial Narrow" w:cs="Arial"/>
          <w:b/>
          <w:bCs/>
          <w:sz w:val="22"/>
          <w:szCs w:val="22"/>
        </w:rPr>
        <w:t>TERMIN ZWIĄZANIA OFERTĄ</w:t>
      </w:r>
    </w:p>
    <w:p w:rsidR="00064D2F" w:rsidRPr="00B95E61" w:rsidRDefault="00064D2F" w:rsidP="00064D2F">
      <w:pPr>
        <w:widowControl/>
        <w:shd w:val="clear" w:color="auto" w:fill="FFFFFF"/>
        <w:suppressAutoHyphens w:val="0"/>
        <w:rPr>
          <w:rFonts w:ascii="Arial Narrow" w:hAnsi="Arial Narrow" w:cs="Arial"/>
          <w:b/>
          <w:bCs/>
          <w:sz w:val="22"/>
          <w:szCs w:val="22"/>
        </w:rPr>
      </w:pPr>
    </w:p>
    <w:p w:rsidR="003216D0" w:rsidRPr="00B95E61"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Arial Narrow" w:eastAsia="Arial" w:hAnsi="Arial Narrow" w:cs="Arial"/>
        </w:rPr>
      </w:pPr>
      <w:r w:rsidRPr="00B95E61">
        <w:rPr>
          <w:rFonts w:ascii="Arial Narrow" w:eastAsia="Arial" w:hAnsi="Arial Narrow" w:cs="Arial"/>
        </w:rPr>
        <w:t>Wykonawca</w:t>
      </w:r>
      <w:r w:rsidR="00257549">
        <w:rPr>
          <w:rFonts w:ascii="Arial Narrow" w:eastAsia="Arial" w:hAnsi="Arial Narrow" w:cs="Arial"/>
        </w:rPr>
        <w:t xml:space="preserve"> </w:t>
      </w:r>
      <w:r w:rsidRPr="00B95E61">
        <w:rPr>
          <w:rFonts w:ascii="Arial Narrow" w:eastAsia="Arial" w:hAnsi="Arial Narrow" w:cs="Arial"/>
        </w:rPr>
        <w:t xml:space="preserve">będzie związany ofertą przez okres </w:t>
      </w:r>
      <w:r w:rsidR="00D001BF" w:rsidRPr="00B95E61">
        <w:rPr>
          <w:rFonts w:ascii="Arial Narrow" w:eastAsia="Arial" w:hAnsi="Arial Narrow" w:cs="Arial"/>
          <w:b/>
        </w:rPr>
        <w:t>30</w:t>
      </w:r>
      <w:r w:rsidRPr="00B95E61">
        <w:rPr>
          <w:rFonts w:ascii="Arial Narrow" w:eastAsia="Arial" w:hAnsi="Arial Narrow" w:cs="Arial"/>
          <w:b/>
        </w:rPr>
        <w:t xml:space="preserve"> dni</w:t>
      </w:r>
      <w:r w:rsidRPr="00B95E61">
        <w:rPr>
          <w:rFonts w:ascii="Arial Narrow" w:eastAsia="Arial" w:hAnsi="Arial Narrow" w:cs="Arial"/>
        </w:rPr>
        <w:t>. Bieg terminu związania ofertą rozpoczyna się wraz z upływem terminu składania ofert (art. 85 ust. 5 ustawy PZP</w:t>
      </w:r>
      <w:r w:rsidRPr="00B95E61">
        <w:rPr>
          <w:rFonts w:ascii="Arial Narrow" w:eastAsia="Arial" w:hAnsi="Arial Narrow" w:cs="Arial"/>
          <w:spacing w:val="-18"/>
          <w:w w:val="105"/>
        </w:rPr>
        <w:t>).</w:t>
      </w:r>
    </w:p>
    <w:p w:rsidR="003216D0" w:rsidRPr="00B95E61"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Arial Narrow" w:eastAsia="Arial" w:hAnsi="Arial Narrow" w:cs="Arial"/>
        </w:rPr>
      </w:pPr>
      <w:r w:rsidRPr="00B95E61">
        <w:rPr>
          <w:rFonts w:ascii="Arial Narrow" w:eastAsia="Arial" w:hAnsi="Arial Narrow" w:cs="Arial"/>
        </w:rPr>
        <w:t>Wykonawca</w:t>
      </w:r>
      <w:r w:rsidR="00257549">
        <w:rPr>
          <w:rFonts w:ascii="Arial Narrow" w:eastAsia="Arial" w:hAnsi="Arial Narrow" w:cs="Arial"/>
        </w:rPr>
        <w:t xml:space="preserve"> </w:t>
      </w:r>
      <w:r w:rsidRPr="00B95E61">
        <w:rPr>
          <w:rFonts w:ascii="Arial Narrow" w:eastAsia="Arial" w:hAnsi="Arial Narrow" w:cs="Arial"/>
        </w:rPr>
        <w:t>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B95E61">
        <w:rPr>
          <w:rFonts w:ascii="Arial Narrow" w:eastAsia="Arial" w:hAnsi="Arial Narrow" w:cs="Arial"/>
          <w:w w:val="105"/>
        </w:rPr>
        <w:t>i.</w:t>
      </w:r>
    </w:p>
    <w:p w:rsidR="003216D0" w:rsidRPr="00B95E61" w:rsidRDefault="003216D0" w:rsidP="004118B5">
      <w:pPr>
        <w:pStyle w:val="Akapitzlist"/>
        <w:widowControl w:val="0"/>
        <w:numPr>
          <w:ilvl w:val="0"/>
          <w:numId w:val="8"/>
        </w:numPr>
        <w:tabs>
          <w:tab w:val="left" w:pos="529"/>
        </w:tabs>
        <w:spacing w:before="41" w:after="0" w:line="240" w:lineRule="auto"/>
        <w:contextualSpacing w:val="0"/>
        <w:rPr>
          <w:rFonts w:ascii="Arial Narrow" w:eastAsia="Arial" w:hAnsi="Arial Narrow" w:cs="Arial"/>
        </w:rPr>
      </w:pPr>
      <w:r w:rsidRPr="00B95E61">
        <w:rPr>
          <w:rFonts w:ascii="Arial Narrow" w:eastAsia="Arial" w:hAnsi="Arial Narrow" w:cs="Arial"/>
          <w:spacing w:val="-7"/>
          <w:w w:val="105"/>
        </w:rPr>
        <w:t>O</w:t>
      </w:r>
      <w:r w:rsidRPr="00B95E61">
        <w:rPr>
          <w:rFonts w:ascii="Arial Narrow" w:eastAsia="Arial" w:hAnsi="Arial Narrow" w:cs="Arial"/>
        </w:rPr>
        <w:t>dmowa</w:t>
      </w:r>
      <w:r w:rsidR="00257549">
        <w:rPr>
          <w:rFonts w:ascii="Arial Narrow" w:eastAsia="Arial" w:hAnsi="Arial Narrow" w:cs="Arial"/>
        </w:rPr>
        <w:t xml:space="preserve"> </w:t>
      </w:r>
      <w:r w:rsidRPr="00B95E61">
        <w:rPr>
          <w:rFonts w:ascii="Arial Narrow" w:eastAsia="Arial" w:hAnsi="Arial Narrow" w:cs="Arial"/>
        </w:rPr>
        <w:t>wyrażenia zgody na przedłużenie terminu związania ofertą nie powoduje utraty wadium</w:t>
      </w:r>
      <w:r w:rsidRPr="00B95E61">
        <w:rPr>
          <w:rFonts w:ascii="Arial Narrow" w:eastAsia="Arial" w:hAnsi="Arial Narrow" w:cs="Arial"/>
          <w:spacing w:val="-5"/>
          <w:w w:val="105"/>
        </w:rPr>
        <w:t>.</w:t>
      </w:r>
    </w:p>
    <w:p w:rsidR="00405EEC" w:rsidRPr="00B95E61" w:rsidRDefault="003216D0" w:rsidP="00145CD7">
      <w:pPr>
        <w:pStyle w:val="Akapitzlist"/>
        <w:widowControl w:val="0"/>
        <w:numPr>
          <w:ilvl w:val="0"/>
          <w:numId w:val="8"/>
        </w:numPr>
        <w:tabs>
          <w:tab w:val="left" w:pos="529"/>
        </w:tabs>
        <w:spacing w:before="62" w:after="0" w:line="266" w:lineRule="auto"/>
        <w:ind w:right="278"/>
        <w:contextualSpacing w:val="0"/>
        <w:jc w:val="both"/>
        <w:rPr>
          <w:rFonts w:ascii="Arial Narrow" w:eastAsia="Arial" w:hAnsi="Arial Narrow" w:cs="Arial"/>
        </w:rPr>
      </w:pPr>
      <w:r w:rsidRPr="00B95E61">
        <w:rPr>
          <w:rFonts w:ascii="Arial Narrow" w:eastAsia="Arial" w:hAnsi="Arial Narrow" w:cs="Arial"/>
          <w:spacing w:val="-16"/>
          <w:w w:val="105"/>
        </w:rPr>
        <w:t>P</w:t>
      </w:r>
      <w:r w:rsidRPr="00B95E61">
        <w:rPr>
          <w:rFonts w:ascii="Arial Narrow" w:eastAsia="Arial" w:hAnsi="Arial Narrow" w:cs="Arial"/>
        </w:rPr>
        <w:t>rzedłużenie</w:t>
      </w:r>
      <w:r w:rsidR="00257549">
        <w:rPr>
          <w:rFonts w:ascii="Arial Narrow" w:eastAsia="Arial" w:hAnsi="Arial Narrow" w:cs="Arial"/>
        </w:rPr>
        <w:t xml:space="preserve"> </w:t>
      </w:r>
      <w:r w:rsidRPr="00B95E61">
        <w:rPr>
          <w:rFonts w:ascii="Arial Narrow" w:eastAsia="Arial" w:hAnsi="Arial Narrow" w:cs="Arial"/>
        </w:rPr>
        <w:t xml:space="preserve">terminu związania  ofertą jest  dopuszczalne  tylko  z jednoczesnym przedłużenie  okresu ważności wadium albo, jeżeli nie jest to możliwie, z wniesieniem nowego wadium na przedłużony okres </w:t>
      </w:r>
      <w:r w:rsidRPr="00B95E61">
        <w:rPr>
          <w:rFonts w:ascii="Arial Narrow" w:eastAsia="Arial" w:hAnsi="Arial Narrow" w:cs="Arial"/>
        </w:rPr>
        <w:lastRenderedPageBreak/>
        <w:t>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B95E61">
        <w:rPr>
          <w:rFonts w:ascii="Arial Narrow" w:eastAsia="Arial" w:hAnsi="Arial Narrow" w:cs="Arial"/>
          <w:spacing w:val="-8"/>
          <w:w w:val="105"/>
        </w:rPr>
        <w:t>.</w:t>
      </w:r>
    </w:p>
    <w:p w:rsidR="00C9795C" w:rsidRPr="00B95E61" w:rsidRDefault="00C9795C" w:rsidP="00C9795C">
      <w:pPr>
        <w:pStyle w:val="Akapitzlist"/>
        <w:widowControl w:val="0"/>
        <w:tabs>
          <w:tab w:val="left" w:pos="529"/>
        </w:tabs>
        <w:spacing w:before="62" w:after="0" w:line="266" w:lineRule="auto"/>
        <w:ind w:right="278"/>
        <w:contextualSpacing w:val="0"/>
        <w:jc w:val="both"/>
        <w:rPr>
          <w:rFonts w:ascii="Arial Narrow" w:eastAsia="Arial" w:hAnsi="Arial Narrow" w:cs="Arial"/>
          <w:b/>
          <w:spacing w:val="-8"/>
          <w:w w:val="105"/>
        </w:rPr>
      </w:pPr>
    </w:p>
    <w:p w:rsidR="00C9795C" w:rsidRPr="00B95E61" w:rsidRDefault="008C0704" w:rsidP="008C0704">
      <w:pPr>
        <w:widowControl/>
        <w:shd w:val="clear" w:color="auto" w:fill="FFFFFF"/>
        <w:suppressAutoHyphens w:val="0"/>
        <w:rPr>
          <w:rFonts w:ascii="Arial Narrow" w:hAnsi="Arial Narrow" w:cs="Arial"/>
          <w:sz w:val="22"/>
          <w:szCs w:val="22"/>
        </w:rPr>
      </w:pPr>
      <w:r w:rsidRPr="00B95E61">
        <w:rPr>
          <w:rFonts w:ascii="Arial Narrow" w:hAnsi="Arial Narrow" w:cs="Arial"/>
          <w:b/>
          <w:sz w:val="22"/>
          <w:szCs w:val="22"/>
        </w:rPr>
        <w:t>XVII</w:t>
      </w:r>
      <w:r w:rsidR="003C3600">
        <w:rPr>
          <w:rFonts w:ascii="Arial Narrow" w:hAnsi="Arial Narrow" w:cs="Arial"/>
          <w:b/>
          <w:sz w:val="22"/>
          <w:szCs w:val="22"/>
        </w:rPr>
        <w:t xml:space="preserve"> </w:t>
      </w:r>
      <w:r w:rsidR="00EB374E" w:rsidRPr="00B95E61">
        <w:rPr>
          <w:rFonts w:ascii="Arial Narrow" w:hAnsi="Arial Narrow" w:cs="Arial"/>
          <w:b/>
          <w:bCs/>
          <w:sz w:val="22"/>
          <w:szCs w:val="22"/>
        </w:rPr>
        <w:t>BADANIE</w:t>
      </w:r>
      <w:r w:rsidR="00C9795C" w:rsidRPr="00B95E61">
        <w:rPr>
          <w:rFonts w:ascii="Arial Narrow" w:hAnsi="Arial Narrow" w:cs="Arial"/>
          <w:b/>
          <w:bCs/>
          <w:sz w:val="22"/>
          <w:szCs w:val="22"/>
        </w:rPr>
        <w:t xml:space="preserve"> I OCENA OFERT</w:t>
      </w:r>
    </w:p>
    <w:p w:rsidR="00C9795C" w:rsidRPr="00B95E61" w:rsidRDefault="00C9795C" w:rsidP="00C9795C">
      <w:pPr>
        <w:widowControl/>
        <w:shd w:val="clear" w:color="auto" w:fill="FFFFFF"/>
        <w:suppressAutoHyphens w:val="0"/>
        <w:rPr>
          <w:rFonts w:ascii="Arial Narrow" w:hAnsi="Arial Narrow" w:cs="Arial"/>
          <w:b/>
          <w:bCs/>
          <w:sz w:val="22"/>
          <w:szCs w:val="22"/>
        </w:rPr>
      </w:pPr>
    </w:p>
    <w:p w:rsidR="00EB374E" w:rsidRPr="00B95E61" w:rsidRDefault="00EB374E" w:rsidP="004118B5">
      <w:pPr>
        <w:numPr>
          <w:ilvl w:val="0"/>
          <w:numId w:val="13"/>
        </w:numPr>
        <w:jc w:val="both"/>
        <w:rPr>
          <w:rFonts w:ascii="Arial Narrow" w:hAnsi="Arial Narrow" w:cs="Arial"/>
          <w:b/>
          <w:sz w:val="22"/>
          <w:szCs w:val="22"/>
        </w:rPr>
      </w:pPr>
      <w:r w:rsidRPr="00B95E61">
        <w:rPr>
          <w:rFonts w:ascii="Arial Narrow" w:hAnsi="Arial Narrow" w:cs="Arial"/>
          <w:b/>
          <w:sz w:val="22"/>
          <w:szCs w:val="22"/>
        </w:rPr>
        <w:t>Działając zgodnie z art. 24aa ust. 1 ustawy PZP zamawiający</w:t>
      </w:r>
      <w:r w:rsidR="00F442F7" w:rsidRPr="00B95E61">
        <w:rPr>
          <w:rFonts w:ascii="Arial Narrow" w:hAnsi="Arial Narrow" w:cs="Arial"/>
          <w:b/>
          <w:sz w:val="22"/>
          <w:szCs w:val="22"/>
        </w:rPr>
        <w:t xml:space="preserve"> najpierw dokona oceny ofert, a </w:t>
      </w:r>
      <w:r w:rsidRPr="00B95E61">
        <w:rPr>
          <w:rFonts w:ascii="Arial Narrow" w:hAnsi="Arial Narrow" w:cs="Arial"/>
          <w:b/>
          <w:sz w:val="22"/>
          <w:szCs w:val="22"/>
        </w:rPr>
        <w:t>następnie zbada, czy wykonawca, którego oferta została oceniona jako najkorzystniejsza, nie podlega wykluczeniu oraz spełnia warunki udziału w postępowaniu.</w:t>
      </w:r>
    </w:p>
    <w:p w:rsidR="00C9795C" w:rsidRPr="00B95E61" w:rsidRDefault="00C9795C"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Oceny ofert dokona Komisja Przetargowa. </w:t>
      </w:r>
    </w:p>
    <w:p w:rsidR="00DA34F9" w:rsidRPr="00B95E61" w:rsidRDefault="00C9795C" w:rsidP="004118B5">
      <w:pPr>
        <w:numPr>
          <w:ilvl w:val="0"/>
          <w:numId w:val="13"/>
        </w:numPr>
        <w:shd w:val="clear" w:color="auto" w:fill="FFFFFF"/>
        <w:jc w:val="both"/>
        <w:rPr>
          <w:rFonts w:ascii="Arial Narrow" w:hAnsi="Arial Narrow" w:cs="Arial"/>
          <w:sz w:val="22"/>
          <w:szCs w:val="22"/>
        </w:rPr>
      </w:pPr>
      <w:r w:rsidRPr="00B95E61">
        <w:rPr>
          <w:rFonts w:ascii="Arial Narrow" w:hAnsi="Arial Narrow" w:cs="Arial"/>
          <w:sz w:val="22"/>
          <w:szCs w:val="22"/>
        </w:rPr>
        <w:t>Na posiedzeniach niejawnych Komisja Przetargowa</w:t>
      </w:r>
      <w:r w:rsidR="00DA34F9" w:rsidRPr="00B95E61">
        <w:rPr>
          <w:rFonts w:ascii="Arial Narrow" w:hAnsi="Arial Narrow" w:cs="Arial"/>
          <w:spacing w:val="-4"/>
          <w:sz w:val="22"/>
          <w:szCs w:val="22"/>
        </w:rPr>
        <w:t xml:space="preserve"> poprawi w ofercie:</w:t>
      </w:r>
    </w:p>
    <w:p w:rsidR="00A9476B" w:rsidRPr="00B95E61" w:rsidRDefault="00DA34F9" w:rsidP="004118B5">
      <w:pPr>
        <w:numPr>
          <w:ilvl w:val="1"/>
          <w:numId w:val="24"/>
        </w:numPr>
        <w:ind w:left="1134" w:hanging="283"/>
        <w:jc w:val="both"/>
        <w:rPr>
          <w:rFonts w:ascii="Arial Narrow" w:hAnsi="Arial Narrow" w:cs="Arial"/>
          <w:sz w:val="22"/>
          <w:szCs w:val="22"/>
        </w:rPr>
      </w:pPr>
      <w:r w:rsidRPr="00B95E61">
        <w:rPr>
          <w:rFonts w:ascii="Arial Narrow" w:hAnsi="Arial Narrow" w:cs="Arial"/>
          <w:sz w:val="22"/>
          <w:szCs w:val="22"/>
        </w:rPr>
        <w:t>oczywiste omyłki pisarskie,</w:t>
      </w:r>
    </w:p>
    <w:p w:rsidR="002C5FB3" w:rsidRPr="00B95E61" w:rsidRDefault="00DA34F9" w:rsidP="00366D6E">
      <w:pPr>
        <w:ind w:left="953" w:hanging="102"/>
        <w:jc w:val="both"/>
        <w:rPr>
          <w:rFonts w:ascii="Arial Narrow" w:hAnsi="Arial Narrow" w:cs="Arial"/>
          <w:sz w:val="22"/>
          <w:szCs w:val="22"/>
        </w:rPr>
      </w:pPr>
      <w:r w:rsidRPr="00B95E61">
        <w:rPr>
          <w:rFonts w:ascii="Arial Narrow" w:hAnsi="Arial Narrow" w:cs="Arial"/>
          <w:sz w:val="22"/>
          <w:szCs w:val="22"/>
        </w:rPr>
        <w:t xml:space="preserve">2) oczywiste omyłki rachunkowe, z uwzględnieniem konsekwencji rachunkowych dokonanych </w:t>
      </w:r>
    </w:p>
    <w:p w:rsidR="00DA34F9" w:rsidRPr="00B95E61" w:rsidRDefault="002C5FB3" w:rsidP="00366D6E">
      <w:pPr>
        <w:ind w:left="993" w:hanging="288"/>
        <w:jc w:val="both"/>
        <w:rPr>
          <w:rFonts w:ascii="Arial Narrow" w:hAnsi="Arial Narrow" w:cs="Arial"/>
          <w:sz w:val="22"/>
          <w:szCs w:val="22"/>
        </w:rPr>
      </w:pPr>
      <w:r w:rsidRPr="00B95E61">
        <w:rPr>
          <w:rFonts w:ascii="Arial Narrow" w:hAnsi="Arial Narrow" w:cs="Arial"/>
          <w:sz w:val="22"/>
          <w:szCs w:val="22"/>
        </w:rPr>
        <w:tab/>
      </w:r>
      <w:r w:rsidR="00DA34F9" w:rsidRPr="00B95E61">
        <w:rPr>
          <w:rFonts w:ascii="Arial Narrow" w:hAnsi="Arial Narrow" w:cs="Arial"/>
          <w:sz w:val="22"/>
          <w:szCs w:val="22"/>
        </w:rPr>
        <w:t>poprawek,</w:t>
      </w:r>
    </w:p>
    <w:p w:rsidR="00DA34F9" w:rsidRPr="00B95E61" w:rsidRDefault="00DA34F9" w:rsidP="00366D6E">
      <w:pPr>
        <w:ind w:left="993" w:hanging="142"/>
        <w:jc w:val="both"/>
        <w:rPr>
          <w:rFonts w:ascii="Arial Narrow" w:hAnsi="Arial Narrow" w:cs="Arial"/>
          <w:sz w:val="22"/>
          <w:szCs w:val="22"/>
        </w:rPr>
      </w:pPr>
      <w:r w:rsidRPr="00B95E61">
        <w:rPr>
          <w:rFonts w:ascii="Arial Narrow" w:hAnsi="Arial Narrow" w:cs="Arial"/>
          <w:sz w:val="22"/>
          <w:szCs w:val="22"/>
        </w:rPr>
        <w:t xml:space="preserve">3) inne omyłki polegające na niezgodności oferty ze </w:t>
      </w:r>
      <w:r w:rsidR="000B648F" w:rsidRPr="00B95E61">
        <w:rPr>
          <w:rFonts w:ascii="Arial Narrow" w:hAnsi="Arial Narrow" w:cs="Arial"/>
          <w:sz w:val="22"/>
          <w:szCs w:val="22"/>
        </w:rPr>
        <w:t>specyfikacją istotnych warunków</w:t>
      </w:r>
      <w:r w:rsidRPr="00B95E61">
        <w:rPr>
          <w:rFonts w:ascii="Arial Narrow" w:hAnsi="Arial Narrow" w:cs="Arial"/>
          <w:sz w:val="22"/>
          <w:szCs w:val="22"/>
        </w:rPr>
        <w:t xml:space="preserve"> zamówienia, niepowodujące istotnych zmian w treści oferty,</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niezwłocznie zawiadamiając o tym Wykonawcę, którego oferta została poprawiona.</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Informacja o poprawieniu innej omyłki zostanie przesłana do Wykonawcy, w którego</w:t>
      </w:r>
      <w:r w:rsidR="00257549">
        <w:rPr>
          <w:rFonts w:ascii="Arial Narrow" w:hAnsi="Arial Narrow" w:cs="Arial"/>
          <w:sz w:val="22"/>
          <w:szCs w:val="22"/>
        </w:rPr>
        <w:t xml:space="preserve"> </w:t>
      </w:r>
      <w:r w:rsidRPr="00B95E61">
        <w:rPr>
          <w:rFonts w:ascii="Arial Narrow" w:hAnsi="Arial Narrow" w:cs="Arial"/>
          <w:sz w:val="22"/>
          <w:szCs w:val="22"/>
        </w:rPr>
        <w:t xml:space="preserve">ofercie dokonano poprawek, który w ciągu 3 dni od dnia otrzymania zawiadomienia może nie zgodzić się na </w:t>
      </w:r>
      <w:r w:rsidR="00971216" w:rsidRPr="00B95E61">
        <w:rPr>
          <w:rFonts w:ascii="Arial Narrow" w:hAnsi="Arial Narrow" w:cs="Arial"/>
          <w:sz w:val="22"/>
          <w:szCs w:val="22"/>
        </w:rPr>
        <w:t>p</w:t>
      </w:r>
      <w:r w:rsidRPr="00B95E61">
        <w:rPr>
          <w:rFonts w:ascii="Arial Narrow" w:hAnsi="Arial Narrow" w:cs="Arial"/>
          <w:sz w:val="22"/>
          <w:szCs w:val="22"/>
        </w:rPr>
        <w:t>oprawienie innej omyłki, wówczas jego oferta zostanie odrzucona na podstawie art. 89 ust. 1 pkt. 7</w:t>
      </w:r>
      <w:r w:rsidR="00971216" w:rsidRPr="00B95E61">
        <w:rPr>
          <w:rFonts w:ascii="Arial Narrow" w:hAnsi="Arial Narrow" w:cs="Arial"/>
          <w:sz w:val="22"/>
          <w:szCs w:val="22"/>
        </w:rPr>
        <w:t>a</w:t>
      </w:r>
      <w:r w:rsidRPr="00B95E61">
        <w:rPr>
          <w:rFonts w:ascii="Arial Narrow" w:hAnsi="Arial Narrow" w:cs="Arial"/>
          <w:sz w:val="22"/>
          <w:szCs w:val="22"/>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poprawi oczywiste omyłki rachunkowe,</w:t>
      </w:r>
      <w:r w:rsidR="000B648F" w:rsidRPr="00B95E61">
        <w:rPr>
          <w:rFonts w:ascii="Arial Narrow" w:hAnsi="Arial Narrow" w:cs="Arial"/>
          <w:sz w:val="22"/>
          <w:szCs w:val="22"/>
        </w:rPr>
        <w:t xml:space="preserve"> z uwzględnieniem konsekwencji </w:t>
      </w:r>
      <w:r w:rsidRPr="00B95E61">
        <w:rPr>
          <w:rFonts w:ascii="Arial Narrow" w:hAnsi="Arial Narrow" w:cs="Arial"/>
          <w:sz w:val="22"/>
          <w:szCs w:val="22"/>
        </w:rPr>
        <w:t>rachunkowych dokonanych poprawek, np.:</w:t>
      </w:r>
    </w:p>
    <w:p w:rsidR="00EB374E"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1) w przypadku mnożenia cen jednostkowych i liczby jednostek miar: </w:t>
      </w:r>
    </w:p>
    <w:p w:rsidR="00EB374E" w:rsidRPr="00B95E61" w:rsidRDefault="00DA34F9" w:rsidP="00366D6E">
      <w:pPr>
        <w:ind w:left="993" w:firstLine="3"/>
        <w:jc w:val="both"/>
        <w:rPr>
          <w:rFonts w:ascii="Arial Narrow" w:hAnsi="Arial Narrow" w:cs="Arial"/>
          <w:sz w:val="22"/>
          <w:szCs w:val="22"/>
        </w:rPr>
      </w:pPr>
      <w:r w:rsidRPr="00B95E61">
        <w:rPr>
          <w:rFonts w:ascii="Arial Narrow" w:hAnsi="Arial Narrow" w:cs="Arial"/>
          <w:sz w:val="22"/>
          <w:szCs w:val="22"/>
        </w:rPr>
        <w:t>a) jeżeli obliczona cena nie odpowiada iloczynowi ceny jednostkowej oraz liczby</w:t>
      </w:r>
      <w:r w:rsidR="00257549">
        <w:rPr>
          <w:rFonts w:ascii="Arial Narrow" w:hAnsi="Arial Narrow" w:cs="Arial"/>
          <w:sz w:val="22"/>
          <w:szCs w:val="22"/>
        </w:rPr>
        <w:t xml:space="preserve"> </w:t>
      </w:r>
      <w:r w:rsidRPr="00B95E61">
        <w:rPr>
          <w:rFonts w:ascii="Arial Narrow" w:hAnsi="Arial Narrow" w:cs="Arial"/>
          <w:sz w:val="22"/>
          <w:szCs w:val="22"/>
        </w:rPr>
        <w:t xml:space="preserve">jednostek miar, przyjmuje się, że prawidłowo podano liczbę jednostek miar oraz cenę jednostkową,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b) jeżeli cenę jednostkową podano rozbieżnie słownie i liczbą, przyjmuje się, że</w:t>
      </w:r>
      <w:r w:rsidR="00257549">
        <w:rPr>
          <w:rFonts w:ascii="Arial Narrow" w:hAnsi="Arial Narrow" w:cs="Arial"/>
          <w:sz w:val="22"/>
          <w:szCs w:val="22"/>
        </w:rPr>
        <w:t xml:space="preserve"> </w:t>
      </w:r>
      <w:r w:rsidRPr="00B95E61">
        <w:rPr>
          <w:rFonts w:ascii="Arial Narrow" w:hAnsi="Arial Narrow" w:cs="Arial"/>
          <w:sz w:val="22"/>
          <w:szCs w:val="22"/>
        </w:rPr>
        <w:t xml:space="preserve">prawidłowo podano liczbę jednostek miar i ten zapis ceny jednostkowej, który </w:t>
      </w:r>
      <w:r w:rsidR="00EB374E" w:rsidRPr="00B95E61">
        <w:rPr>
          <w:rFonts w:ascii="Arial Narrow" w:hAnsi="Arial Narrow" w:cs="Arial"/>
          <w:sz w:val="22"/>
          <w:szCs w:val="22"/>
        </w:rPr>
        <w:t>o</w:t>
      </w:r>
      <w:r w:rsidRPr="00B95E61">
        <w:rPr>
          <w:rFonts w:ascii="Arial Narrow" w:hAnsi="Arial Narrow" w:cs="Arial"/>
          <w:sz w:val="22"/>
          <w:szCs w:val="22"/>
        </w:rPr>
        <w:t xml:space="preserve">dpowiada dokonanemu obliczeniu ceny; </w:t>
      </w:r>
    </w:p>
    <w:p w:rsidR="00F355DF" w:rsidRPr="00B95E61" w:rsidRDefault="00DA34F9" w:rsidP="00366D6E">
      <w:pPr>
        <w:ind w:left="709"/>
        <w:jc w:val="both"/>
        <w:rPr>
          <w:rFonts w:ascii="Arial Narrow" w:hAnsi="Arial Narrow" w:cs="Arial"/>
          <w:sz w:val="22"/>
          <w:szCs w:val="22"/>
        </w:rPr>
      </w:pPr>
      <w:r w:rsidRPr="00B95E61">
        <w:rPr>
          <w:rFonts w:ascii="Arial Narrow" w:hAnsi="Arial Narrow" w:cs="Arial"/>
          <w:sz w:val="22"/>
          <w:szCs w:val="22"/>
        </w:rPr>
        <w:t xml:space="preserve">2) w przypadku sumowania cen za poszczególne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a) jeżeli obliczona cena nie odpowiada sumie cen za części zamówienia, przyjmuje</w:t>
      </w:r>
      <w:r w:rsidR="00257549">
        <w:rPr>
          <w:rFonts w:ascii="Arial Narrow" w:hAnsi="Arial Narrow" w:cs="Arial"/>
          <w:sz w:val="22"/>
          <w:szCs w:val="22"/>
        </w:rPr>
        <w:t xml:space="preserve"> </w:t>
      </w:r>
      <w:r w:rsidRPr="00B95E61">
        <w:rPr>
          <w:rFonts w:ascii="Arial Narrow" w:hAnsi="Arial Narrow" w:cs="Arial"/>
          <w:sz w:val="22"/>
          <w:szCs w:val="22"/>
        </w:rPr>
        <w:t xml:space="preserve">się, że prawidłowo podano ceny za części zamówienia, </w:t>
      </w:r>
    </w:p>
    <w:p w:rsidR="00F355DF"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b) jeżeli cenę za część zamówienia podano rozbieżnie słownie i liczbą, przyjmuje się, że prawidłowo podano ten zapis, który odpowiada dokonanemu obliczeniu ceny, </w:t>
      </w:r>
    </w:p>
    <w:p w:rsidR="00DA34F9" w:rsidRPr="00B95E61" w:rsidRDefault="00DA34F9" w:rsidP="00366D6E">
      <w:pPr>
        <w:ind w:left="993"/>
        <w:jc w:val="both"/>
        <w:rPr>
          <w:rFonts w:ascii="Arial Narrow" w:hAnsi="Arial Narrow" w:cs="Arial"/>
          <w:sz w:val="22"/>
          <w:szCs w:val="22"/>
        </w:rPr>
      </w:pPr>
      <w:r w:rsidRPr="00B95E61">
        <w:rPr>
          <w:rFonts w:ascii="Arial Narrow" w:hAnsi="Arial Narrow" w:cs="Arial"/>
          <w:sz w:val="22"/>
          <w:szCs w:val="22"/>
        </w:rPr>
        <w:t xml:space="preserve">c) jeżeli ani cena za część zamówienia podana liczbą, ani podana słownie nie odpowiadają obliczonej cenie, przyjmuje się, że prawidłowo podano ceny za część zamówienia wyrażone słownie; </w:t>
      </w:r>
    </w:p>
    <w:p w:rsidR="00F355DF" w:rsidRPr="00B95E61" w:rsidRDefault="00DA34F9" w:rsidP="004118B5">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poprawi oczywiste omyłki pisarskie – bezsporne, nie budzące wątpliwości omyłki dotyczące wyrazów, np.: </w:t>
      </w:r>
    </w:p>
    <w:p w:rsidR="00F355DF" w:rsidRPr="00B95E61" w:rsidRDefault="00F355DF" w:rsidP="00366D6E">
      <w:pPr>
        <w:ind w:left="705"/>
        <w:jc w:val="both"/>
        <w:rPr>
          <w:rFonts w:ascii="Arial Narrow" w:hAnsi="Arial Narrow" w:cs="Arial"/>
          <w:sz w:val="22"/>
          <w:szCs w:val="22"/>
        </w:rPr>
      </w:pPr>
      <w:r w:rsidRPr="00B95E61">
        <w:rPr>
          <w:rFonts w:ascii="Arial Narrow" w:hAnsi="Arial Narrow" w:cs="Arial"/>
          <w:sz w:val="22"/>
          <w:szCs w:val="22"/>
        </w:rPr>
        <w:t>1</w:t>
      </w:r>
      <w:r w:rsidR="00DA34F9" w:rsidRPr="00B95E61">
        <w:rPr>
          <w:rFonts w:ascii="Arial Narrow" w:hAnsi="Arial Narrow" w:cs="Arial"/>
          <w:sz w:val="22"/>
          <w:szCs w:val="22"/>
        </w:rPr>
        <w:t>) widoczna mylna pisownia wyrazu,</w:t>
      </w:r>
    </w:p>
    <w:p w:rsidR="00F355DF"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2) ewidentny błąd gramatyczny, </w:t>
      </w:r>
    </w:p>
    <w:p w:rsidR="00DA34F9" w:rsidRPr="00B95E61" w:rsidRDefault="00DA34F9" w:rsidP="00366D6E">
      <w:pPr>
        <w:ind w:left="705"/>
        <w:jc w:val="both"/>
        <w:rPr>
          <w:rFonts w:ascii="Arial Narrow" w:hAnsi="Arial Narrow" w:cs="Arial"/>
          <w:sz w:val="22"/>
          <w:szCs w:val="22"/>
        </w:rPr>
      </w:pPr>
      <w:r w:rsidRPr="00B95E61">
        <w:rPr>
          <w:rFonts w:ascii="Arial Narrow" w:hAnsi="Arial Narrow" w:cs="Arial"/>
          <w:sz w:val="22"/>
          <w:szCs w:val="22"/>
        </w:rPr>
        <w:t xml:space="preserve">3) niezamierzone opuszczenie wyrazu lub jego części. </w:t>
      </w:r>
    </w:p>
    <w:p w:rsidR="00F355DF" w:rsidRPr="00B95E61" w:rsidRDefault="00F355DF" w:rsidP="004118B5">
      <w:pPr>
        <w:numPr>
          <w:ilvl w:val="0"/>
          <w:numId w:val="13"/>
        </w:numPr>
        <w:jc w:val="both"/>
        <w:rPr>
          <w:rFonts w:ascii="Arial Narrow" w:hAnsi="Arial Narrow" w:cs="Arial"/>
          <w:sz w:val="22"/>
          <w:szCs w:val="22"/>
        </w:rPr>
      </w:pPr>
      <w:r w:rsidRPr="00B95E61">
        <w:rPr>
          <w:rFonts w:ascii="Arial Narrow" w:hAnsi="Arial Narrow" w:cs="Arial"/>
          <w:sz w:val="22"/>
          <w:szCs w:val="22"/>
        </w:rPr>
        <w:t>Zamawiający w przypadku zaistnienia przesłanek, o których mowa w art. 90 ust. 1 ustawy PZP, zwróci się do Wykonawcy</w:t>
      </w:r>
      <w:r w:rsidR="00257549">
        <w:rPr>
          <w:rFonts w:ascii="Arial Narrow" w:hAnsi="Arial Narrow" w:cs="Arial"/>
          <w:sz w:val="22"/>
          <w:szCs w:val="22"/>
        </w:rPr>
        <w:t xml:space="preserve"> </w:t>
      </w:r>
      <w:r w:rsidRPr="00B95E61">
        <w:rPr>
          <w:rFonts w:ascii="Arial Narrow" w:hAnsi="Arial Narrow" w:cs="Arial"/>
          <w:sz w:val="22"/>
          <w:szCs w:val="22"/>
        </w:rPr>
        <w:t>o złożenie wyjaśnień, w tym złożenia dowodów, dotyczących wyliczenia ceny lub kosztu</w:t>
      </w:r>
      <w:r w:rsidR="004F6F40" w:rsidRPr="00B95E61">
        <w:rPr>
          <w:rFonts w:ascii="Arial Narrow" w:hAnsi="Arial Narrow" w:cs="Arial"/>
          <w:sz w:val="22"/>
          <w:szCs w:val="22"/>
        </w:rPr>
        <w:t>,</w:t>
      </w:r>
      <w:r w:rsidRPr="00B95E61">
        <w:rPr>
          <w:rFonts w:ascii="Arial Narrow" w:hAnsi="Arial Narrow" w:cs="Arial"/>
          <w:sz w:val="22"/>
          <w:szCs w:val="22"/>
        </w:rPr>
        <w:t xml:space="preserve"> w szczególności</w:t>
      </w:r>
      <w:r w:rsidR="00805AE9" w:rsidRPr="00B95E61">
        <w:rPr>
          <w:rFonts w:ascii="Arial Narrow" w:hAnsi="Arial Narrow" w:cs="Arial"/>
          <w:sz w:val="22"/>
          <w:szCs w:val="22"/>
        </w:rPr>
        <w:t xml:space="preserve"> w zakresie</w:t>
      </w:r>
      <w:r w:rsidRPr="00B95E61">
        <w:rPr>
          <w:rFonts w:ascii="Arial Narrow" w:hAnsi="Arial Narrow" w:cs="Arial"/>
          <w:sz w:val="22"/>
          <w:szCs w:val="22"/>
        </w:rPr>
        <w:t xml:space="preserve">: </w:t>
      </w:r>
    </w:p>
    <w:p w:rsidR="00507CD4" w:rsidRPr="00B95E61" w:rsidRDefault="00507CD4" w:rsidP="002B0CFE">
      <w:pPr>
        <w:pStyle w:val="Akapitzlist"/>
        <w:numPr>
          <w:ilvl w:val="0"/>
          <w:numId w:val="37"/>
        </w:numPr>
        <w:autoSpaceDN w:val="0"/>
        <w:jc w:val="both"/>
        <w:textAlignment w:val="baseline"/>
        <w:rPr>
          <w:rFonts w:ascii="Arial Narrow" w:hAnsi="Arial Narrow"/>
        </w:rPr>
      </w:pPr>
      <w:r w:rsidRPr="00B95E61">
        <w:rPr>
          <w:rFonts w:ascii="Arial Narrow" w:hAnsi="Arial Narrow"/>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w:t>
      </w:r>
      <w:r w:rsidRPr="00B95E61">
        <w:rPr>
          <w:rFonts w:ascii="Arial Narrow" w:hAnsi="Arial Narrow"/>
        </w:rPr>
        <w:lastRenderedPageBreak/>
        <w:t xml:space="preserve">przepisów </w:t>
      </w:r>
      <w:hyperlink r:id="rId11" w:anchor="/document/16992095?cm=DOCUMENT" w:history="1">
        <w:r w:rsidRPr="00B95E61">
          <w:rPr>
            <w:rStyle w:val="Hipercze"/>
            <w:rFonts w:ascii="Arial Narrow" w:hAnsi="Arial Narrow"/>
          </w:rPr>
          <w:t>ustawy</w:t>
        </w:r>
      </w:hyperlink>
      <w:r w:rsidRPr="00B95E61">
        <w:rPr>
          <w:rFonts w:ascii="Arial Narrow" w:hAnsi="Arial Narrow"/>
        </w:rPr>
        <w:t xml:space="preserve"> z dnia 10 października 2002 r. o minimalnym wynagrodzeniu za pracę (Dz. U. z 2017 r. poz. 847 oraz z 2018 r. poz. 650); </w:t>
      </w:r>
    </w:p>
    <w:p w:rsidR="00507CD4" w:rsidRPr="00B95E61" w:rsidRDefault="00507CD4" w:rsidP="002B0CFE">
      <w:pPr>
        <w:pStyle w:val="Akapitzlist"/>
        <w:widowControl w:val="0"/>
        <w:numPr>
          <w:ilvl w:val="0"/>
          <w:numId w:val="37"/>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wynikającym z przepisów prawa pracy i przepisów o zabezpieczeniu społecznym, obowiązujących </w:t>
      </w:r>
      <w:r w:rsidRPr="00B95E61">
        <w:rPr>
          <w:rFonts w:ascii="Arial Narrow" w:hAnsi="Arial Narrow"/>
        </w:rPr>
        <w:br/>
        <w:t>w miejscu, w którym realizowane jest zamówienie,</w:t>
      </w:r>
    </w:p>
    <w:p w:rsidR="00507CD4" w:rsidRPr="00B95E61" w:rsidRDefault="00507CD4" w:rsidP="002B0CFE">
      <w:pPr>
        <w:pStyle w:val="Akapitzlist"/>
        <w:widowControl w:val="0"/>
        <w:numPr>
          <w:ilvl w:val="0"/>
          <w:numId w:val="37"/>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wynikającym z przepisów prawa ochrony środowiska,</w:t>
      </w:r>
    </w:p>
    <w:p w:rsidR="00507CD4" w:rsidRPr="00B95E61" w:rsidRDefault="00507CD4" w:rsidP="002B0CFE">
      <w:pPr>
        <w:pStyle w:val="Akapitzlist"/>
        <w:widowControl w:val="0"/>
        <w:numPr>
          <w:ilvl w:val="0"/>
          <w:numId w:val="37"/>
        </w:numPr>
        <w:suppressAutoHyphens/>
        <w:autoSpaceDN w:val="0"/>
        <w:spacing w:after="0" w:line="240" w:lineRule="auto"/>
        <w:contextualSpacing w:val="0"/>
        <w:jc w:val="both"/>
        <w:textAlignment w:val="baseline"/>
        <w:rPr>
          <w:rFonts w:ascii="Arial Narrow" w:hAnsi="Arial Narrow"/>
        </w:rPr>
      </w:pPr>
      <w:r w:rsidRPr="00B95E61">
        <w:rPr>
          <w:rFonts w:ascii="Arial Narrow" w:hAnsi="Arial Narrow"/>
        </w:rPr>
        <w:t xml:space="preserve">powierzenia wykonania części zamówienia podwykonawcy. </w:t>
      </w:r>
    </w:p>
    <w:p w:rsidR="00507CD4" w:rsidRPr="00B95E61" w:rsidRDefault="00507CD4" w:rsidP="00507CD4">
      <w:pPr>
        <w:jc w:val="both"/>
        <w:rPr>
          <w:rFonts w:ascii="Arial Narrow" w:hAnsi="Arial Narrow" w:cs="Arial"/>
          <w:sz w:val="22"/>
          <w:szCs w:val="22"/>
        </w:rPr>
      </w:pPr>
    </w:p>
    <w:p w:rsidR="00805AE9" w:rsidRPr="00B95E61" w:rsidRDefault="00F355DF" w:rsidP="00507CD4">
      <w:pPr>
        <w:pStyle w:val="Akapitzlist"/>
        <w:numPr>
          <w:ilvl w:val="0"/>
          <w:numId w:val="13"/>
        </w:numPr>
        <w:jc w:val="both"/>
        <w:rPr>
          <w:rFonts w:ascii="Arial Narrow" w:hAnsi="Arial Narrow" w:cs="Arial"/>
        </w:rPr>
      </w:pPr>
      <w:r w:rsidRPr="00B95E61">
        <w:rPr>
          <w:rFonts w:ascii="Arial Narrow" w:hAnsi="Arial Narrow" w:cs="Arial"/>
        </w:rPr>
        <w:t>Obowiązek wykazania, że oferta nie zawiera rażąco niskiej ceny, spoczywa na</w:t>
      </w:r>
      <w:r w:rsidR="00257549">
        <w:rPr>
          <w:rFonts w:ascii="Arial Narrow" w:hAnsi="Arial Narrow" w:cs="Arial"/>
        </w:rPr>
        <w:t xml:space="preserve"> </w:t>
      </w:r>
      <w:r w:rsidRPr="00B95E61">
        <w:rPr>
          <w:rFonts w:ascii="Arial Narrow" w:hAnsi="Arial Narrow" w:cs="Arial"/>
        </w:rPr>
        <w:t>Wykonawcy.</w:t>
      </w:r>
    </w:p>
    <w:p w:rsidR="00F355DF" w:rsidRPr="00B95E61" w:rsidRDefault="00F355DF" w:rsidP="00507CD4">
      <w:pPr>
        <w:numPr>
          <w:ilvl w:val="0"/>
          <w:numId w:val="13"/>
        </w:numPr>
        <w:jc w:val="both"/>
        <w:rPr>
          <w:rFonts w:ascii="Arial Narrow" w:hAnsi="Arial Narrow" w:cs="Arial"/>
          <w:sz w:val="22"/>
          <w:szCs w:val="22"/>
        </w:rPr>
      </w:pPr>
      <w:r w:rsidRPr="00B95E61">
        <w:rPr>
          <w:rFonts w:ascii="Arial Narrow" w:hAnsi="Arial Narrow" w:cs="Arial"/>
          <w:sz w:val="22"/>
          <w:szCs w:val="22"/>
        </w:rPr>
        <w:t xml:space="preserve">Zamawiający odrzuci ofertę Wykonawcy, który nie </w:t>
      </w:r>
      <w:r w:rsidR="00805AE9" w:rsidRPr="00B95E61">
        <w:rPr>
          <w:rFonts w:ascii="Arial Narrow" w:hAnsi="Arial Narrow" w:cs="Arial"/>
          <w:sz w:val="22"/>
          <w:szCs w:val="22"/>
        </w:rPr>
        <w:t>udzielił</w:t>
      </w:r>
      <w:r w:rsidRPr="00B95E61">
        <w:rPr>
          <w:rFonts w:ascii="Arial Narrow" w:hAnsi="Arial Narrow" w:cs="Arial"/>
          <w:sz w:val="22"/>
          <w:szCs w:val="22"/>
        </w:rPr>
        <w:t xml:space="preserve"> wyjaśnień lub jeżeli dokonana ocena wyjaśnień wraz z</w:t>
      </w:r>
      <w:r w:rsidR="00805AE9" w:rsidRPr="00B95E61">
        <w:rPr>
          <w:rFonts w:ascii="Arial Narrow" w:hAnsi="Arial Narrow" w:cs="Arial"/>
          <w:sz w:val="22"/>
          <w:szCs w:val="22"/>
        </w:rPr>
        <w:t xml:space="preserve">e </w:t>
      </w:r>
      <w:r w:rsidR="00B770FB" w:rsidRPr="00B95E61">
        <w:rPr>
          <w:rFonts w:ascii="Arial Narrow" w:hAnsi="Arial Narrow" w:cs="Arial"/>
          <w:sz w:val="22"/>
          <w:szCs w:val="22"/>
        </w:rPr>
        <w:t>złożonymi</w:t>
      </w:r>
      <w:r w:rsidRPr="00B95E61">
        <w:rPr>
          <w:rFonts w:ascii="Arial Narrow" w:hAnsi="Arial Narrow" w:cs="Arial"/>
          <w:sz w:val="22"/>
          <w:szCs w:val="22"/>
        </w:rPr>
        <w:t xml:space="preserve"> dowodami potwierdzi, że oferta zawiera rażąco niską cenę </w:t>
      </w:r>
      <w:r w:rsidR="00B770FB" w:rsidRPr="00B95E61">
        <w:rPr>
          <w:rFonts w:ascii="Arial Narrow" w:hAnsi="Arial Narrow" w:cs="Arial"/>
          <w:sz w:val="22"/>
          <w:szCs w:val="22"/>
        </w:rPr>
        <w:t xml:space="preserve">lub koszt </w:t>
      </w:r>
      <w:r w:rsidRPr="00B95E61">
        <w:rPr>
          <w:rFonts w:ascii="Arial Narrow" w:hAnsi="Arial Narrow" w:cs="Arial"/>
          <w:sz w:val="22"/>
          <w:szCs w:val="22"/>
        </w:rPr>
        <w:t xml:space="preserve">w stosunku do przedmiotu zamówienia. </w:t>
      </w:r>
    </w:p>
    <w:p w:rsidR="00DA34F9" w:rsidRPr="00B95E61" w:rsidRDefault="00B770FB" w:rsidP="00507CD4">
      <w:pPr>
        <w:pStyle w:val="Akapitzlist"/>
        <w:numPr>
          <w:ilvl w:val="0"/>
          <w:numId w:val="13"/>
        </w:numPr>
        <w:jc w:val="both"/>
        <w:rPr>
          <w:rFonts w:ascii="Arial Narrow" w:hAnsi="Arial Narrow" w:cs="Arial"/>
        </w:rPr>
      </w:pPr>
      <w:r w:rsidRPr="00B95E61">
        <w:rPr>
          <w:rFonts w:ascii="Arial Narrow" w:hAnsi="Arial Narrow" w:cs="Arial"/>
        </w:rPr>
        <w:t xml:space="preserve">Zamawiający po dokonaniu </w:t>
      </w:r>
      <w:r w:rsidR="00C9795C" w:rsidRPr="00B95E61">
        <w:rPr>
          <w:rFonts w:ascii="Arial Narrow" w:hAnsi="Arial Narrow" w:cs="Arial"/>
        </w:rPr>
        <w:t xml:space="preserve">oceny </w:t>
      </w:r>
      <w:r w:rsidRPr="00B95E61">
        <w:rPr>
          <w:rFonts w:ascii="Arial Narrow" w:hAnsi="Arial Narrow" w:cs="Arial"/>
        </w:rPr>
        <w:t xml:space="preserve">ofert zbada </w:t>
      </w:r>
      <w:r w:rsidR="00C9795C" w:rsidRPr="00B95E61">
        <w:rPr>
          <w:rFonts w:ascii="Arial Narrow" w:hAnsi="Arial Narrow" w:cs="Arial"/>
        </w:rPr>
        <w:t>spełni</w:t>
      </w:r>
      <w:r w:rsidRPr="00B95E61">
        <w:rPr>
          <w:rFonts w:ascii="Arial Narrow" w:hAnsi="Arial Narrow" w:cs="Arial"/>
        </w:rPr>
        <w:t>enie</w:t>
      </w:r>
      <w:r w:rsidR="00C9795C" w:rsidRPr="00B95E61">
        <w:rPr>
          <w:rFonts w:ascii="Arial Narrow" w:hAnsi="Arial Narrow" w:cs="Arial"/>
        </w:rPr>
        <w:t xml:space="preserve"> przez </w:t>
      </w:r>
      <w:r w:rsidR="00DA34F9" w:rsidRPr="00B95E61">
        <w:rPr>
          <w:rFonts w:ascii="Arial Narrow" w:hAnsi="Arial Narrow" w:cs="Arial"/>
          <w:u w:val="single"/>
        </w:rPr>
        <w:t>wezwanego</w:t>
      </w:r>
      <w:r w:rsidR="00DA34F9" w:rsidRPr="00B95E61">
        <w:rPr>
          <w:rFonts w:ascii="Arial Narrow" w:hAnsi="Arial Narrow" w:cs="Arial"/>
        </w:rPr>
        <w:t xml:space="preserve"> w</w:t>
      </w:r>
      <w:r w:rsidR="00C9795C" w:rsidRPr="00B95E61">
        <w:rPr>
          <w:rFonts w:ascii="Arial Narrow" w:hAnsi="Arial Narrow" w:cs="Arial"/>
        </w:rPr>
        <w:t>ykonawc</w:t>
      </w:r>
      <w:r w:rsidR="00DA34F9" w:rsidRPr="00B95E61">
        <w:rPr>
          <w:rFonts w:ascii="Arial Narrow" w:hAnsi="Arial Narrow" w:cs="Arial"/>
        </w:rPr>
        <w:t>ę</w:t>
      </w:r>
      <w:r w:rsidR="00C9795C" w:rsidRPr="00B95E61">
        <w:rPr>
          <w:rFonts w:ascii="Arial Narrow" w:hAnsi="Arial Narrow" w:cs="Arial"/>
        </w:rPr>
        <w:t xml:space="preserve"> warunków udziału w postępowaniu i </w:t>
      </w:r>
      <w:r w:rsidR="00DA34F9" w:rsidRPr="00B95E61">
        <w:rPr>
          <w:rFonts w:ascii="Arial Narrow" w:hAnsi="Arial Narrow" w:cs="Arial"/>
        </w:rPr>
        <w:t>podstawy wykluczenia</w:t>
      </w:r>
      <w:r w:rsidR="00F355DF" w:rsidRPr="00B95E61">
        <w:rPr>
          <w:rFonts w:ascii="Arial Narrow" w:hAnsi="Arial Narrow" w:cs="Arial"/>
        </w:rPr>
        <w:t xml:space="preserve">. </w:t>
      </w:r>
    </w:p>
    <w:p w:rsidR="00A11AA0" w:rsidRPr="00B95E61" w:rsidRDefault="00B770FB" w:rsidP="00507CD4">
      <w:pPr>
        <w:pStyle w:val="Akapitzlist"/>
        <w:numPr>
          <w:ilvl w:val="0"/>
          <w:numId w:val="13"/>
        </w:numPr>
        <w:tabs>
          <w:tab w:val="left" w:pos="529"/>
        </w:tabs>
        <w:spacing w:before="62" w:line="266" w:lineRule="auto"/>
        <w:ind w:right="278"/>
        <w:jc w:val="both"/>
        <w:rPr>
          <w:rFonts w:ascii="Arial Narrow" w:eastAsia="Arial" w:hAnsi="Arial Narrow" w:cs="Arial"/>
        </w:rPr>
      </w:pPr>
      <w:r w:rsidRPr="00B95E61">
        <w:rPr>
          <w:rFonts w:ascii="Arial Narrow" w:hAnsi="Arial Narrow" w:cs="Arial"/>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Pr="00B95E61" w:rsidRDefault="00AB4EC6" w:rsidP="008C0704">
      <w:pPr>
        <w:widowControl/>
        <w:shd w:val="clear" w:color="auto" w:fill="FFFFFF"/>
        <w:suppressAutoHyphens w:val="0"/>
        <w:rPr>
          <w:rFonts w:ascii="Arial Narrow" w:hAnsi="Arial Narrow" w:cs="Arial"/>
          <w:b/>
          <w:bCs/>
          <w:sz w:val="22"/>
          <w:szCs w:val="22"/>
        </w:rPr>
      </w:pPr>
    </w:p>
    <w:p w:rsidR="003F0CED"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XVIII </w:t>
      </w:r>
      <w:r w:rsidR="003F0CED" w:rsidRPr="00B95E61">
        <w:rPr>
          <w:rFonts w:ascii="Arial Narrow" w:hAnsi="Arial Narrow" w:cs="Arial"/>
          <w:b/>
          <w:bCs/>
          <w:sz w:val="22"/>
          <w:szCs w:val="22"/>
        </w:rPr>
        <w:t>INFORMACJE O FORMALNOŚCIACH, JAKIE POWINNY BYĆ DOPEŁNIONE PO WYBORZE OFERT W CELU ZAWARCIA UMOWY W SPRAWIE ZAMÓWIENIA PUBLICZNEGO</w:t>
      </w:r>
    </w:p>
    <w:p w:rsidR="009968A2" w:rsidRPr="00B95E61" w:rsidRDefault="009968A2" w:rsidP="00672495">
      <w:pPr>
        <w:pStyle w:val="Akapitzlist"/>
        <w:widowControl w:val="0"/>
        <w:tabs>
          <w:tab w:val="left" w:pos="612"/>
        </w:tabs>
        <w:spacing w:after="0" w:line="266" w:lineRule="auto"/>
        <w:ind w:left="0" w:right="155"/>
        <w:contextualSpacing w:val="0"/>
        <w:jc w:val="both"/>
        <w:rPr>
          <w:rFonts w:ascii="Arial Narrow" w:hAnsi="Arial Narrow" w:cs="Arial"/>
        </w:rPr>
      </w:pPr>
    </w:p>
    <w:p w:rsidR="00BA76A3" w:rsidRPr="00B95E61" w:rsidRDefault="00BA76A3" w:rsidP="004118B5">
      <w:pPr>
        <w:pStyle w:val="Akapitzlist"/>
        <w:widowControl w:val="0"/>
        <w:numPr>
          <w:ilvl w:val="0"/>
          <w:numId w:val="12"/>
        </w:numPr>
        <w:tabs>
          <w:tab w:val="left" w:pos="612"/>
        </w:tabs>
        <w:spacing w:after="0" w:line="240" w:lineRule="auto"/>
        <w:ind w:right="287"/>
        <w:contextualSpacing w:val="0"/>
        <w:jc w:val="both"/>
        <w:rPr>
          <w:rFonts w:ascii="Arial Narrow" w:eastAsia="Arial" w:hAnsi="Arial Narrow" w:cs="Arial"/>
        </w:rPr>
      </w:pPr>
      <w:r w:rsidRPr="00B95E61">
        <w:rPr>
          <w:rFonts w:ascii="Arial Narrow" w:eastAsia="Arial" w:hAnsi="Arial Narrow" w:cs="Arial"/>
          <w:spacing w:val="-11"/>
          <w:w w:val="105"/>
        </w:rPr>
        <w:t xml:space="preserve">Osoby </w:t>
      </w:r>
      <w:r w:rsidRPr="00B95E61">
        <w:rPr>
          <w:rFonts w:ascii="Arial Narrow" w:eastAsia="Arial" w:hAnsi="Arial Narrow" w:cs="Arial"/>
          <w:spacing w:val="-6"/>
          <w:w w:val="105"/>
        </w:rPr>
        <w:t xml:space="preserve">reprezentujące </w:t>
      </w:r>
      <w:r w:rsidRPr="00B95E61">
        <w:rPr>
          <w:rFonts w:ascii="Arial Narrow" w:eastAsia="Arial" w:hAnsi="Arial Narrow" w:cs="Arial"/>
          <w:spacing w:val="-8"/>
          <w:w w:val="105"/>
        </w:rPr>
        <w:t xml:space="preserve">Wykonawcę </w:t>
      </w:r>
      <w:r w:rsidRPr="00B95E61">
        <w:rPr>
          <w:rFonts w:ascii="Arial Narrow" w:eastAsia="Arial" w:hAnsi="Arial Narrow" w:cs="Arial"/>
          <w:spacing w:val="-6"/>
          <w:w w:val="105"/>
        </w:rPr>
        <w:t xml:space="preserve">przy podpisywaniu </w:t>
      </w:r>
      <w:r w:rsidRPr="00B95E61">
        <w:rPr>
          <w:rFonts w:ascii="Arial Narrow" w:eastAsia="Arial" w:hAnsi="Arial Narrow" w:cs="Arial"/>
          <w:spacing w:val="-5"/>
          <w:w w:val="105"/>
        </w:rPr>
        <w:t xml:space="preserve">umowy </w:t>
      </w:r>
      <w:r w:rsidRPr="00B95E61">
        <w:rPr>
          <w:rFonts w:ascii="Arial Narrow" w:eastAsia="Arial" w:hAnsi="Arial Narrow" w:cs="Arial"/>
          <w:spacing w:val="-4"/>
          <w:w w:val="105"/>
        </w:rPr>
        <w:t xml:space="preserve">powinny </w:t>
      </w:r>
      <w:r w:rsidRPr="00B95E61">
        <w:rPr>
          <w:rFonts w:ascii="Arial Narrow" w:eastAsia="Arial" w:hAnsi="Arial Narrow" w:cs="Arial"/>
          <w:spacing w:val="-9"/>
          <w:w w:val="105"/>
        </w:rPr>
        <w:t xml:space="preserve">posiadać </w:t>
      </w:r>
      <w:r w:rsidRPr="00B95E61">
        <w:rPr>
          <w:rFonts w:ascii="Arial Narrow" w:eastAsia="Arial" w:hAnsi="Arial Narrow" w:cs="Arial"/>
          <w:spacing w:val="-10"/>
          <w:w w:val="105"/>
        </w:rPr>
        <w:t xml:space="preserve">ze </w:t>
      </w:r>
      <w:r w:rsidRPr="00B95E61">
        <w:rPr>
          <w:rFonts w:ascii="Arial Narrow" w:eastAsia="Arial" w:hAnsi="Arial Narrow" w:cs="Arial"/>
          <w:spacing w:val="-8"/>
          <w:w w:val="105"/>
        </w:rPr>
        <w:t>sobą</w:t>
      </w:r>
      <w:r w:rsidR="00257549">
        <w:rPr>
          <w:rFonts w:ascii="Arial Narrow" w:eastAsia="Arial" w:hAnsi="Arial Narrow" w:cs="Arial"/>
          <w:spacing w:val="-8"/>
          <w:w w:val="105"/>
        </w:rPr>
        <w:t xml:space="preserve"> </w:t>
      </w:r>
      <w:r w:rsidRPr="00B95E61">
        <w:rPr>
          <w:rFonts w:ascii="Arial Narrow" w:eastAsia="Arial" w:hAnsi="Arial Narrow" w:cs="Arial"/>
          <w:spacing w:val="-3"/>
          <w:w w:val="105"/>
        </w:rPr>
        <w:t>dokumenty</w:t>
      </w:r>
      <w:r w:rsidR="00257549">
        <w:rPr>
          <w:rFonts w:ascii="Arial Narrow" w:eastAsia="Arial" w:hAnsi="Arial Narrow" w:cs="Arial"/>
          <w:spacing w:val="-3"/>
          <w:w w:val="105"/>
        </w:rPr>
        <w:t xml:space="preserve"> </w:t>
      </w:r>
      <w:r w:rsidRPr="00B95E61">
        <w:rPr>
          <w:rFonts w:ascii="Arial Narrow" w:eastAsia="Arial" w:hAnsi="Arial Narrow" w:cs="Arial"/>
          <w:spacing w:val="-6"/>
          <w:w w:val="105"/>
        </w:rPr>
        <w:t xml:space="preserve">potwierdzające ich umocowanie </w:t>
      </w:r>
      <w:r w:rsidRPr="00B95E61">
        <w:rPr>
          <w:rFonts w:ascii="Arial Narrow" w:eastAsia="Arial" w:hAnsi="Arial Narrow" w:cs="Arial"/>
          <w:w w:val="105"/>
        </w:rPr>
        <w:t xml:space="preserve">do </w:t>
      </w:r>
      <w:r w:rsidRPr="00B95E61">
        <w:rPr>
          <w:rFonts w:ascii="Arial Narrow" w:eastAsia="Arial" w:hAnsi="Arial Narrow" w:cs="Arial"/>
          <w:spacing w:val="-7"/>
          <w:w w:val="105"/>
        </w:rPr>
        <w:t>podpisania</w:t>
      </w:r>
      <w:r w:rsidR="00257549">
        <w:rPr>
          <w:rFonts w:ascii="Arial Narrow" w:eastAsia="Arial" w:hAnsi="Arial Narrow" w:cs="Arial"/>
          <w:spacing w:val="-7"/>
          <w:w w:val="105"/>
        </w:rPr>
        <w:t xml:space="preserve"> </w:t>
      </w:r>
      <w:r w:rsidRPr="00B95E61">
        <w:rPr>
          <w:rFonts w:ascii="Arial Narrow" w:eastAsia="Arial" w:hAnsi="Arial Narrow" w:cs="Arial"/>
          <w:spacing w:val="-5"/>
          <w:w w:val="105"/>
        </w:rPr>
        <w:t>umowy,</w:t>
      </w:r>
      <w:r w:rsidR="00257549">
        <w:rPr>
          <w:rFonts w:ascii="Arial Narrow" w:eastAsia="Arial" w:hAnsi="Arial Narrow" w:cs="Arial"/>
          <w:spacing w:val="-5"/>
          <w:w w:val="105"/>
        </w:rPr>
        <w:t xml:space="preserve"> </w:t>
      </w:r>
      <w:r w:rsidRPr="00B95E61">
        <w:rPr>
          <w:rFonts w:ascii="Arial Narrow" w:eastAsia="Arial" w:hAnsi="Arial Narrow" w:cs="Arial"/>
          <w:w w:val="105"/>
        </w:rPr>
        <w:t>o</w:t>
      </w:r>
      <w:r w:rsidR="00257549">
        <w:rPr>
          <w:rFonts w:ascii="Arial Narrow" w:eastAsia="Arial" w:hAnsi="Arial Narrow" w:cs="Arial"/>
          <w:w w:val="105"/>
        </w:rPr>
        <w:t xml:space="preserve"> </w:t>
      </w:r>
      <w:r w:rsidRPr="00B95E61">
        <w:rPr>
          <w:rFonts w:ascii="Arial Narrow" w:eastAsia="Arial" w:hAnsi="Arial Narrow" w:cs="Arial"/>
          <w:w w:val="105"/>
        </w:rPr>
        <w:t>ile</w:t>
      </w:r>
      <w:r w:rsidR="00257549">
        <w:rPr>
          <w:rFonts w:ascii="Arial Narrow" w:eastAsia="Arial" w:hAnsi="Arial Narrow" w:cs="Arial"/>
          <w:w w:val="105"/>
        </w:rPr>
        <w:t xml:space="preserve"> </w:t>
      </w:r>
      <w:r w:rsidRPr="00B95E61">
        <w:rPr>
          <w:rFonts w:ascii="Arial Narrow" w:eastAsia="Arial" w:hAnsi="Arial Narrow" w:cs="Arial"/>
          <w:spacing w:val="-6"/>
          <w:w w:val="105"/>
        </w:rPr>
        <w:t xml:space="preserve">umocowanie </w:t>
      </w:r>
      <w:r w:rsidRPr="00B95E61">
        <w:rPr>
          <w:rFonts w:ascii="Arial Narrow" w:eastAsia="Arial" w:hAnsi="Arial Narrow" w:cs="Arial"/>
          <w:spacing w:val="5"/>
          <w:w w:val="105"/>
        </w:rPr>
        <w:t>to</w:t>
      </w:r>
      <w:r w:rsidR="00257549">
        <w:rPr>
          <w:rFonts w:ascii="Arial Narrow" w:eastAsia="Arial" w:hAnsi="Arial Narrow" w:cs="Arial"/>
          <w:spacing w:val="5"/>
          <w:w w:val="105"/>
        </w:rPr>
        <w:t xml:space="preserve"> </w:t>
      </w:r>
      <w:r w:rsidRPr="00B95E61">
        <w:rPr>
          <w:rFonts w:ascii="Arial Narrow" w:eastAsia="Arial" w:hAnsi="Arial Narrow" w:cs="Arial"/>
          <w:w w:val="105"/>
        </w:rPr>
        <w:t>nie</w:t>
      </w:r>
      <w:r w:rsidR="00257549">
        <w:rPr>
          <w:rFonts w:ascii="Arial Narrow" w:eastAsia="Arial" w:hAnsi="Arial Narrow" w:cs="Arial"/>
          <w:w w:val="105"/>
        </w:rPr>
        <w:t xml:space="preserve"> </w:t>
      </w:r>
      <w:r w:rsidRPr="00B95E61">
        <w:rPr>
          <w:rFonts w:ascii="Arial Narrow" w:eastAsia="Arial" w:hAnsi="Arial Narrow" w:cs="Arial"/>
          <w:spacing w:val="-7"/>
          <w:w w:val="105"/>
        </w:rPr>
        <w:t>będzie</w:t>
      </w:r>
      <w:r w:rsidR="00257549">
        <w:rPr>
          <w:rFonts w:ascii="Arial Narrow" w:eastAsia="Arial" w:hAnsi="Arial Narrow" w:cs="Arial"/>
          <w:spacing w:val="-7"/>
          <w:w w:val="105"/>
        </w:rPr>
        <w:t xml:space="preserve"> </w:t>
      </w:r>
      <w:r w:rsidRPr="00B95E61">
        <w:rPr>
          <w:rFonts w:ascii="Arial Narrow" w:eastAsia="Arial" w:hAnsi="Arial Narrow" w:cs="Arial"/>
          <w:spacing w:val="-6"/>
          <w:w w:val="105"/>
        </w:rPr>
        <w:t>wynikać</w:t>
      </w:r>
      <w:r w:rsidR="00257549">
        <w:rPr>
          <w:rFonts w:ascii="Arial Narrow" w:eastAsia="Arial" w:hAnsi="Arial Narrow" w:cs="Arial"/>
          <w:spacing w:val="-6"/>
          <w:w w:val="105"/>
        </w:rPr>
        <w:t xml:space="preserve"> </w:t>
      </w:r>
      <w:r w:rsidRPr="00B95E61">
        <w:rPr>
          <w:rFonts w:ascii="Arial Narrow" w:eastAsia="Arial" w:hAnsi="Arial Narrow" w:cs="Arial"/>
          <w:w w:val="105"/>
        </w:rPr>
        <w:t>z</w:t>
      </w:r>
      <w:r w:rsidR="00257549">
        <w:rPr>
          <w:rFonts w:ascii="Arial Narrow" w:eastAsia="Arial" w:hAnsi="Arial Narrow" w:cs="Arial"/>
          <w:w w:val="105"/>
        </w:rPr>
        <w:t xml:space="preserve"> </w:t>
      </w:r>
      <w:r w:rsidR="003F0CED" w:rsidRPr="00B95E61">
        <w:rPr>
          <w:rFonts w:ascii="Arial Narrow" w:eastAsia="Arial" w:hAnsi="Arial Narrow" w:cs="Arial"/>
          <w:spacing w:val="-8"/>
          <w:w w:val="105"/>
        </w:rPr>
        <w:t>dokumentów</w:t>
      </w:r>
      <w:r w:rsidR="00257549">
        <w:rPr>
          <w:rFonts w:ascii="Arial Narrow" w:eastAsia="Arial" w:hAnsi="Arial Narrow" w:cs="Arial"/>
          <w:spacing w:val="-8"/>
          <w:w w:val="105"/>
        </w:rPr>
        <w:t xml:space="preserve"> </w:t>
      </w:r>
      <w:r w:rsidR="003F0CED" w:rsidRPr="00B95E61">
        <w:rPr>
          <w:rFonts w:ascii="Arial Narrow" w:eastAsia="Arial" w:hAnsi="Arial Narrow" w:cs="Arial"/>
          <w:spacing w:val="-18"/>
          <w:w w:val="105"/>
        </w:rPr>
        <w:t>załączonych</w:t>
      </w:r>
      <w:r w:rsidR="00257549">
        <w:rPr>
          <w:rFonts w:ascii="Arial Narrow" w:eastAsia="Arial" w:hAnsi="Arial Narrow" w:cs="Arial"/>
          <w:spacing w:val="-18"/>
          <w:w w:val="105"/>
        </w:rPr>
        <w:t xml:space="preserve"> </w:t>
      </w:r>
      <w:r w:rsidRPr="00B95E61">
        <w:rPr>
          <w:rFonts w:ascii="Arial Narrow" w:eastAsia="Arial" w:hAnsi="Arial Narrow" w:cs="Arial"/>
          <w:spacing w:val="-4"/>
          <w:w w:val="105"/>
        </w:rPr>
        <w:t>do</w:t>
      </w:r>
      <w:r w:rsidR="00257549">
        <w:rPr>
          <w:rFonts w:ascii="Arial Narrow" w:eastAsia="Arial" w:hAnsi="Arial Narrow" w:cs="Arial"/>
          <w:spacing w:val="-4"/>
          <w:w w:val="105"/>
        </w:rPr>
        <w:t xml:space="preserve"> </w:t>
      </w:r>
      <w:r w:rsidRPr="00B95E61">
        <w:rPr>
          <w:rFonts w:ascii="Arial Narrow" w:eastAsia="Arial" w:hAnsi="Arial Narrow" w:cs="Arial"/>
          <w:w w:val="105"/>
        </w:rPr>
        <w:t>oferty.</w:t>
      </w:r>
    </w:p>
    <w:p w:rsidR="00BA76A3" w:rsidRPr="00B95E61"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Arial Narrow" w:eastAsia="Arial" w:hAnsi="Arial Narrow" w:cs="Arial"/>
        </w:rPr>
      </w:pPr>
      <w:r w:rsidRPr="00B95E61">
        <w:rPr>
          <w:rFonts w:ascii="Arial Narrow" w:eastAsia="Arial" w:hAnsi="Arial Narrow" w:cs="Arial"/>
          <w:w w:val="105"/>
        </w:rPr>
        <w:t>W</w:t>
      </w:r>
      <w:r w:rsidR="00257549">
        <w:rPr>
          <w:rFonts w:ascii="Arial Narrow" w:eastAsia="Arial" w:hAnsi="Arial Narrow" w:cs="Arial"/>
          <w:w w:val="105"/>
        </w:rPr>
        <w:t xml:space="preserve"> </w:t>
      </w:r>
      <w:r w:rsidRPr="00B95E61">
        <w:rPr>
          <w:rFonts w:ascii="Arial Narrow" w:eastAsia="Arial" w:hAnsi="Arial Narrow" w:cs="Arial"/>
          <w:spacing w:val="-8"/>
          <w:w w:val="105"/>
        </w:rPr>
        <w:t xml:space="preserve">przypadku </w:t>
      </w:r>
      <w:r w:rsidRPr="00B95E61">
        <w:rPr>
          <w:rFonts w:ascii="Arial Narrow" w:eastAsia="Arial" w:hAnsi="Arial Narrow" w:cs="Arial"/>
          <w:spacing w:val="-4"/>
          <w:w w:val="105"/>
        </w:rPr>
        <w:t xml:space="preserve">wyboru </w:t>
      </w:r>
      <w:r w:rsidRPr="00B95E61">
        <w:rPr>
          <w:rFonts w:ascii="Arial Narrow" w:eastAsia="Arial" w:hAnsi="Arial Narrow" w:cs="Arial"/>
          <w:w w:val="105"/>
        </w:rPr>
        <w:t xml:space="preserve">oferty </w:t>
      </w:r>
      <w:r w:rsidR="000F4147" w:rsidRPr="00B95E61">
        <w:rPr>
          <w:rFonts w:ascii="Arial Narrow" w:eastAsia="Arial" w:hAnsi="Arial Narrow" w:cs="Arial"/>
        </w:rPr>
        <w:t>złożonej</w:t>
      </w:r>
      <w:r w:rsidRPr="00B95E61">
        <w:rPr>
          <w:rFonts w:ascii="Arial Narrow" w:eastAsia="Arial" w:hAnsi="Arial Narrow" w:cs="Arial"/>
        </w:rPr>
        <w:t xml:space="preserve">  przez  </w:t>
      </w:r>
      <w:r w:rsidR="000F4147" w:rsidRPr="00B95E61">
        <w:rPr>
          <w:rFonts w:ascii="Arial Narrow" w:eastAsia="Arial" w:hAnsi="Arial Narrow" w:cs="Arial"/>
        </w:rPr>
        <w:t>Wykonawców</w:t>
      </w:r>
      <w:r w:rsidR="00257549">
        <w:rPr>
          <w:rFonts w:ascii="Arial Narrow" w:eastAsia="Arial" w:hAnsi="Arial Narrow" w:cs="Arial"/>
        </w:rPr>
        <w:t xml:space="preserve"> </w:t>
      </w:r>
      <w:r w:rsidR="000F4147" w:rsidRPr="00B95E61">
        <w:rPr>
          <w:rFonts w:ascii="Arial Narrow" w:eastAsia="Arial" w:hAnsi="Arial Narrow" w:cs="Arial"/>
        </w:rPr>
        <w:t>wspólnie</w:t>
      </w:r>
      <w:r w:rsidRPr="00B95E61">
        <w:rPr>
          <w:rFonts w:ascii="Arial Narrow" w:eastAsia="Arial" w:hAnsi="Arial Narrow" w:cs="Arial"/>
        </w:rPr>
        <w:t xml:space="preserve">  ubiegających  się  o udzielenie </w:t>
      </w:r>
      <w:r w:rsidR="000F4147" w:rsidRPr="00B95E61">
        <w:rPr>
          <w:rFonts w:ascii="Arial Narrow" w:eastAsia="Arial" w:hAnsi="Arial Narrow" w:cs="Arial"/>
        </w:rPr>
        <w:t>zamówienia</w:t>
      </w:r>
      <w:r w:rsidRPr="00B95E61">
        <w:rPr>
          <w:rFonts w:ascii="Arial Narrow" w:eastAsia="Arial" w:hAnsi="Arial Narrow" w:cs="Arial"/>
        </w:rPr>
        <w:t xml:space="preserve"> Zamawiający może żądać przed zawarciem umowy przedstawienia umowy  regulującej wsp</w:t>
      </w:r>
      <w:r w:rsidR="000F4147" w:rsidRPr="00B95E61">
        <w:rPr>
          <w:rFonts w:ascii="Arial Narrow" w:eastAsia="Arial" w:hAnsi="Arial Narrow" w:cs="Arial"/>
        </w:rPr>
        <w:t>ół</w:t>
      </w:r>
      <w:r w:rsidRPr="00B95E61">
        <w:rPr>
          <w:rFonts w:ascii="Arial Narrow" w:eastAsia="Arial" w:hAnsi="Arial Narrow" w:cs="Arial"/>
        </w:rPr>
        <w:t>pracę tych Wykonawc</w:t>
      </w:r>
      <w:r w:rsidR="000F4147" w:rsidRPr="00B95E61">
        <w:rPr>
          <w:rFonts w:ascii="Arial Narrow" w:eastAsia="Arial" w:hAnsi="Arial Narrow" w:cs="Arial"/>
        </w:rPr>
        <w:t>ó</w:t>
      </w:r>
      <w:r w:rsidRPr="00B95E61">
        <w:rPr>
          <w:rFonts w:ascii="Arial Narrow" w:eastAsia="Arial" w:hAnsi="Arial Narrow" w:cs="Arial"/>
        </w:rPr>
        <w:t xml:space="preserve">w. Umowa taka winna określać strony umowy,  cel </w:t>
      </w:r>
      <w:r w:rsidR="000F4147" w:rsidRPr="00B95E61">
        <w:rPr>
          <w:rFonts w:ascii="Arial Narrow" w:eastAsia="Arial" w:hAnsi="Arial Narrow" w:cs="Arial"/>
        </w:rPr>
        <w:t>działania</w:t>
      </w:r>
      <w:r w:rsidRPr="00B95E61">
        <w:rPr>
          <w:rFonts w:ascii="Arial Narrow" w:eastAsia="Arial" w:hAnsi="Arial Narrow" w:cs="Arial"/>
        </w:rPr>
        <w:t xml:space="preserve">, </w:t>
      </w:r>
      <w:r w:rsidR="000F4147" w:rsidRPr="00B95E61">
        <w:rPr>
          <w:rFonts w:ascii="Arial Narrow" w:eastAsia="Arial" w:hAnsi="Arial Narrow" w:cs="Arial"/>
        </w:rPr>
        <w:t>sposób</w:t>
      </w:r>
      <w:r w:rsidRPr="00B95E61">
        <w:rPr>
          <w:rFonts w:ascii="Arial Narrow" w:eastAsia="Arial" w:hAnsi="Arial Narrow" w:cs="Arial"/>
        </w:rPr>
        <w:t xml:space="preserve"> wsp</w:t>
      </w:r>
      <w:r w:rsidR="000F4147" w:rsidRPr="00B95E61">
        <w:rPr>
          <w:rFonts w:ascii="Arial Narrow" w:eastAsia="Arial" w:hAnsi="Arial Narrow" w:cs="Arial"/>
        </w:rPr>
        <w:t>ół</w:t>
      </w:r>
      <w:r w:rsidRPr="00B95E61">
        <w:rPr>
          <w:rFonts w:ascii="Arial Narrow" w:eastAsia="Arial" w:hAnsi="Arial Narrow" w:cs="Arial"/>
        </w:rPr>
        <w:t>dzia</w:t>
      </w:r>
      <w:r w:rsidR="000F4147" w:rsidRPr="00B95E61">
        <w:rPr>
          <w:rFonts w:ascii="Arial Narrow" w:eastAsia="Arial" w:hAnsi="Arial Narrow" w:cs="Arial"/>
        </w:rPr>
        <w:t>ł</w:t>
      </w:r>
      <w:r w:rsidRPr="00B95E61">
        <w:rPr>
          <w:rFonts w:ascii="Arial Narrow" w:eastAsia="Arial" w:hAnsi="Arial Narrow" w:cs="Arial"/>
        </w:rPr>
        <w:t xml:space="preserve">ania, zakres prac przewidzianych do wykonania każdemu z nich, solidarną odpowiedzialność za wykonanie </w:t>
      </w:r>
      <w:r w:rsidR="000F4147" w:rsidRPr="00B95E61">
        <w:rPr>
          <w:rFonts w:ascii="Arial Narrow" w:eastAsia="Arial" w:hAnsi="Arial Narrow" w:cs="Arial"/>
        </w:rPr>
        <w:t>zamówienia</w:t>
      </w:r>
      <w:r w:rsidRPr="00B95E61">
        <w:rPr>
          <w:rFonts w:ascii="Arial Narrow" w:eastAsia="Arial" w:hAnsi="Arial Narrow" w:cs="Arial"/>
        </w:rPr>
        <w:t xml:space="preserve">, oznaczenie czasu trwania konsorcjum (obejmującego okres realizacji przedmiotu </w:t>
      </w:r>
      <w:r w:rsidR="000F4147" w:rsidRPr="00B95E61">
        <w:rPr>
          <w:rFonts w:ascii="Arial Narrow" w:eastAsia="Arial" w:hAnsi="Arial Narrow" w:cs="Arial"/>
        </w:rPr>
        <w:t>zamówienia</w:t>
      </w:r>
      <w:r w:rsidRPr="00B95E61">
        <w:rPr>
          <w:rFonts w:ascii="Arial Narrow" w:eastAsia="Arial" w:hAnsi="Arial Narrow" w:cs="Arial"/>
        </w:rPr>
        <w:t xml:space="preserve">, gwarancji i rękojmi), wykluczenie możliwości  wypowiedzenia umowy konsorcjum przez </w:t>
      </w:r>
      <w:r w:rsidR="000F4147" w:rsidRPr="00B95E61">
        <w:rPr>
          <w:rFonts w:ascii="Arial Narrow" w:eastAsia="Arial" w:hAnsi="Arial Narrow" w:cs="Arial"/>
        </w:rPr>
        <w:t>któregokolwiek</w:t>
      </w:r>
      <w:r w:rsidRPr="00B95E61">
        <w:rPr>
          <w:rFonts w:ascii="Arial Narrow" w:eastAsia="Arial" w:hAnsi="Arial Narrow" w:cs="Arial"/>
        </w:rPr>
        <w:t xml:space="preserve"> z jego cz</w:t>
      </w:r>
      <w:r w:rsidR="000F4147" w:rsidRPr="00B95E61">
        <w:rPr>
          <w:rFonts w:ascii="Arial Narrow" w:eastAsia="Arial" w:hAnsi="Arial Narrow" w:cs="Arial"/>
        </w:rPr>
        <w:t>ł</w:t>
      </w:r>
      <w:r w:rsidRPr="00B95E61">
        <w:rPr>
          <w:rFonts w:ascii="Arial Narrow" w:eastAsia="Arial" w:hAnsi="Arial Narrow" w:cs="Arial"/>
        </w:rPr>
        <w:t>onk</w:t>
      </w:r>
      <w:r w:rsidR="000F4147" w:rsidRPr="00B95E61">
        <w:rPr>
          <w:rFonts w:ascii="Arial Narrow" w:eastAsia="Arial" w:hAnsi="Arial Narrow" w:cs="Arial"/>
        </w:rPr>
        <w:t>ó</w:t>
      </w:r>
      <w:r w:rsidRPr="00B95E61">
        <w:rPr>
          <w:rFonts w:ascii="Arial Narrow" w:eastAsia="Arial" w:hAnsi="Arial Narrow" w:cs="Arial"/>
        </w:rPr>
        <w:t xml:space="preserve">w do czasu wykonania </w:t>
      </w:r>
      <w:r w:rsidR="000F4147" w:rsidRPr="00B95E61">
        <w:rPr>
          <w:rFonts w:ascii="Arial Narrow" w:eastAsia="Arial" w:hAnsi="Arial Narrow" w:cs="Arial"/>
        </w:rPr>
        <w:t>zamówienia</w:t>
      </w:r>
      <w:r w:rsidRPr="00B95E61">
        <w:rPr>
          <w:rFonts w:ascii="Arial Narrow" w:eastAsia="Arial" w:hAnsi="Arial Narrow" w:cs="Arial"/>
          <w:spacing w:val="-10"/>
          <w:w w:val="105"/>
        </w:rPr>
        <w:t>.</w:t>
      </w:r>
    </w:p>
    <w:p w:rsidR="00BA76A3" w:rsidRPr="00B95E61" w:rsidRDefault="00BA76A3" w:rsidP="004118B5">
      <w:pPr>
        <w:pStyle w:val="Akapitzlist"/>
        <w:widowControl w:val="0"/>
        <w:numPr>
          <w:ilvl w:val="0"/>
          <w:numId w:val="12"/>
        </w:numPr>
        <w:tabs>
          <w:tab w:val="left" w:pos="612"/>
        </w:tabs>
        <w:spacing w:before="39" w:after="0" w:line="240" w:lineRule="auto"/>
        <w:ind w:right="3375"/>
        <w:contextualSpacing w:val="0"/>
        <w:rPr>
          <w:rFonts w:ascii="Arial Narrow" w:eastAsia="Arial" w:hAnsi="Arial Narrow" w:cs="Arial"/>
        </w:rPr>
      </w:pPr>
      <w:r w:rsidRPr="00B95E61">
        <w:rPr>
          <w:rFonts w:ascii="Arial Narrow" w:hAnsi="Arial Narrow" w:cs="Arial"/>
          <w:spacing w:val="-10"/>
          <w:w w:val="105"/>
        </w:rPr>
        <w:t>Zawarcie</w:t>
      </w:r>
      <w:r w:rsidR="00257549">
        <w:rPr>
          <w:rFonts w:ascii="Arial Narrow" w:hAnsi="Arial Narrow" w:cs="Arial"/>
          <w:spacing w:val="-10"/>
          <w:w w:val="105"/>
        </w:rPr>
        <w:t xml:space="preserve"> </w:t>
      </w:r>
      <w:r w:rsidRPr="00B95E61">
        <w:rPr>
          <w:rFonts w:ascii="Arial Narrow" w:hAnsi="Arial Narrow" w:cs="Arial"/>
          <w:spacing w:val="-4"/>
          <w:w w:val="105"/>
        </w:rPr>
        <w:t>umowy</w:t>
      </w:r>
      <w:r w:rsidR="00257549">
        <w:rPr>
          <w:rFonts w:ascii="Arial Narrow" w:hAnsi="Arial Narrow" w:cs="Arial"/>
          <w:spacing w:val="-4"/>
          <w:w w:val="105"/>
        </w:rPr>
        <w:t xml:space="preserve"> </w:t>
      </w:r>
      <w:r w:rsidRPr="00B95E61">
        <w:rPr>
          <w:rFonts w:ascii="Arial Narrow" w:hAnsi="Arial Narrow" w:cs="Arial"/>
          <w:spacing w:val="-7"/>
          <w:w w:val="105"/>
        </w:rPr>
        <w:t>nastąpi</w:t>
      </w:r>
      <w:r w:rsidR="00257549">
        <w:rPr>
          <w:rFonts w:ascii="Arial Narrow" w:hAnsi="Arial Narrow" w:cs="Arial"/>
          <w:spacing w:val="-7"/>
          <w:w w:val="105"/>
        </w:rPr>
        <w:t xml:space="preserve"> </w:t>
      </w:r>
      <w:r w:rsidRPr="00B95E61">
        <w:rPr>
          <w:rFonts w:ascii="Arial Narrow" w:hAnsi="Arial Narrow" w:cs="Arial"/>
          <w:w w:val="105"/>
        </w:rPr>
        <w:t>wg</w:t>
      </w:r>
      <w:r w:rsidR="00257549">
        <w:rPr>
          <w:rFonts w:ascii="Arial Narrow" w:hAnsi="Arial Narrow" w:cs="Arial"/>
          <w:w w:val="105"/>
        </w:rPr>
        <w:t xml:space="preserve"> </w:t>
      </w:r>
      <w:r w:rsidRPr="00B95E61">
        <w:rPr>
          <w:rFonts w:ascii="Arial Narrow" w:hAnsi="Arial Narrow" w:cs="Arial"/>
          <w:spacing w:val="-5"/>
          <w:w w:val="105"/>
        </w:rPr>
        <w:t>wzoru</w:t>
      </w:r>
      <w:r w:rsidR="00257549">
        <w:rPr>
          <w:rFonts w:ascii="Arial Narrow" w:hAnsi="Arial Narrow" w:cs="Arial"/>
          <w:spacing w:val="-5"/>
          <w:w w:val="105"/>
        </w:rPr>
        <w:t xml:space="preserve"> </w:t>
      </w:r>
      <w:r w:rsidRPr="00B95E61">
        <w:rPr>
          <w:rFonts w:ascii="Arial Narrow" w:hAnsi="Arial Narrow" w:cs="Arial"/>
          <w:spacing w:val="-10"/>
          <w:w w:val="105"/>
        </w:rPr>
        <w:t>Zamawiającego.</w:t>
      </w:r>
    </w:p>
    <w:p w:rsidR="00BA76A3" w:rsidRPr="00B95E61" w:rsidRDefault="00BA76A3" w:rsidP="004118B5">
      <w:pPr>
        <w:pStyle w:val="Akapitzlist"/>
        <w:widowControl w:val="0"/>
        <w:numPr>
          <w:ilvl w:val="0"/>
          <w:numId w:val="12"/>
        </w:numPr>
        <w:tabs>
          <w:tab w:val="left" w:pos="612"/>
        </w:tabs>
        <w:spacing w:before="64" w:after="0" w:line="240" w:lineRule="auto"/>
        <w:contextualSpacing w:val="0"/>
        <w:rPr>
          <w:rFonts w:ascii="Arial Narrow" w:eastAsia="Arial" w:hAnsi="Arial Narrow" w:cs="Arial"/>
        </w:rPr>
      </w:pPr>
      <w:r w:rsidRPr="00B95E61">
        <w:rPr>
          <w:rFonts w:ascii="Arial Narrow" w:hAnsi="Arial Narrow" w:cs="Arial"/>
          <w:spacing w:val="-8"/>
          <w:w w:val="105"/>
        </w:rPr>
        <w:t>Postanowienia</w:t>
      </w:r>
      <w:r w:rsidR="00ED4AC3">
        <w:rPr>
          <w:rFonts w:ascii="Arial Narrow" w:hAnsi="Arial Narrow" w:cs="Arial"/>
          <w:spacing w:val="-8"/>
          <w:w w:val="105"/>
        </w:rPr>
        <w:t xml:space="preserve"> </w:t>
      </w:r>
      <w:r w:rsidRPr="00B95E61">
        <w:rPr>
          <w:rFonts w:ascii="Arial Narrow" w:hAnsi="Arial Narrow" w:cs="Arial"/>
          <w:spacing w:val="-6"/>
          <w:w w:val="105"/>
        </w:rPr>
        <w:t>ustalone</w:t>
      </w:r>
      <w:r w:rsidR="00ED4AC3">
        <w:rPr>
          <w:rFonts w:ascii="Arial Narrow" w:hAnsi="Arial Narrow" w:cs="Arial"/>
          <w:spacing w:val="-6"/>
          <w:w w:val="105"/>
        </w:rPr>
        <w:t xml:space="preserve"> </w:t>
      </w:r>
      <w:r w:rsidRPr="00B95E61">
        <w:rPr>
          <w:rFonts w:ascii="Arial Narrow" w:hAnsi="Arial Narrow" w:cs="Arial"/>
          <w:w w:val="105"/>
        </w:rPr>
        <w:t>we</w:t>
      </w:r>
      <w:r w:rsidR="00ED4AC3">
        <w:rPr>
          <w:rFonts w:ascii="Arial Narrow" w:hAnsi="Arial Narrow" w:cs="Arial"/>
          <w:w w:val="105"/>
        </w:rPr>
        <w:t xml:space="preserve"> </w:t>
      </w:r>
      <w:r w:rsidRPr="00B95E61">
        <w:rPr>
          <w:rFonts w:ascii="Arial Narrow" w:hAnsi="Arial Narrow" w:cs="Arial"/>
          <w:spacing w:val="-8"/>
          <w:w w:val="105"/>
        </w:rPr>
        <w:t>wzorze</w:t>
      </w:r>
      <w:r w:rsidR="00ED4AC3">
        <w:rPr>
          <w:rFonts w:ascii="Arial Narrow" w:hAnsi="Arial Narrow" w:cs="Arial"/>
          <w:spacing w:val="-8"/>
          <w:w w:val="105"/>
        </w:rPr>
        <w:t xml:space="preserve"> </w:t>
      </w:r>
      <w:r w:rsidRPr="00B95E61">
        <w:rPr>
          <w:rFonts w:ascii="Arial Narrow" w:hAnsi="Arial Narrow" w:cs="Arial"/>
          <w:spacing w:val="-4"/>
          <w:w w:val="105"/>
        </w:rPr>
        <w:t>umowy</w:t>
      </w:r>
      <w:r w:rsidR="00ED4AC3">
        <w:rPr>
          <w:rFonts w:ascii="Arial Narrow" w:hAnsi="Arial Narrow" w:cs="Arial"/>
          <w:spacing w:val="-4"/>
          <w:w w:val="105"/>
        </w:rPr>
        <w:t xml:space="preserve"> </w:t>
      </w:r>
      <w:r w:rsidRPr="00B95E61">
        <w:rPr>
          <w:rFonts w:ascii="Arial Narrow" w:hAnsi="Arial Narrow" w:cs="Arial"/>
          <w:w w:val="105"/>
        </w:rPr>
        <w:t>nie</w:t>
      </w:r>
      <w:r w:rsidR="00377B6E">
        <w:rPr>
          <w:rFonts w:ascii="Arial Narrow" w:hAnsi="Arial Narrow" w:cs="Arial"/>
          <w:w w:val="105"/>
        </w:rPr>
        <w:t xml:space="preserve"> </w:t>
      </w:r>
      <w:r w:rsidRPr="00B95E61">
        <w:rPr>
          <w:rFonts w:ascii="Arial Narrow" w:hAnsi="Arial Narrow" w:cs="Arial"/>
          <w:spacing w:val="-7"/>
          <w:w w:val="105"/>
        </w:rPr>
        <w:t>podlegają</w:t>
      </w:r>
      <w:r w:rsidR="00ED4AC3">
        <w:rPr>
          <w:rFonts w:ascii="Arial Narrow" w:hAnsi="Arial Narrow" w:cs="Arial"/>
          <w:spacing w:val="-7"/>
          <w:w w:val="105"/>
        </w:rPr>
        <w:t xml:space="preserve"> </w:t>
      </w:r>
      <w:r w:rsidRPr="00B95E61">
        <w:rPr>
          <w:rFonts w:ascii="Arial Narrow" w:hAnsi="Arial Narrow" w:cs="Arial"/>
          <w:spacing w:val="-8"/>
          <w:w w:val="105"/>
        </w:rPr>
        <w:t>negocjacjom.</w:t>
      </w:r>
    </w:p>
    <w:p w:rsidR="005F349B" w:rsidRPr="00B95E61"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Arial Narrow" w:eastAsia="Arial" w:hAnsi="Arial Narrow" w:cs="Arial"/>
        </w:rPr>
      </w:pPr>
      <w:r w:rsidRPr="00B95E61">
        <w:rPr>
          <w:rFonts w:ascii="Arial Narrow" w:eastAsia="Arial" w:hAnsi="Arial Narrow" w:cs="Arial"/>
        </w:rPr>
        <w:t>Do umowy wykonawca zobowiązany jest załączyć następujące dokumenty:</w:t>
      </w:r>
    </w:p>
    <w:p w:rsidR="001A5321" w:rsidRPr="00B95E61" w:rsidRDefault="001A5321" w:rsidP="00892728">
      <w:pPr>
        <w:shd w:val="clear" w:color="auto" w:fill="FFFFFF"/>
        <w:ind w:left="709"/>
        <w:jc w:val="both"/>
        <w:rPr>
          <w:rFonts w:ascii="Arial Narrow" w:hAnsi="Arial Narrow" w:cs="Arial"/>
          <w:sz w:val="22"/>
          <w:szCs w:val="22"/>
        </w:rPr>
      </w:pPr>
    </w:p>
    <w:p w:rsidR="00135FD2" w:rsidRPr="00B95E61" w:rsidRDefault="00135FD2" w:rsidP="002B0CFE">
      <w:pPr>
        <w:pStyle w:val="Lista"/>
        <w:widowControl/>
        <w:numPr>
          <w:ilvl w:val="1"/>
          <w:numId w:val="34"/>
        </w:numPr>
        <w:spacing w:line="276" w:lineRule="auto"/>
        <w:ind w:left="709" w:hanging="425"/>
        <w:jc w:val="both"/>
        <w:rPr>
          <w:rFonts w:ascii="Arial Narrow" w:eastAsia="Calibri" w:hAnsi="Arial Narrow" w:cs="Arial"/>
          <w:sz w:val="22"/>
          <w:szCs w:val="22"/>
        </w:rPr>
      </w:pPr>
      <w:r w:rsidRPr="00B95E61">
        <w:rPr>
          <w:rFonts w:ascii="Arial Narrow" w:hAnsi="Arial Narrow" w:cs="Arial"/>
          <w:sz w:val="22"/>
          <w:szCs w:val="22"/>
        </w:rPr>
        <w:t xml:space="preserve">Kopie stosownych uprawnień budowlanych wraz z aktualnymi zaświadczeniami o przynależności  </w:t>
      </w:r>
      <w:r w:rsidRPr="00B95E61">
        <w:rPr>
          <w:rFonts w:ascii="Arial Narrow" w:hAnsi="Arial Narrow" w:cs="Arial"/>
          <w:sz w:val="22"/>
          <w:szCs w:val="22"/>
        </w:rPr>
        <w:br/>
        <w:t>do właściwej izby samorządu  zawodowego jeżeli wobec wskazanej osoby powstaje taki obowiązek (ważne na dzień otwarcia ofert),</w:t>
      </w:r>
    </w:p>
    <w:p w:rsidR="00135FD2" w:rsidRPr="00B95E61" w:rsidRDefault="00135FD2" w:rsidP="002B0CFE">
      <w:pPr>
        <w:widowControl/>
        <w:numPr>
          <w:ilvl w:val="1"/>
          <w:numId w:val="34"/>
        </w:numPr>
        <w:spacing w:before="120" w:after="240" w:line="276" w:lineRule="auto"/>
        <w:ind w:left="709" w:hanging="425"/>
        <w:jc w:val="both"/>
        <w:rPr>
          <w:rFonts w:ascii="Arial Narrow" w:hAnsi="Arial Narrow" w:cs="Arial"/>
          <w:sz w:val="22"/>
          <w:szCs w:val="22"/>
        </w:rPr>
      </w:pPr>
      <w:r w:rsidRPr="00B95E61">
        <w:rPr>
          <w:rFonts w:ascii="Arial Narrow" w:hAnsi="Arial Narrow" w:cs="Arial"/>
          <w:sz w:val="22"/>
          <w:szCs w:val="22"/>
        </w:rPr>
        <w:t xml:space="preserve">Listę pracowników własnych i podwykonawców wykonujących bezpośrednio roboty </w:t>
      </w:r>
      <w:r w:rsidR="00E028D8" w:rsidRPr="00B95E61">
        <w:rPr>
          <w:rFonts w:ascii="Arial Narrow" w:hAnsi="Arial Narrow" w:cs="Arial"/>
          <w:sz w:val="22"/>
          <w:szCs w:val="22"/>
        </w:rPr>
        <w:t>przy realizacji zamówienia</w:t>
      </w:r>
      <w:r w:rsidRPr="00B95E61">
        <w:rPr>
          <w:rFonts w:ascii="Arial Narrow" w:hAnsi="Arial Narrow" w:cs="Arial"/>
          <w:sz w:val="22"/>
          <w:szCs w:val="22"/>
        </w:rPr>
        <w:t xml:space="preserve"> (nie dotyczy osób nadzorujących) wraz z oświadczeniem, że okazane do  wglądu kopie umów o pracę osób wymienionych na tej liście są zgodne z prawdą. </w:t>
      </w:r>
    </w:p>
    <w:p w:rsidR="00135FD2" w:rsidRPr="00B95E61" w:rsidRDefault="0048122C" w:rsidP="0048122C">
      <w:pPr>
        <w:pStyle w:val="Lista"/>
        <w:widowControl/>
        <w:spacing w:line="276" w:lineRule="auto"/>
        <w:ind w:left="709" w:hanging="425"/>
        <w:jc w:val="both"/>
        <w:rPr>
          <w:rFonts w:ascii="Arial Narrow" w:hAnsi="Arial Narrow" w:cs="Arial"/>
          <w:sz w:val="22"/>
          <w:szCs w:val="22"/>
        </w:rPr>
      </w:pPr>
      <w:r w:rsidRPr="00B95E61">
        <w:rPr>
          <w:rFonts w:ascii="Arial Narrow" w:hAnsi="Arial Narrow" w:cs="Arial"/>
          <w:sz w:val="22"/>
          <w:szCs w:val="22"/>
        </w:rPr>
        <w:t>5</w:t>
      </w:r>
      <w:r w:rsidR="00135FD2" w:rsidRPr="00B95E61">
        <w:rPr>
          <w:rFonts w:ascii="Arial Narrow" w:hAnsi="Arial Narrow" w:cs="Arial"/>
          <w:sz w:val="22"/>
          <w:szCs w:val="22"/>
        </w:rPr>
        <w:t>.3 Harmonogram rzeczowo-finansowy,</w:t>
      </w:r>
      <w:r w:rsidR="00377B6E">
        <w:rPr>
          <w:rFonts w:ascii="Arial Narrow" w:hAnsi="Arial Narrow" w:cs="Arial"/>
          <w:sz w:val="22"/>
          <w:szCs w:val="22"/>
        </w:rPr>
        <w:t xml:space="preserve"> </w:t>
      </w:r>
      <w:r w:rsidR="00135FD2" w:rsidRPr="00B95E61">
        <w:rPr>
          <w:rFonts w:ascii="Arial Narrow" w:hAnsi="Arial Narrow" w:cs="Arial"/>
          <w:sz w:val="22"/>
          <w:szCs w:val="22"/>
        </w:rPr>
        <w:t xml:space="preserve">który poza terminami rozpoczęcia i zakończenia robót będzie uwzględniał terminy rozpoczęcia i zakończenia poszczególnych etapów lub elementów robót. </w:t>
      </w:r>
    </w:p>
    <w:p w:rsidR="00135FD2" w:rsidRPr="00B95E61" w:rsidRDefault="00135FD2" w:rsidP="002B0CFE">
      <w:pPr>
        <w:pStyle w:val="Lista"/>
        <w:widowControl/>
        <w:numPr>
          <w:ilvl w:val="1"/>
          <w:numId w:val="35"/>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Umocowanie do podpisania umowy jeżeli takie umocowanie nie wynika z treści złożonej oferty.</w:t>
      </w:r>
    </w:p>
    <w:p w:rsidR="00CE7C7E" w:rsidRPr="00B95E61" w:rsidRDefault="00C76851" w:rsidP="002B0CFE">
      <w:pPr>
        <w:pStyle w:val="Lista"/>
        <w:widowControl/>
        <w:numPr>
          <w:ilvl w:val="1"/>
          <w:numId w:val="35"/>
        </w:numPr>
        <w:spacing w:line="276" w:lineRule="auto"/>
        <w:ind w:left="709" w:hanging="425"/>
        <w:jc w:val="both"/>
        <w:rPr>
          <w:rFonts w:ascii="Arial Narrow" w:hAnsi="Arial Narrow" w:cs="Arial"/>
          <w:sz w:val="22"/>
          <w:szCs w:val="22"/>
        </w:rPr>
      </w:pPr>
      <w:r w:rsidRPr="00B95E61">
        <w:rPr>
          <w:rFonts w:ascii="Arial Narrow" w:hAnsi="Arial Narrow" w:cs="Arial"/>
          <w:sz w:val="22"/>
          <w:szCs w:val="22"/>
        </w:rPr>
        <w:t>Zamawiający żąda, aby przed przystąpieniem do wykonania zam</w:t>
      </w:r>
      <w:r w:rsidR="00892728" w:rsidRPr="00B95E61">
        <w:rPr>
          <w:rFonts w:ascii="Arial Narrow" w:hAnsi="Arial Narrow" w:cs="Arial"/>
          <w:sz w:val="22"/>
          <w:szCs w:val="22"/>
        </w:rPr>
        <w:t xml:space="preserve">ówienia wykonawca, o ile są już </w:t>
      </w:r>
      <w:r w:rsidRPr="00B95E61">
        <w:rPr>
          <w:rFonts w:ascii="Arial Narrow" w:hAnsi="Arial Narrow" w:cs="Arial"/>
          <w:sz w:val="22"/>
          <w:szCs w:val="22"/>
        </w:rPr>
        <w:t>znane, podał nazwy albo imiona i nazwiska oraz dane kontaktowe podw</w:t>
      </w:r>
      <w:r w:rsidR="00892728" w:rsidRPr="00B95E61">
        <w:rPr>
          <w:rFonts w:ascii="Arial Narrow" w:hAnsi="Arial Narrow" w:cs="Arial"/>
          <w:sz w:val="22"/>
          <w:szCs w:val="22"/>
        </w:rPr>
        <w:t xml:space="preserve">ykonawców i osób do </w:t>
      </w:r>
      <w:r w:rsidRPr="00B95E61">
        <w:rPr>
          <w:rFonts w:ascii="Arial Narrow" w:hAnsi="Arial Narrow" w:cs="Arial"/>
          <w:sz w:val="22"/>
          <w:szCs w:val="22"/>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B95E61">
        <w:rPr>
          <w:rFonts w:ascii="Arial Narrow" w:hAnsi="Arial Narrow" w:cs="Arial"/>
          <w:sz w:val="22"/>
          <w:szCs w:val="22"/>
        </w:rPr>
        <w:t>/robót budowlanych</w:t>
      </w:r>
      <w:r w:rsidRPr="00B95E61">
        <w:rPr>
          <w:rFonts w:ascii="Arial Narrow" w:hAnsi="Arial Narrow" w:cs="Arial"/>
          <w:sz w:val="22"/>
          <w:szCs w:val="22"/>
        </w:rPr>
        <w:t>.</w:t>
      </w:r>
    </w:p>
    <w:p w:rsidR="00C76851" w:rsidRPr="00B95E61" w:rsidRDefault="00C76851" w:rsidP="00C76851">
      <w:pPr>
        <w:pStyle w:val="Akapitzlist"/>
        <w:widowControl w:val="0"/>
        <w:tabs>
          <w:tab w:val="left" w:pos="954"/>
        </w:tabs>
        <w:spacing w:before="41" w:after="0" w:line="240" w:lineRule="auto"/>
        <w:contextualSpacing w:val="0"/>
        <w:rPr>
          <w:rFonts w:ascii="Arial Narrow" w:hAnsi="Arial Narrow" w:cs="Arial"/>
        </w:rPr>
      </w:pPr>
    </w:p>
    <w:p w:rsidR="000F4147" w:rsidRPr="00B95E61" w:rsidRDefault="008C0704" w:rsidP="008C0704">
      <w:pPr>
        <w:widowControl/>
        <w:shd w:val="clear" w:color="auto" w:fill="FFFFFF"/>
        <w:suppressAutoHyphens w:val="0"/>
        <w:rPr>
          <w:rFonts w:ascii="Arial Narrow" w:hAnsi="Arial Narrow" w:cs="Arial"/>
          <w:b/>
          <w:bCs/>
          <w:sz w:val="22"/>
          <w:szCs w:val="22"/>
        </w:rPr>
      </w:pPr>
      <w:r w:rsidRPr="00B95E61">
        <w:rPr>
          <w:rFonts w:ascii="Arial Narrow" w:hAnsi="Arial Narrow" w:cs="Arial"/>
          <w:b/>
          <w:bCs/>
          <w:sz w:val="22"/>
          <w:szCs w:val="22"/>
        </w:rPr>
        <w:t xml:space="preserve">XIX </w:t>
      </w:r>
      <w:r w:rsidR="000F4147" w:rsidRPr="00B95E61">
        <w:rPr>
          <w:rFonts w:ascii="Arial Narrow" w:hAnsi="Arial Narrow" w:cs="Arial"/>
          <w:b/>
          <w:bCs/>
          <w:sz w:val="22"/>
          <w:szCs w:val="22"/>
        </w:rPr>
        <w:t>WYMAGANIA DOTYCZĄCE ZABEZPIECZENIA NALEŻYTEGO WYKONANIA UMOWY</w:t>
      </w:r>
    </w:p>
    <w:p w:rsidR="00011093" w:rsidRPr="00B95E61" w:rsidRDefault="00011093" w:rsidP="00011093">
      <w:pPr>
        <w:widowControl/>
        <w:shd w:val="clear" w:color="auto" w:fill="FFFFFF"/>
        <w:suppressAutoHyphens w:val="0"/>
        <w:ind w:left="709"/>
        <w:rPr>
          <w:rFonts w:ascii="Arial Narrow" w:hAnsi="Arial Narrow" w:cs="Arial"/>
          <w:b/>
          <w:bCs/>
          <w:sz w:val="22"/>
          <w:szCs w:val="22"/>
        </w:rPr>
      </w:pPr>
    </w:p>
    <w:p w:rsidR="00561AF1" w:rsidRPr="00B95E61" w:rsidRDefault="00377B6E" w:rsidP="002B0CFE">
      <w:pPr>
        <w:pStyle w:val="Akapitzlist"/>
        <w:widowControl w:val="0"/>
        <w:numPr>
          <w:ilvl w:val="0"/>
          <w:numId w:val="36"/>
        </w:numPr>
        <w:tabs>
          <w:tab w:val="left" w:pos="532"/>
        </w:tabs>
        <w:spacing w:before="118" w:after="0" w:line="266" w:lineRule="auto"/>
        <w:ind w:right="151"/>
        <w:contextualSpacing w:val="0"/>
        <w:jc w:val="both"/>
        <w:rPr>
          <w:rFonts w:ascii="Arial Narrow" w:eastAsia="Arial" w:hAnsi="Arial Narrow" w:cs="Arial"/>
        </w:rPr>
      </w:pPr>
      <w:r w:rsidRPr="00B95E61">
        <w:rPr>
          <w:rFonts w:ascii="Arial Narrow" w:eastAsia="Arial" w:hAnsi="Arial Narrow"/>
        </w:rPr>
        <w:t>Wykonawca, którego</w:t>
      </w:r>
      <w:r w:rsidR="00561AF1" w:rsidRPr="00B95E61">
        <w:rPr>
          <w:rFonts w:ascii="Arial Narrow" w:eastAsia="Arial" w:hAnsi="Arial Narrow"/>
        </w:rPr>
        <w:t xml:space="preserve"> oferta zostanie wybrana, zobowiązany będzie do wniesienia zabezpieczenia należytego wykonania umowy najpóźniej w dniu jej zawarcia, w wysokości 10% ceny całkowitej brutto podanej w oferci</w:t>
      </w:r>
      <w:r w:rsidR="00561AF1" w:rsidRPr="00B95E61">
        <w:rPr>
          <w:rFonts w:ascii="Arial Narrow" w:eastAsia="Arial" w:hAnsi="Arial Narrow" w:cs="Arial"/>
          <w:spacing w:val="-5"/>
          <w:w w:val="105"/>
        </w:rPr>
        <w:t>e.</w:t>
      </w:r>
    </w:p>
    <w:p w:rsidR="00561AF1" w:rsidRPr="00B95E61" w:rsidRDefault="00561AF1" w:rsidP="002B0CFE">
      <w:pPr>
        <w:pStyle w:val="Akapitzlist"/>
        <w:widowControl w:val="0"/>
        <w:numPr>
          <w:ilvl w:val="0"/>
          <w:numId w:val="36"/>
        </w:numPr>
        <w:tabs>
          <w:tab w:val="left" w:pos="532"/>
        </w:tabs>
        <w:spacing w:before="41" w:after="0" w:line="266" w:lineRule="auto"/>
        <w:ind w:right="153"/>
        <w:contextualSpacing w:val="0"/>
        <w:jc w:val="both"/>
        <w:rPr>
          <w:rFonts w:ascii="Arial Narrow" w:eastAsia="Arial" w:hAnsi="Arial Narrow" w:cs="Arial"/>
        </w:rPr>
      </w:pPr>
      <w:r w:rsidRPr="00B95E61">
        <w:rPr>
          <w:rFonts w:ascii="Arial Narrow" w:eastAsia="Arial" w:hAnsi="Arial Narrow" w:cs="Arial"/>
          <w:spacing w:val="-11"/>
          <w:w w:val="105"/>
        </w:rPr>
        <w:t xml:space="preserve">Zabezpieczenie </w:t>
      </w:r>
      <w:r w:rsidRPr="00B95E61">
        <w:rPr>
          <w:rFonts w:ascii="Arial Narrow" w:eastAsia="Arial" w:hAnsi="Arial Narrow"/>
        </w:rPr>
        <w:t>może być wnoszone według wyboru Wykonawcy w jednej lub w kilku  następujących formach</w:t>
      </w:r>
      <w:r w:rsidRPr="00B95E61">
        <w:rPr>
          <w:rFonts w:ascii="Arial Narrow" w:eastAsia="Arial" w:hAnsi="Arial Narrow" w:cs="Arial"/>
          <w:spacing w:val="-5"/>
          <w:w w:val="105"/>
        </w:rPr>
        <w:t>:</w:t>
      </w:r>
    </w:p>
    <w:p w:rsidR="00561AF1" w:rsidRPr="00B95E61" w:rsidRDefault="00561AF1" w:rsidP="002B0CFE">
      <w:pPr>
        <w:pStyle w:val="Akapitzlist"/>
        <w:widowControl w:val="0"/>
        <w:numPr>
          <w:ilvl w:val="1"/>
          <w:numId w:val="36"/>
        </w:numPr>
        <w:tabs>
          <w:tab w:val="left" w:pos="954"/>
        </w:tabs>
        <w:spacing w:before="39" w:after="0" w:line="240" w:lineRule="auto"/>
        <w:ind w:right="158" w:hanging="422"/>
        <w:contextualSpacing w:val="0"/>
        <w:rPr>
          <w:rFonts w:ascii="Arial Narrow" w:eastAsia="Arial" w:hAnsi="Arial Narrow" w:cs="Arial"/>
        </w:rPr>
      </w:pPr>
      <w:r w:rsidRPr="00B95E61">
        <w:rPr>
          <w:rFonts w:ascii="Arial Narrow" w:hAnsi="Arial Narrow"/>
          <w:spacing w:val="-7"/>
          <w:w w:val="105"/>
        </w:rPr>
        <w:t>pieniądzu;</w:t>
      </w:r>
    </w:p>
    <w:p w:rsidR="00561AF1" w:rsidRPr="00B95E61" w:rsidRDefault="00561AF1" w:rsidP="002B0CFE">
      <w:pPr>
        <w:pStyle w:val="Akapitzlist"/>
        <w:widowControl w:val="0"/>
        <w:numPr>
          <w:ilvl w:val="1"/>
          <w:numId w:val="36"/>
        </w:numPr>
        <w:tabs>
          <w:tab w:val="left" w:pos="954"/>
        </w:tabs>
        <w:spacing w:before="67" w:after="0" w:line="264" w:lineRule="auto"/>
        <w:ind w:right="151" w:hanging="422"/>
        <w:contextualSpacing w:val="0"/>
        <w:rPr>
          <w:rFonts w:ascii="Arial Narrow" w:eastAsia="Arial" w:hAnsi="Arial Narrow" w:cs="Arial"/>
        </w:rPr>
      </w:pPr>
      <w:r w:rsidRPr="00B95E61">
        <w:rPr>
          <w:rFonts w:ascii="Arial Narrow" w:eastAsia="Arial" w:hAnsi="Arial Narrow" w:cs="Arial"/>
          <w:spacing w:val="-9"/>
          <w:w w:val="105"/>
        </w:rPr>
        <w:t xml:space="preserve">poręczeniach </w:t>
      </w:r>
      <w:r w:rsidRPr="00B95E61">
        <w:rPr>
          <w:rFonts w:ascii="Arial Narrow" w:eastAsia="Arial" w:hAnsi="Arial Narrow" w:cs="Arial"/>
          <w:spacing w:val="-7"/>
          <w:w w:val="105"/>
        </w:rPr>
        <w:t xml:space="preserve">bankowych </w:t>
      </w:r>
      <w:r w:rsidRPr="00B95E61">
        <w:rPr>
          <w:rFonts w:ascii="Arial Narrow" w:eastAsia="Arial" w:hAnsi="Arial Narrow" w:cs="Arial"/>
          <w:w w:val="105"/>
        </w:rPr>
        <w:t xml:space="preserve">lub </w:t>
      </w:r>
      <w:r w:rsidRPr="00B95E61">
        <w:rPr>
          <w:rFonts w:ascii="Arial Narrow" w:eastAsia="Arial" w:hAnsi="Arial Narrow" w:cs="Arial"/>
          <w:spacing w:val="-9"/>
          <w:w w:val="105"/>
        </w:rPr>
        <w:t xml:space="preserve">poręczeniach </w:t>
      </w:r>
      <w:r w:rsidRPr="00B95E61">
        <w:rPr>
          <w:rFonts w:ascii="Arial Narrow" w:eastAsia="Arial" w:hAnsi="Arial Narrow" w:cs="Arial"/>
          <w:spacing w:val="-17"/>
          <w:w w:val="105"/>
        </w:rPr>
        <w:t xml:space="preserve">spółdzielczej </w:t>
      </w:r>
      <w:r w:rsidRPr="00B95E61">
        <w:rPr>
          <w:rFonts w:ascii="Arial Narrow" w:eastAsia="Arial" w:hAnsi="Arial Narrow" w:cs="Arial"/>
          <w:spacing w:val="-11"/>
          <w:w w:val="105"/>
        </w:rPr>
        <w:t xml:space="preserve">kasy </w:t>
      </w:r>
      <w:r w:rsidRPr="00B95E61">
        <w:rPr>
          <w:rFonts w:ascii="Arial Narrow" w:eastAsia="Arial" w:hAnsi="Arial Narrow" w:cs="Arial"/>
          <w:spacing w:val="-8"/>
          <w:w w:val="105"/>
        </w:rPr>
        <w:t xml:space="preserve">oszczędnościowo-kredytowej, </w:t>
      </w:r>
      <w:r w:rsidRPr="00B95E61">
        <w:rPr>
          <w:rFonts w:ascii="Arial Narrow" w:eastAsia="Arial" w:hAnsi="Arial Narrow" w:cs="Arial"/>
          <w:w w:val="105"/>
        </w:rPr>
        <w:t>z</w:t>
      </w:r>
      <w:r w:rsidR="00377B6E">
        <w:rPr>
          <w:rFonts w:ascii="Arial Narrow" w:eastAsia="Arial" w:hAnsi="Arial Narrow" w:cs="Arial"/>
          <w:w w:val="105"/>
        </w:rPr>
        <w:t xml:space="preserve"> </w:t>
      </w:r>
      <w:r w:rsidRPr="00B95E61">
        <w:rPr>
          <w:rFonts w:ascii="Arial Narrow" w:eastAsia="Arial" w:hAnsi="Arial Narrow" w:cs="Arial"/>
          <w:w w:val="105"/>
        </w:rPr>
        <w:t>tym</w:t>
      </w:r>
      <w:r w:rsidRPr="00B95E61">
        <w:rPr>
          <w:rFonts w:ascii="Arial Narrow" w:eastAsia="Arial" w:hAnsi="Arial Narrow" w:cs="Arial"/>
          <w:spacing w:val="-10"/>
          <w:w w:val="105"/>
        </w:rPr>
        <w:t xml:space="preserve">że </w:t>
      </w:r>
      <w:r w:rsidRPr="00B95E61">
        <w:rPr>
          <w:rFonts w:ascii="Arial Narrow" w:eastAsia="Arial" w:hAnsi="Arial Narrow" w:cs="Arial"/>
          <w:spacing w:val="-8"/>
          <w:w w:val="105"/>
        </w:rPr>
        <w:t xml:space="preserve">zobowiązanie </w:t>
      </w:r>
      <w:r w:rsidRPr="00B95E61">
        <w:rPr>
          <w:rFonts w:ascii="Arial Narrow" w:eastAsia="Arial" w:hAnsi="Arial Narrow" w:cs="Arial"/>
          <w:spacing w:val="-12"/>
          <w:w w:val="105"/>
        </w:rPr>
        <w:t xml:space="preserve">kasy </w:t>
      </w:r>
      <w:r w:rsidRPr="00B95E61">
        <w:rPr>
          <w:rFonts w:ascii="Arial Narrow" w:eastAsia="Arial" w:hAnsi="Arial Narrow" w:cs="Arial"/>
          <w:spacing w:val="-8"/>
          <w:w w:val="105"/>
        </w:rPr>
        <w:t xml:space="preserve">jest </w:t>
      </w:r>
      <w:r w:rsidRPr="00B95E61">
        <w:rPr>
          <w:rFonts w:ascii="Arial Narrow" w:eastAsia="Arial" w:hAnsi="Arial Narrow" w:cs="Arial"/>
          <w:spacing w:val="-13"/>
          <w:w w:val="105"/>
        </w:rPr>
        <w:t xml:space="preserve">zawsze </w:t>
      </w:r>
      <w:r w:rsidRPr="00B95E61">
        <w:rPr>
          <w:rFonts w:ascii="Arial Narrow" w:eastAsia="Arial" w:hAnsi="Arial Narrow" w:cs="Arial"/>
          <w:spacing w:val="-8"/>
          <w:w w:val="105"/>
        </w:rPr>
        <w:t>zobowiązaniem</w:t>
      </w:r>
      <w:r w:rsidR="00377B6E">
        <w:rPr>
          <w:rFonts w:ascii="Arial Narrow" w:eastAsia="Arial" w:hAnsi="Arial Narrow" w:cs="Arial"/>
          <w:spacing w:val="-8"/>
          <w:w w:val="105"/>
        </w:rPr>
        <w:t xml:space="preserve"> </w:t>
      </w:r>
      <w:r w:rsidRPr="00B95E61">
        <w:rPr>
          <w:rFonts w:ascii="Arial Narrow" w:eastAsia="Arial" w:hAnsi="Arial Narrow" w:cs="Arial"/>
          <w:spacing w:val="-7"/>
          <w:w w:val="105"/>
        </w:rPr>
        <w:t>pieniężnym;</w:t>
      </w:r>
    </w:p>
    <w:p w:rsidR="00561AF1" w:rsidRPr="00B95E61" w:rsidRDefault="00561AF1" w:rsidP="002B0CFE">
      <w:pPr>
        <w:pStyle w:val="Akapitzlist"/>
        <w:widowControl w:val="0"/>
        <w:numPr>
          <w:ilvl w:val="1"/>
          <w:numId w:val="36"/>
        </w:numPr>
        <w:tabs>
          <w:tab w:val="left" w:pos="954"/>
        </w:tabs>
        <w:spacing w:before="43"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00377B6E">
        <w:rPr>
          <w:rFonts w:ascii="Arial Narrow" w:hAnsi="Arial Narrow"/>
          <w:spacing w:val="-9"/>
          <w:w w:val="105"/>
        </w:rPr>
        <w:t xml:space="preserve"> </w:t>
      </w:r>
      <w:r w:rsidRPr="00B95E61">
        <w:rPr>
          <w:rFonts w:ascii="Arial Narrow" w:hAnsi="Arial Narrow"/>
          <w:spacing w:val="-7"/>
          <w:w w:val="105"/>
        </w:rPr>
        <w:t>bankowych;</w:t>
      </w:r>
    </w:p>
    <w:p w:rsidR="00561AF1" w:rsidRPr="00B95E61" w:rsidRDefault="00561AF1" w:rsidP="002B0CFE">
      <w:pPr>
        <w:pStyle w:val="Akapitzlist"/>
        <w:widowControl w:val="0"/>
        <w:numPr>
          <w:ilvl w:val="1"/>
          <w:numId w:val="36"/>
        </w:numPr>
        <w:tabs>
          <w:tab w:val="left" w:pos="954"/>
        </w:tabs>
        <w:spacing w:before="62" w:after="0" w:line="240" w:lineRule="auto"/>
        <w:ind w:right="158" w:hanging="422"/>
        <w:contextualSpacing w:val="0"/>
        <w:rPr>
          <w:rFonts w:ascii="Arial Narrow" w:eastAsia="Arial" w:hAnsi="Arial Narrow" w:cs="Arial"/>
        </w:rPr>
      </w:pPr>
      <w:r w:rsidRPr="00B95E61">
        <w:rPr>
          <w:rFonts w:ascii="Arial Narrow" w:hAnsi="Arial Narrow"/>
          <w:spacing w:val="-9"/>
          <w:w w:val="105"/>
        </w:rPr>
        <w:t>gwarancjach</w:t>
      </w:r>
      <w:r w:rsidR="00377B6E">
        <w:rPr>
          <w:rFonts w:ascii="Arial Narrow" w:hAnsi="Arial Narrow"/>
          <w:spacing w:val="-9"/>
          <w:w w:val="105"/>
        </w:rPr>
        <w:t xml:space="preserve"> </w:t>
      </w:r>
      <w:r w:rsidRPr="00B95E61">
        <w:rPr>
          <w:rFonts w:ascii="Arial Narrow" w:hAnsi="Arial Narrow"/>
          <w:spacing w:val="-8"/>
          <w:w w:val="105"/>
        </w:rPr>
        <w:t>ubezpieczeniowych;</w:t>
      </w:r>
    </w:p>
    <w:p w:rsidR="00561AF1" w:rsidRPr="00B95E61" w:rsidRDefault="00561AF1" w:rsidP="002B0CFE">
      <w:pPr>
        <w:pStyle w:val="Akapitzlist"/>
        <w:widowControl w:val="0"/>
        <w:numPr>
          <w:ilvl w:val="1"/>
          <w:numId w:val="36"/>
        </w:numPr>
        <w:tabs>
          <w:tab w:val="left" w:pos="954"/>
        </w:tabs>
        <w:spacing w:before="64" w:after="0" w:line="266" w:lineRule="auto"/>
        <w:ind w:right="143" w:hanging="422"/>
        <w:contextualSpacing w:val="0"/>
        <w:jc w:val="both"/>
        <w:rPr>
          <w:rFonts w:ascii="Arial Narrow" w:eastAsia="Arial" w:hAnsi="Arial Narrow" w:cs="Arial"/>
        </w:rPr>
      </w:pPr>
      <w:r w:rsidRPr="00B95E61">
        <w:rPr>
          <w:rFonts w:ascii="Arial Narrow" w:eastAsia="Arial" w:hAnsi="Arial Narrow"/>
        </w:rPr>
        <w:t>poręczeniach</w:t>
      </w:r>
      <w:r w:rsidR="00377B6E">
        <w:rPr>
          <w:rFonts w:ascii="Arial Narrow" w:eastAsia="Arial" w:hAnsi="Arial Narrow"/>
        </w:rPr>
        <w:t xml:space="preserve"> </w:t>
      </w:r>
      <w:r w:rsidRPr="00B95E61">
        <w:rPr>
          <w:rFonts w:ascii="Arial Narrow" w:eastAsia="Arial" w:hAnsi="Arial Narrow"/>
        </w:rPr>
        <w:t>udzielanych  przez podmioty, o których  mowa w art. 6b ust. 5 pkt  2 ustawy   z dnia 9 listopada 2000 r. o utworzeniu Polskiej Agencji Rozwoju Przedsiębiorczości (Dz. U. z 2007 r. Nr 42, poz. 275 z p</w:t>
      </w:r>
      <w:r w:rsidR="009E5386" w:rsidRPr="00B95E61">
        <w:rPr>
          <w:rFonts w:ascii="Arial Narrow" w:eastAsia="Arial" w:hAnsi="Arial Narrow"/>
        </w:rPr>
        <w:t>ó</w:t>
      </w:r>
      <w:r w:rsidRPr="00B95E61">
        <w:rPr>
          <w:rFonts w:ascii="Arial Narrow" w:eastAsia="Arial" w:hAnsi="Arial Narrow"/>
        </w:rPr>
        <w:t>źn</w:t>
      </w:r>
      <w:r w:rsidRPr="00B95E61">
        <w:rPr>
          <w:rFonts w:ascii="Arial Narrow" w:eastAsia="Arial" w:hAnsi="Arial Narrow" w:cs="Arial"/>
          <w:spacing w:val="-13"/>
          <w:w w:val="105"/>
        </w:rPr>
        <w:t>.</w:t>
      </w:r>
      <w:r w:rsidRPr="00B95E61">
        <w:rPr>
          <w:rFonts w:ascii="Arial Narrow" w:eastAsia="Arial" w:hAnsi="Arial Narrow" w:cs="Arial"/>
          <w:spacing w:val="-8"/>
          <w:w w:val="105"/>
        </w:rPr>
        <w:t>zm.).</w:t>
      </w:r>
    </w:p>
    <w:p w:rsidR="00561AF1" w:rsidRPr="00B95E61" w:rsidRDefault="00561AF1" w:rsidP="002B0CFE">
      <w:pPr>
        <w:pStyle w:val="Akapitzlist"/>
        <w:widowControl w:val="0"/>
        <w:numPr>
          <w:ilvl w:val="0"/>
          <w:numId w:val="36"/>
        </w:numPr>
        <w:tabs>
          <w:tab w:val="left" w:pos="532"/>
        </w:tabs>
        <w:spacing w:before="39" w:after="0" w:line="266" w:lineRule="auto"/>
        <w:ind w:right="157"/>
        <w:contextualSpacing w:val="0"/>
        <w:jc w:val="both"/>
        <w:rPr>
          <w:rFonts w:ascii="Arial Narrow" w:eastAsia="Arial" w:hAnsi="Arial Narrow" w:cs="Arial"/>
        </w:rPr>
      </w:pPr>
      <w:r w:rsidRPr="0018468A">
        <w:rPr>
          <w:rFonts w:ascii="Arial Narrow" w:eastAsia="Arial" w:hAnsi="Arial Narrow" w:cs="Arial"/>
          <w:color w:val="000000" w:themeColor="text1"/>
          <w:spacing w:val="-10"/>
          <w:w w:val="105"/>
        </w:rPr>
        <w:t>Zamawiający</w:t>
      </w:r>
      <w:r w:rsidR="008D4BC2" w:rsidRPr="0018468A">
        <w:rPr>
          <w:rFonts w:ascii="Arial Narrow" w:eastAsia="Arial" w:hAnsi="Arial Narrow" w:cs="Arial"/>
          <w:color w:val="000000" w:themeColor="text1"/>
          <w:spacing w:val="-10"/>
          <w:w w:val="105"/>
        </w:rPr>
        <w:t xml:space="preserve"> </w:t>
      </w:r>
      <w:r w:rsidRPr="0018468A">
        <w:rPr>
          <w:rFonts w:ascii="Arial Narrow" w:eastAsia="Arial" w:hAnsi="Arial Narrow" w:cs="Arial"/>
          <w:color w:val="000000" w:themeColor="text1"/>
          <w:w w:val="105"/>
        </w:rPr>
        <w:t>nie</w:t>
      </w:r>
      <w:r w:rsidR="0018468A" w:rsidRPr="0018468A">
        <w:rPr>
          <w:rFonts w:ascii="Arial Narrow" w:eastAsia="Arial" w:hAnsi="Arial Narrow" w:cs="Arial"/>
          <w:color w:val="000000" w:themeColor="text1"/>
          <w:w w:val="105"/>
        </w:rPr>
        <w:t xml:space="preserve"> </w:t>
      </w:r>
      <w:r w:rsidRPr="0018468A">
        <w:rPr>
          <w:rFonts w:ascii="Arial Narrow" w:eastAsia="Arial" w:hAnsi="Arial Narrow" w:cs="Arial"/>
          <w:color w:val="000000" w:themeColor="text1"/>
          <w:spacing w:val="-5"/>
          <w:w w:val="105"/>
        </w:rPr>
        <w:t>wyraż</w:t>
      </w:r>
      <w:r w:rsidR="0018468A" w:rsidRPr="0018468A">
        <w:rPr>
          <w:rFonts w:ascii="Arial Narrow" w:eastAsia="Arial" w:hAnsi="Arial Narrow" w:cs="Arial"/>
          <w:color w:val="000000" w:themeColor="text1"/>
          <w:spacing w:val="-5"/>
          <w:w w:val="105"/>
        </w:rPr>
        <w:t>a</w:t>
      </w:r>
      <w:r w:rsidR="008D4BC2">
        <w:rPr>
          <w:rFonts w:ascii="Arial Narrow" w:eastAsia="Arial" w:hAnsi="Arial Narrow" w:cs="Arial"/>
          <w:color w:val="FF0000"/>
          <w:spacing w:val="-5"/>
          <w:w w:val="105"/>
        </w:rPr>
        <w:t xml:space="preserve"> </w:t>
      </w:r>
      <w:r w:rsidRPr="00B95E61">
        <w:rPr>
          <w:rFonts w:ascii="Arial Narrow" w:eastAsia="Arial" w:hAnsi="Arial Narrow" w:cs="Arial"/>
          <w:spacing w:val="-10"/>
          <w:w w:val="105"/>
        </w:rPr>
        <w:t>zgody</w:t>
      </w:r>
      <w:r w:rsidR="008D4BC2">
        <w:rPr>
          <w:rFonts w:ascii="Arial Narrow" w:eastAsia="Arial" w:hAnsi="Arial Narrow" w:cs="Arial"/>
          <w:spacing w:val="-10"/>
          <w:w w:val="105"/>
        </w:rPr>
        <w:t xml:space="preserve"> </w:t>
      </w:r>
      <w:r w:rsidRPr="00B95E61">
        <w:rPr>
          <w:rFonts w:ascii="Arial Narrow" w:eastAsia="Arial" w:hAnsi="Arial Narrow" w:cs="Arial"/>
          <w:w w:val="105"/>
        </w:rPr>
        <w:t>na</w:t>
      </w:r>
      <w:r w:rsidR="008D4BC2">
        <w:rPr>
          <w:rFonts w:ascii="Arial Narrow" w:eastAsia="Arial" w:hAnsi="Arial Narrow" w:cs="Arial"/>
          <w:w w:val="105"/>
        </w:rPr>
        <w:t xml:space="preserve"> </w:t>
      </w:r>
      <w:r w:rsidRPr="00B95E61">
        <w:rPr>
          <w:rFonts w:ascii="Arial Narrow" w:eastAsia="Arial" w:hAnsi="Arial Narrow" w:cs="Arial"/>
          <w:spacing w:val="-6"/>
          <w:w w:val="105"/>
        </w:rPr>
        <w:t>wniesienie</w:t>
      </w:r>
      <w:r w:rsidR="008D4BC2">
        <w:rPr>
          <w:rFonts w:ascii="Arial Narrow" w:eastAsia="Arial" w:hAnsi="Arial Narrow" w:cs="Arial"/>
          <w:spacing w:val="-6"/>
          <w:w w:val="105"/>
        </w:rPr>
        <w:t xml:space="preserve"> </w:t>
      </w:r>
      <w:r w:rsidRPr="00B95E61">
        <w:rPr>
          <w:rFonts w:ascii="Arial Narrow" w:eastAsia="Arial" w:hAnsi="Arial Narrow" w:cs="Arial"/>
          <w:spacing w:val="-11"/>
          <w:w w:val="105"/>
        </w:rPr>
        <w:t>zabezpieczenia</w:t>
      </w:r>
      <w:r w:rsidR="008D4BC2">
        <w:rPr>
          <w:rFonts w:ascii="Arial Narrow" w:eastAsia="Arial" w:hAnsi="Arial Narrow" w:cs="Arial"/>
          <w:spacing w:val="-11"/>
          <w:w w:val="105"/>
        </w:rPr>
        <w:t xml:space="preserve"> </w:t>
      </w:r>
      <w:r w:rsidRPr="00B95E61">
        <w:rPr>
          <w:rFonts w:ascii="Arial Narrow" w:eastAsia="Arial" w:hAnsi="Arial Narrow" w:cs="Arial"/>
          <w:w w:val="105"/>
        </w:rPr>
        <w:t>w</w:t>
      </w:r>
      <w:r w:rsidR="008D4BC2">
        <w:rPr>
          <w:rFonts w:ascii="Arial Narrow" w:eastAsia="Arial" w:hAnsi="Arial Narrow" w:cs="Arial"/>
          <w:w w:val="105"/>
        </w:rPr>
        <w:t xml:space="preserve"> </w:t>
      </w:r>
      <w:r w:rsidRPr="00B95E61">
        <w:rPr>
          <w:rFonts w:ascii="Arial Narrow" w:eastAsia="Arial" w:hAnsi="Arial Narrow" w:cs="Arial"/>
          <w:spacing w:val="-5"/>
          <w:w w:val="105"/>
        </w:rPr>
        <w:t>formach</w:t>
      </w:r>
      <w:r w:rsidR="008D4BC2">
        <w:rPr>
          <w:rFonts w:ascii="Arial Narrow" w:eastAsia="Arial" w:hAnsi="Arial Narrow" w:cs="Arial"/>
          <w:spacing w:val="-5"/>
          <w:w w:val="105"/>
        </w:rPr>
        <w:t xml:space="preserve"> </w:t>
      </w:r>
      <w:r w:rsidRPr="00B95E61">
        <w:rPr>
          <w:rFonts w:ascii="Arial Narrow" w:eastAsia="Arial" w:hAnsi="Arial Narrow" w:cs="Arial"/>
          <w:spacing w:val="-7"/>
          <w:w w:val="105"/>
        </w:rPr>
        <w:t>określonych</w:t>
      </w:r>
      <w:r w:rsidR="008D4BC2">
        <w:rPr>
          <w:rFonts w:ascii="Arial Narrow" w:eastAsia="Arial" w:hAnsi="Arial Narrow" w:cs="Arial"/>
          <w:spacing w:val="-7"/>
          <w:w w:val="105"/>
        </w:rPr>
        <w:t xml:space="preserve"> </w:t>
      </w:r>
      <w:r w:rsidRPr="00B95E61">
        <w:rPr>
          <w:rFonts w:ascii="Arial Narrow" w:eastAsia="Arial" w:hAnsi="Arial Narrow" w:cs="Arial"/>
          <w:w w:val="105"/>
        </w:rPr>
        <w:t>art.</w:t>
      </w:r>
      <w:r w:rsidRPr="00B95E61">
        <w:rPr>
          <w:rFonts w:ascii="Arial Narrow" w:eastAsia="Arial" w:hAnsi="Arial Narrow" w:cs="Arial"/>
          <w:spacing w:val="-6"/>
          <w:w w:val="105"/>
        </w:rPr>
        <w:t>148</w:t>
      </w:r>
      <w:r w:rsidRPr="00B95E61">
        <w:rPr>
          <w:rFonts w:ascii="Arial Narrow" w:eastAsia="Arial" w:hAnsi="Arial Narrow" w:cs="Arial"/>
          <w:spacing w:val="-5"/>
          <w:w w:val="105"/>
        </w:rPr>
        <w:t xml:space="preserve">ust. </w:t>
      </w:r>
      <w:r w:rsidRPr="00B95E61">
        <w:rPr>
          <w:rFonts w:ascii="Arial Narrow" w:eastAsia="Arial" w:hAnsi="Arial Narrow" w:cs="Arial"/>
          <w:w w:val="105"/>
        </w:rPr>
        <w:t xml:space="preserve">2 </w:t>
      </w:r>
      <w:r w:rsidRPr="00B95E61">
        <w:rPr>
          <w:rFonts w:ascii="Arial Narrow" w:eastAsia="Arial" w:hAnsi="Arial Narrow" w:cs="Arial"/>
          <w:spacing w:val="-6"/>
          <w:w w:val="105"/>
        </w:rPr>
        <w:t>ustawy</w:t>
      </w:r>
      <w:r w:rsidR="008D4BC2">
        <w:rPr>
          <w:rFonts w:ascii="Arial Narrow" w:eastAsia="Arial" w:hAnsi="Arial Narrow" w:cs="Arial"/>
          <w:spacing w:val="-6"/>
          <w:w w:val="105"/>
        </w:rPr>
        <w:t xml:space="preserve"> </w:t>
      </w:r>
      <w:r w:rsidRPr="00B95E61">
        <w:rPr>
          <w:rFonts w:ascii="Arial Narrow" w:eastAsia="Arial" w:hAnsi="Arial Narrow" w:cs="Arial"/>
          <w:spacing w:val="-22"/>
          <w:w w:val="105"/>
        </w:rPr>
        <w:t>PZP.</w:t>
      </w:r>
    </w:p>
    <w:p w:rsidR="00561AF1" w:rsidRPr="00B95E61" w:rsidRDefault="00561AF1" w:rsidP="002B0CFE">
      <w:pPr>
        <w:pStyle w:val="Akapitzlist"/>
        <w:widowControl w:val="0"/>
        <w:numPr>
          <w:ilvl w:val="0"/>
          <w:numId w:val="36"/>
        </w:numPr>
        <w:tabs>
          <w:tab w:val="left" w:pos="532"/>
        </w:tabs>
        <w:spacing w:before="41" w:after="0" w:line="266" w:lineRule="auto"/>
        <w:ind w:right="151"/>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w:t>
      </w:r>
      <w:r w:rsidRPr="00B95E61">
        <w:rPr>
          <w:rFonts w:ascii="Arial Narrow" w:hAnsi="Arial Narrow"/>
          <w:spacing w:val="-6"/>
          <w:w w:val="105"/>
        </w:rPr>
        <w:t xml:space="preserve">wniesienia </w:t>
      </w:r>
      <w:r w:rsidRPr="00B95E61">
        <w:rPr>
          <w:rFonts w:ascii="Arial Narrow" w:hAnsi="Arial Narrow"/>
          <w:spacing w:val="-11"/>
          <w:w w:val="105"/>
        </w:rPr>
        <w:t xml:space="preserve">zabezpieczenia </w:t>
      </w:r>
      <w:r w:rsidRPr="00B95E61">
        <w:rPr>
          <w:rFonts w:ascii="Arial Narrow" w:hAnsi="Arial Narrow"/>
          <w:w w:val="105"/>
        </w:rPr>
        <w:t xml:space="preserve">w formie </w:t>
      </w:r>
      <w:r w:rsidRPr="00B95E61">
        <w:rPr>
          <w:rFonts w:ascii="Arial Narrow" w:hAnsi="Arial Narrow"/>
          <w:spacing w:val="-8"/>
          <w:w w:val="105"/>
        </w:rPr>
        <w:t xml:space="preserve">pieniężnej </w:t>
      </w:r>
      <w:r w:rsidRPr="00B95E61">
        <w:rPr>
          <w:rFonts w:ascii="Arial Narrow" w:hAnsi="Arial Narrow"/>
          <w:spacing w:val="-10"/>
          <w:w w:val="105"/>
        </w:rPr>
        <w:t xml:space="preserve">Zamawiający </w:t>
      </w:r>
      <w:r w:rsidRPr="00B95E61">
        <w:rPr>
          <w:rFonts w:ascii="Arial Narrow" w:hAnsi="Arial Narrow"/>
          <w:spacing w:val="-8"/>
          <w:w w:val="105"/>
        </w:rPr>
        <w:t xml:space="preserve">przechowa </w:t>
      </w:r>
      <w:r w:rsidRPr="00B95E61">
        <w:rPr>
          <w:rFonts w:ascii="Arial Narrow" w:hAnsi="Arial Narrow"/>
          <w:w w:val="105"/>
        </w:rPr>
        <w:t>je</w:t>
      </w:r>
      <w:r w:rsidR="00377B6E">
        <w:rPr>
          <w:rFonts w:ascii="Arial Narrow" w:hAnsi="Arial Narrow"/>
          <w:w w:val="105"/>
        </w:rPr>
        <w:t xml:space="preserve"> </w:t>
      </w:r>
      <w:r w:rsidRPr="00B95E61">
        <w:rPr>
          <w:rFonts w:ascii="Arial Narrow" w:hAnsi="Arial Narrow"/>
          <w:spacing w:val="-4"/>
          <w:w w:val="105"/>
        </w:rPr>
        <w:t>na</w:t>
      </w:r>
      <w:r w:rsidR="00377B6E">
        <w:rPr>
          <w:rFonts w:ascii="Arial Narrow" w:hAnsi="Arial Narrow"/>
          <w:spacing w:val="-4"/>
          <w:w w:val="105"/>
        </w:rPr>
        <w:t xml:space="preserve"> </w:t>
      </w:r>
      <w:r w:rsidRPr="00B95E61">
        <w:rPr>
          <w:rFonts w:ascii="Arial Narrow" w:hAnsi="Arial Narrow"/>
          <w:spacing w:val="-5"/>
          <w:w w:val="105"/>
        </w:rPr>
        <w:t xml:space="preserve">oprocentowanym </w:t>
      </w:r>
      <w:r w:rsidRPr="00B95E61">
        <w:rPr>
          <w:rFonts w:ascii="Arial Narrow" w:hAnsi="Arial Narrow"/>
          <w:spacing w:val="-7"/>
          <w:w w:val="105"/>
        </w:rPr>
        <w:t>rachunku</w:t>
      </w:r>
      <w:r w:rsidR="00377B6E">
        <w:rPr>
          <w:rFonts w:ascii="Arial Narrow" w:hAnsi="Arial Narrow"/>
          <w:spacing w:val="-7"/>
          <w:w w:val="105"/>
        </w:rPr>
        <w:t xml:space="preserve"> </w:t>
      </w:r>
      <w:r w:rsidRPr="00B95E61">
        <w:rPr>
          <w:rFonts w:ascii="Arial Narrow" w:hAnsi="Arial Narrow"/>
          <w:spacing w:val="-7"/>
          <w:w w:val="105"/>
        </w:rPr>
        <w:t>bankowym.</w:t>
      </w:r>
    </w:p>
    <w:p w:rsidR="00561AF1" w:rsidRPr="00B95E61" w:rsidRDefault="00561AF1" w:rsidP="002B0CFE">
      <w:pPr>
        <w:pStyle w:val="Akapitzlist"/>
        <w:widowControl w:val="0"/>
        <w:numPr>
          <w:ilvl w:val="0"/>
          <w:numId w:val="36"/>
        </w:numPr>
        <w:tabs>
          <w:tab w:val="left" w:pos="532"/>
        </w:tabs>
        <w:spacing w:before="41" w:after="0" w:line="266" w:lineRule="auto"/>
        <w:ind w:right="155"/>
        <w:contextualSpacing w:val="0"/>
        <w:jc w:val="both"/>
        <w:rPr>
          <w:rFonts w:ascii="Arial Narrow" w:eastAsia="Arial" w:hAnsi="Arial Narrow" w:cs="Arial"/>
        </w:rPr>
      </w:pPr>
      <w:r w:rsidRPr="00B95E61">
        <w:rPr>
          <w:rFonts w:ascii="Arial Narrow" w:eastAsia="Arial" w:hAnsi="Arial Narrow"/>
        </w:rPr>
        <w:t>Z treści</w:t>
      </w:r>
      <w:r w:rsidR="0018468A">
        <w:rPr>
          <w:rFonts w:ascii="Arial Narrow" w:eastAsia="Arial" w:hAnsi="Arial Narrow"/>
        </w:rPr>
        <w:t xml:space="preserve"> </w:t>
      </w:r>
      <w:r w:rsidRPr="00B95E61">
        <w:rPr>
          <w:rFonts w:ascii="Arial Narrow" w:eastAsia="Arial" w:hAnsi="Arial Narrow"/>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B95E61">
        <w:rPr>
          <w:rFonts w:ascii="Arial Narrow" w:eastAsia="Arial" w:hAnsi="Arial Narrow" w:cs="Arial"/>
          <w:spacing w:val="-4"/>
          <w:w w:val="105"/>
        </w:rPr>
        <w:t>nie.</w:t>
      </w:r>
    </w:p>
    <w:p w:rsidR="00561AF1" w:rsidRPr="00B95E61" w:rsidRDefault="00561AF1" w:rsidP="002B0CFE">
      <w:pPr>
        <w:pStyle w:val="Akapitzlist"/>
        <w:widowControl w:val="0"/>
        <w:numPr>
          <w:ilvl w:val="0"/>
          <w:numId w:val="36"/>
        </w:numPr>
        <w:tabs>
          <w:tab w:val="left" w:pos="532"/>
        </w:tabs>
        <w:spacing w:before="41" w:after="0" w:line="268" w:lineRule="auto"/>
        <w:ind w:right="155"/>
        <w:contextualSpacing w:val="0"/>
        <w:jc w:val="both"/>
        <w:rPr>
          <w:rFonts w:ascii="Arial Narrow" w:eastAsia="Arial" w:hAnsi="Arial Narrow" w:cs="Arial"/>
        </w:rPr>
      </w:pPr>
      <w:r w:rsidRPr="00B95E61">
        <w:rPr>
          <w:rFonts w:ascii="Arial Narrow" w:hAnsi="Arial Narrow"/>
          <w:w w:val="105"/>
        </w:rPr>
        <w:t xml:space="preserve">W </w:t>
      </w:r>
      <w:r w:rsidRPr="00B95E61">
        <w:rPr>
          <w:rFonts w:ascii="Arial Narrow" w:hAnsi="Arial Narrow"/>
          <w:spacing w:val="-8"/>
          <w:w w:val="105"/>
        </w:rPr>
        <w:t xml:space="preserve">przypadku, gdy </w:t>
      </w:r>
      <w:r w:rsidRPr="00B95E61">
        <w:rPr>
          <w:rFonts w:ascii="Arial Narrow" w:hAnsi="Arial Narrow"/>
          <w:spacing w:val="-11"/>
          <w:w w:val="105"/>
        </w:rPr>
        <w:t xml:space="preserve">zabezpieczenie, </w:t>
      </w:r>
      <w:r w:rsidRPr="00B95E61">
        <w:rPr>
          <w:rFonts w:ascii="Arial Narrow" w:hAnsi="Arial Narrow"/>
          <w:spacing w:val="-7"/>
          <w:w w:val="105"/>
        </w:rPr>
        <w:t xml:space="preserve">będzie </w:t>
      </w:r>
      <w:r w:rsidRPr="00B95E61">
        <w:rPr>
          <w:rFonts w:ascii="Arial Narrow" w:hAnsi="Arial Narrow"/>
          <w:spacing w:val="-8"/>
          <w:w w:val="105"/>
        </w:rPr>
        <w:t xml:space="preserve">wnoszone </w:t>
      </w:r>
      <w:r w:rsidRPr="00B95E61">
        <w:rPr>
          <w:rFonts w:ascii="Arial Narrow" w:hAnsi="Arial Narrow"/>
          <w:w w:val="105"/>
        </w:rPr>
        <w:t xml:space="preserve">w formie </w:t>
      </w:r>
      <w:r w:rsidRPr="00B95E61">
        <w:rPr>
          <w:rFonts w:ascii="Arial Narrow" w:hAnsi="Arial Narrow"/>
          <w:spacing w:val="-5"/>
          <w:w w:val="105"/>
        </w:rPr>
        <w:t xml:space="preserve">innej </w:t>
      </w:r>
      <w:r w:rsidRPr="00B95E61">
        <w:rPr>
          <w:rFonts w:ascii="Arial Narrow" w:hAnsi="Arial Narrow"/>
          <w:spacing w:val="-3"/>
          <w:w w:val="105"/>
        </w:rPr>
        <w:t xml:space="preserve">niż </w:t>
      </w:r>
      <w:r w:rsidRPr="00B95E61">
        <w:rPr>
          <w:rFonts w:ascii="Arial Narrow" w:hAnsi="Arial Narrow"/>
          <w:spacing w:val="-8"/>
          <w:w w:val="105"/>
        </w:rPr>
        <w:t xml:space="preserve">pieniądz, </w:t>
      </w:r>
      <w:r w:rsidRPr="00B95E61">
        <w:rPr>
          <w:rFonts w:ascii="Arial Narrow" w:hAnsi="Arial Narrow"/>
          <w:spacing w:val="-10"/>
          <w:w w:val="105"/>
        </w:rPr>
        <w:t>Zamawiający</w:t>
      </w:r>
      <w:r w:rsidR="0018468A">
        <w:rPr>
          <w:rFonts w:ascii="Arial Narrow" w:hAnsi="Arial Narrow"/>
          <w:spacing w:val="-10"/>
          <w:w w:val="105"/>
        </w:rPr>
        <w:t xml:space="preserve"> </w:t>
      </w:r>
      <w:r w:rsidRPr="00B95E61">
        <w:rPr>
          <w:rFonts w:ascii="Arial Narrow" w:hAnsi="Arial Narrow"/>
          <w:spacing w:val="-11"/>
          <w:w w:val="105"/>
        </w:rPr>
        <w:t>zastrzega</w:t>
      </w:r>
      <w:r w:rsidR="0018468A">
        <w:rPr>
          <w:rFonts w:ascii="Arial Narrow" w:hAnsi="Arial Narrow"/>
          <w:spacing w:val="-11"/>
          <w:w w:val="105"/>
        </w:rPr>
        <w:t xml:space="preserve"> </w:t>
      </w:r>
      <w:r w:rsidRPr="00B95E61">
        <w:rPr>
          <w:rFonts w:ascii="Arial Narrow" w:hAnsi="Arial Narrow"/>
          <w:spacing w:val="-6"/>
          <w:w w:val="105"/>
        </w:rPr>
        <w:t>sobie</w:t>
      </w:r>
      <w:r w:rsidR="0018468A">
        <w:rPr>
          <w:rFonts w:ascii="Arial Narrow" w:hAnsi="Arial Narrow"/>
          <w:spacing w:val="-6"/>
          <w:w w:val="105"/>
        </w:rPr>
        <w:t xml:space="preserve"> </w:t>
      </w:r>
      <w:r w:rsidRPr="00B95E61">
        <w:rPr>
          <w:rFonts w:ascii="Arial Narrow" w:hAnsi="Arial Narrow"/>
          <w:spacing w:val="-4"/>
          <w:w w:val="105"/>
        </w:rPr>
        <w:t>prawo</w:t>
      </w:r>
      <w:r w:rsidR="0018468A">
        <w:rPr>
          <w:rFonts w:ascii="Arial Narrow" w:hAnsi="Arial Narrow"/>
          <w:spacing w:val="-4"/>
          <w:w w:val="105"/>
        </w:rPr>
        <w:t xml:space="preserve"> </w:t>
      </w:r>
      <w:r w:rsidRPr="00B95E61">
        <w:rPr>
          <w:rFonts w:ascii="Arial Narrow" w:hAnsi="Arial Narrow"/>
          <w:w w:val="105"/>
        </w:rPr>
        <w:t>do</w:t>
      </w:r>
      <w:r w:rsidR="0018468A">
        <w:rPr>
          <w:rFonts w:ascii="Arial Narrow" w:hAnsi="Arial Narrow"/>
          <w:w w:val="105"/>
        </w:rPr>
        <w:t xml:space="preserve"> </w:t>
      </w:r>
      <w:r w:rsidRPr="00B95E61">
        <w:rPr>
          <w:rFonts w:ascii="Arial Narrow" w:hAnsi="Arial Narrow"/>
          <w:spacing w:val="-8"/>
          <w:w w:val="105"/>
        </w:rPr>
        <w:t>akceptacji</w:t>
      </w:r>
      <w:r w:rsidR="0018468A">
        <w:rPr>
          <w:rFonts w:ascii="Arial Narrow" w:hAnsi="Arial Narrow"/>
          <w:spacing w:val="-8"/>
          <w:w w:val="105"/>
        </w:rPr>
        <w:t xml:space="preserve"> </w:t>
      </w:r>
      <w:r w:rsidRPr="00B95E61">
        <w:rPr>
          <w:rFonts w:ascii="Arial Narrow" w:hAnsi="Arial Narrow"/>
          <w:w w:val="105"/>
        </w:rPr>
        <w:t>projektu</w:t>
      </w:r>
      <w:r w:rsidR="0018468A">
        <w:rPr>
          <w:rFonts w:ascii="Arial Narrow" w:hAnsi="Arial Narrow"/>
          <w:w w:val="105"/>
        </w:rPr>
        <w:t xml:space="preserve"> </w:t>
      </w:r>
      <w:r w:rsidRPr="00B95E61">
        <w:rPr>
          <w:rFonts w:ascii="Arial Narrow" w:hAnsi="Arial Narrow"/>
          <w:w w:val="105"/>
        </w:rPr>
        <w:t>ww.</w:t>
      </w:r>
      <w:r w:rsidR="00005304">
        <w:rPr>
          <w:rFonts w:ascii="Arial Narrow" w:hAnsi="Arial Narrow"/>
          <w:w w:val="105"/>
        </w:rPr>
        <w:t xml:space="preserve"> </w:t>
      </w:r>
      <w:r w:rsidRPr="00B95E61">
        <w:rPr>
          <w:rFonts w:ascii="Arial Narrow" w:hAnsi="Arial Narrow"/>
          <w:spacing w:val="-5"/>
          <w:w w:val="105"/>
        </w:rPr>
        <w:t>dokumentu.</w:t>
      </w:r>
    </w:p>
    <w:p w:rsidR="00561AF1" w:rsidRPr="00B95E61" w:rsidRDefault="00561AF1" w:rsidP="002B0CFE">
      <w:pPr>
        <w:pStyle w:val="Akapitzlist"/>
        <w:widowControl w:val="0"/>
        <w:numPr>
          <w:ilvl w:val="0"/>
          <w:numId w:val="36"/>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rPr>
        <w:t>Zamawiający</w:t>
      </w:r>
      <w:r w:rsidR="00377B6E">
        <w:rPr>
          <w:rFonts w:ascii="Arial Narrow" w:eastAsia="Arial" w:hAnsi="Arial Narrow"/>
        </w:rPr>
        <w:t xml:space="preserve"> </w:t>
      </w:r>
      <w:r w:rsidRPr="00B95E61">
        <w:rPr>
          <w:rFonts w:ascii="Arial Narrow" w:eastAsia="Arial" w:hAnsi="Arial Narrow"/>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B95E61">
        <w:rPr>
          <w:rFonts w:ascii="Arial Narrow" w:eastAsia="Arial" w:hAnsi="Arial Narrow" w:cs="Arial"/>
          <w:spacing w:val="-6"/>
          <w:w w:val="105"/>
        </w:rPr>
        <w:t>wady.</w:t>
      </w:r>
    </w:p>
    <w:p w:rsidR="00561AF1" w:rsidRPr="00B95E61" w:rsidRDefault="00561AF1" w:rsidP="002B0CFE">
      <w:pPr>
        <w:pStyle w:val="Akapitzlist"/>
        <w:widowControl w:val="0"/>
        <w:numPr>
          <w:ilvl w:val="0"/>
          <w:numId w:val="36"/>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B95E61" w:rsidRDefault="00561AF1" w:rsidP="002B0CFE">
      <w:pPr>
        <w:pStyle w:val="Akapitzlist"/>
        <w:widowControl w:val="0"/>
        <w:numPr>
          <w:ilvl w:val="0"/>
          <w:numId w:val="36"/>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B95E61" w:rsidRDefault="00561AF1" w:rsidP="002B0CFE">
      <w:pPr>
        <w:pStyle w:val="Akapitzlist"/>
        <w:widowControl w:val="0"/>
        <w:numPr>
          <w:ilvl w:val="0"/>
          <w:numId w:val="36"/>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Wypłata, o której mowa w ust. 9, następuje nie później, niż w ostatnim dniu ważności dotychczasowego zabezpieczenia.</w:t>
      </w:r>
    </w:p>
    <w:p w:rsidR="00561AF1" w:rsidRPr="00B95E61" w:rsidRDefault="00561AF1" w:rsidP="002B0CFE">
      <w:pPr>
        <w:pStyle w:val="Akapitzlist"/>
        <w:widowControl w:val="0"/>
        <w:numPr>
          <w:ilvl w:val="0"/>
          <w:numId w:val="36"/>
        </w:numPr>
        <w:tabs>
          <w:tab w:val="left" w:pos="532"/>
        </w:tabs>
        <w:spacing w:before="37" w:after="0" w:line="266" w:lineRule="auto"/>
        <w:ind w:right="148"/>
        <w:contextualSpacing w:val="0"/>
        <w:jc w:val="both"/>
        <w:rPr>
          <w:rFonts w:ascii="Arial Narrow" w:eastAsia="Arial" w:hAnsi="Arial Narrow" w:cs="Arial"/>
        </w:rPr>
      </w:pPr>
      <w:r w:rsidRPr="00B95E61">
        <w:rPr>
          <w:rFonts w:ascii="Arial Narrow" w:eastAsia="Arial" w:hAnsi="Arial Narrow" w:cs="Arial"/>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Pr="00B95E61" w:rsidRDefault="000F4147" w:rsidP="00BA76A3">
      <w:pPr>
        <w:spacing w:line="266" w:lineRule="auto"/>
        <w:jc w:val="both"/>
        <w:rPr>
          <w:rFonts w:ascii="Arial Narrow" w:eastAsia="Arial" w:hAnsi="Arial Narrow" w:cs="Arial"/>
          <w:sz w:val="22"/>
          <w:szCs w:val="22"/>
        </w:rPr>
      </w:pPr>
    </w:p>
    <w:p w:rsidR="00D13E52"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 </w:t>
      </w:r>
      <w:r w:rsidR="00D13E52" w:rsidRPr="00B95E61">
        <w:rPr>
          <w:rFonts w:ascii="Arial Narrow" w:hAnsi="Arial Narrow" w:cs="Arial"/>
          <w:b/>
          <w:bCs/>
          <w:sz w:val="22"/>
          <w:szCs w:val="22"/>
        </w:rPr>
        <w:t>WZÓR UMOWY</w:t>
      </w:r>
    </w:p>
    <w:p w:rsidR="00D13E52" w:rsidRPr="00B95E61" w:rsidRDefault="00D13E52" w:rsidP="00BA76A3">
      <w:pPr>
        <w:spacing w:before="3"/>
        <w:rPr>
          <w:rFonts w:ascii="Arial Narrow" w:eastAsia="Arial" w:hAnsi="Arial Narrow" w:cs="Arial"/>
          <w:sz w:val="22"/>
          <w:szCs w:val="22"/>
          <w:highlight w:val="yellow"/>
        </w:rPr>
      </w:pPr>
    </w:p>
    <w:p w:rsidR="00BA76A3" w:rsidRPr="00B95E61" w:rsidRDefault="00BA76A3" w:rsidP="003359FF">
      <w:pPr>
        <w:jc w:val="both"/>
        <w:rPr>
          <w:rFonts w:ascii="Arial Narrow" w:hAnsi="Arial Narrow" w:cs="Arial"/>
          <w:sz w:val="22"/>
          <w:szCs w:val="22"/>
        </w:rPr>
      </w:pPr>
      <w:r w:rsidRPr="00B95E61">
        <w:rPr>
          <w:rFonts w:ascii="Arial Narrow" w:hAnsi="Arial Narrow" w:cs="Arial"/>
          <w:sz w:val="22"/>
          <w:szCs w:val="22"/>
        </w:rPr>
        <w:t xml:space="preserve">Istotne dla stron postanowienia, </w:t>
      </w:r>
      <w:r w:rsidR="00D13E52" w:rsidRPr="00B95E61">
        <w:rPr>
          <w:rFonts w:ascii="Arial Narrow" w:hAnsi="Arial Narrow" w:cs="Arial"/>
          <w:sz w:val="22"/>
          <w:szCs w:val="22"/>
        </w:rPr>
        <w:t>które</w:t>
      </w:r>
      <w:r w:rsidRPr="00B95E61">
        <w:rPr>
          <w:rFonts w:ascii="Arial Narrow" w:hAnsi="Arial Narrow" w:cs="Arial"/>
          <w:sz w:val="22"/>
          <w:szCs w:val="22"/>
        </w:rPr>
        <w:t xml:space="preserve"> zostaną wprowadzone do treści zawieranej </w:t>
      </w:r>
      <w:r w:rsidR="00D13E52" w:rsidRPr="00B95E61">
        <w:rPr>
          <w:rFonts w:ascii="Arial Narrow" w:hAnsi="Arial Narrow" w:cs="Arial"/>
          <w:sz w:val="22"/>
          <w:szCs w:val="22"/>
        </w:rPr>
        <w:t xml:space="preserve">umowy </w:t>
      </w:r>
      <w:r w:rsidRPr="00B95E61">
        <w:rPr>
          <w:rFonts w:ascii="Arial Narrow" w:hAnsi="Arial Narrow" w:cs="Arial"/>
          <w:sz w:val="22"/>
          <w:szCs w:val="22"/>
        </w:rPr>
        <w:t xml:space="preserve">w sprawie </w:t>
      </w:r>
      <w:r w:rsidR="00C6015A" w:rsidRPr="00B95E61">
        <w:rPr>
          <w:rFonts w:ascii="Arial Narrow" w:hAnsi="Arial Narrow" w:cs="Arial"/>
          <w:sz w:val="22"/>
          <w:szCs w:val="22"/>
        </w:rPr>
        <w:t>zamówienia</w:t>
      </w:r>
      <w:r w:rsidRPr="00B95E61">
        <w:rPr>
          <w:rFonts w:ascii="Arial Narrow" w:hAnsi="Arial Narrow" w:cs="Arial"/>
          <w:sz w:val="22"/>
          <w:szCs w:val="22"/>
        </w:rPr>
        <w:t xml:space="preserve">  publicznego</w:t>
      </w:r>
      <w:r w:rsidR="00C6015A" w:rsidRPr="00B95E61">
        <w:rPr>
          <w:rFonts w:ascii="Arial Narrow" w:hAnsi="Arial Narrow" w:cs="Arial"/>
          <w:sz w:val="22"/>
          <w:szCs w:val="22"/>
        </w:rPr>
        <w:t xml:space="preserve"> zostały zawarte w </w:t>
      </w:r>
      <w:r w:rsidRPr="00B95E61">
        <w:rPr>
          <w:rFonts w:ascii="Arial Narrow" w:hAnsi="Arial Narrow" w:cs="Arial"/>
          <w:sz w:val="22"/>
          <w:szCs w:val="22"/>
        </w:rPr>
        <w:t>Za</w:t>
      </w:r>
      <w:r w:rsidR="00C6015A" w:rsidRPr="00B95E61">
        <w:rPr>
          <w:rFonts w:ascii="Arial Narrow" w:hAnsi="Arial Narrow" w:cs="Arial"/>
          <w:sz w:val="22"/>
          <w:szCs w:val="22"/>
        </w:rPr>
        <w:t>ł</w:t>
      </w:r>
      <w:r w:rsidRPr="00B95E61">
        <w:rPr>
          <w:rFonts w:ascii="Arial Narrow" w:hAnsi="Arial Narrow" w:cs="Arial"/>
          <w:sz w:val="22"/>
          <w:szCs w:val="22"/>
        </w:rPr>
        <w:t>ącznik</w:t>
      </w:r>
      <w:r w:rsidR="00C6015A" w:rsidRPr="00B95E61">
        <w:rPr>
          <w:rFonts w:ascii="Arial Narrow" w:hAnsi="Arial Narrow" w:cs="Arial"/>
          <w:sz w:val="22"/>
          <w:szCs w:val="22"/>
        </w:rPr>
        <w:t>u</w:t>
      </w:r>
      <w:r w:rsidRPr="00B95E61">
        <w:rPr>
          <w:rFonts w:ascii="Arial Narrow" w:hAnsi="Arial Narrow" w:cs="Arial"/>
          <w:sz w:val="22"/>
          <w:szCs w:val="22"/>
        </w:rPr>
        <w:t xml:space="preserve"> nr </w:t>
      </w:r>
      <w:r w:rsidR="00461126" w:rsidRPr="00B95E61">
        <w:rPr>
          <w:rFonts w:ascii="Arial Narrow" w:hAnsi="Arial Narrow" w:cs="Arial"/>
          <w:sz w:val="22"/>
          <w:szCs w:val="22"/>
        </w:rPr>
        <w:t>4</w:t>
      </w:r>
      <w:r w:rsidRPr="00B95E61">
        <w:rPr>
          <w:rFonts w:ascii="Arial Narrow" w:hAnsi="Arial Narrow" w:cs="Arial"/>
          <w:sz w:val="22"/>
          <w:szCs w:val="22"/>
        </w:rPr>
        <w:t xml:space="preserve"> do SIWZ</w:t>
      </w:r>
      <w:r w:rsidR="00C6015A" w:rsidRPr="00B95E61">
        <w:rPr>
          <w:rFonts w:ascii="Arial Narrow" w:hAnsi="Arial Narrow" w:cs="Arial"/>
          <w:sz w:val="22"/>
          <w:szCs w:val="22"/>
        </w:rPr>
        <w:t xml:space="preserve"> – wzór umowy</w:t>
      </w:r>
      <w:r w:rsidRPr="00B95E61">
        <w:rPr>
          <w:rFonts w:ascii="Arial Narrow" w:hAnsi="Arial Narrow" w:cs="Arial"/>
          <w:sz w:val="22"/>
          <w:szCs w:val="22"/>
        </w:rPr>
        <w:t>.</w:t>
      </w:r>
    </w:p>
    <w:p w:rsidR="00644478" w:rsidRPr="00B95E61" w:rsidRDefault="00644478" w:rsidP="00644478">
      <w:pPr>
        <w:pStyle w:val="Tekstpodstawowywcity"/>
        <w:tabs>
          <w:tab w:val="left" w:pos="76"/>
        </w:tabs>
        <w:ind w:left="19"/>
        <w:jc w:val="both"/>
        <w:rPr>
          <w:rFonts w:ascii="Arial Narrow" w:hAnsi="Arial Narrow" w:cs="Arial"/>
          <w:b/>
          <w:sz w:val="22"/>
          <w:szCs w:val="22"/>
        </w:rPr>
      </w:pPr>
    </w:p>
    <w:p w:rsidR="00C6015A"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 </w:t>
      </w:r>
      <w:r w:rsidR="00C6015A" w:rsidRPr="00B95E61">
        <w:rPr>
          <w:rFonts w:ascii="Arial Narrow" w:hAnsi="Arial Narrow" w:cs="Arial"/>
          <w:b/>
          <w:bCs/>
          <w:sz w:val="22"/>
          <w:szCs w:val="22"/>
        </w:rPr>
        <w:t>POUCZENIE O ŚRODKACH OCHRONY PRAWNEJ</w:t>
      </w:r>
    </w:p>
    <w:p w:rsidR="00BA76A3" w:rsidRPr="00B95E61" w:rsidRDefault="00BA76A3" w:rsidP="00BA76A3">
      <w:pPr>
        <w:rPr>
          <w:rFonts w:ascii="Arial Narrow" w:eastAsia="Arial" w:hAnsi="Arial Narrow" w:cs="Arial"/>
          <w:sz w:val="22"/>
          <w:szCs w:val="22"/>
        </w:rPr>
      </w:pPr>
    </w:p>
    <w:p w:rsidR="00BA76A3" w:rsidRPr="00B95E61"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Arial Narrow" w:eastAsia="Arial" w:hAnsi="Arial Narrow" w:cs="Arial"/>
        </w:rPr>
      </w:pPr>
      <w:r w:rsidRPr="00B95E61">
        <w:rPr>
          <w:rFonts w:ascii="Arial Narrow" w:eastAsia="Arial" w:hAnsi="Arial Narrow" w:cs="Arial"/>
        </w:rPr>
        <w:t xml:space="preserve">Każdemu Wykonawcy, a także innemu podmiotowi, jeżeli ma lub  </w:t>
      </w:r>
      <w:r w:rsidR="00C6015A" w:rsidRPr="00B95E61">
        <w:rPr>
          <w:rFonts w:ascii="Arial Narrow" w:eastAsia="Arial" w:hAnsi="Arial Narrow" w:cs="Arial"/>
        </w:rPr>
        <w:t xml:space="preserve">miał </w:t>
      </w:r>
      <w:r w:rsidRPr="00B95E61">
        <w:rPr>
          <w:rFonts w:ascii="Arial Narrow" w:eastAsia="Arial" w:hAnsi="Arial Narrow" w:cs="Arial"/>
        </w:rPr>
        <w:t>interes w uzyskaniu  danego</w:t>
      </w:r>
      <w:r w:rsidR="00C6015A" w:rsidRPr="00B95E61">
        <w:rPr>
          <w:rFonts w:ascii="Arial Narrow" w:eastAsia="Arial" w:hAnsi="Arial Narrow" w:cs="Arial"/>
        </w:rPr>
        <w:t xml:space="preserve"> zamówienia </w:t>
      </w:r>
      <w:r w:rsidRPr="00B95E61">
        <w:rPr>
          <w:rFonts w:ascii="Arial Narrow" w:eastAsia="Arial" w:hAnsi="Arial Narrow" w:cs="Arial"/>
        </w:rPr>
        <w:lastRenderedPageBreak/>
        <w:t>oraz poni</w:t>
      </w:r>
      <w:r w:rsidR="00C6015A" w:rsidRPr="00B95E61">
        <w:rPr>
          <w:rFonts w:ascii="Arial Narrow" w:eastAsia="Arial" w:hAnsi="Arial Narrow" w:cs="Arial"/>
        </w:rPr>
        <w:t>ósł l</w:t>
      </w:r>
      <w:r w:rsidRPr="00B95E61">
        <w:rPr>
          <w:rFonts w:ascii="Arial Narrow" w:eastAsia="Arial" w:hAnsi="Arial Narrow" w:cs="Arial"/>
        </w:rPr>
        <w:t xml:space="preserve">ub może ponieść szkodę w wyniku naruszenia przez Zamawiającego </w:t>
      </w:r>
      <w:r w:rsidR="00C6015A" w:rsidRPr="00B95E61">
        <w:rPr>
          <w:rFonts w:ascii="Arial Narrow" w:eastAsia="Arial" w:hAnsi="Arial Narrow" w:cs="Arial"/>
        </w:rPr>
        <w:t>przepisów</w:t>
      </w:r>
      <w:r w:rsidRPr="00B95E61">
        <w:rPr>
          <w:rFonts w:ascii="Arial Narrow" w:eastAsia="Arial" w:hAnsi="Arial Narrow" w:cs="Arial"/>
        </w:rPr>
        <w:t xml:space="preserve"> ustawy PZP </w:t>
      </w:r>
      <w:r w:rsidR="00C6015A" w:rsidRPr="00B95E61">
        <w:rPr>
          <w:rFonts w:ascii="Arial Narrow" w:eastAsia="Arial" w:hAnsi="Arial Narrow" w:cs="Arial"/>
        </w:rPr>
        <w:t>przysługują</w:t>
      </w:r>
      <w:r w:rsidRPr="00B95E61">
        <w:rPr>
          <w:rFonts w:ascii="Arial Narrow" w:eastAsia="Arial" w:hAnsi="Arial Narrow" w:cs="Arial"/>
        </w:rPr>
        <w:t xml:space="preserve"> środki ochrony prawnej przewidziane w dziale VI ustawy PZP jak dla postępowa</w:t>
      </w:r>
      <w:r w:rsidR="00E66833" w:rsidRPr="00B95E61">
        <w:rPr>
          <w:rFonts w:ascii="Arial Narrow" w:eastAsia="Arial" w:hAnsi="Arial Narrow" w:cs="Arial"/>
        </w:rPr>
        <w:t>nia</w:t>
      </w:r>
      <w:r w:rsidR="008D4BC2">
        <w:rPr>
          <w:rFonts w:ascii="Arial Narrow" w:eastAsia="Arial" w:hAnsi="Arial Narrow" w:cs="Arial"/>
        </w:rPr>
        <w:t xml:space="preserve"> </w:t>
      </w:r>
      <w:r w:rsidRPr="00B95E61">
        <w:rPr>
          <w:rFonts w:ascii="Arial Narrow" w:eastAsia="Arial" w:hAnsi="Arial Narrow" w:cs="Arial"/>
          <w:color w:val="FF0000"/>
        </w:rPr>
        <w:t xml:space="preserve">poniżej </w:t>
      </w:r>
      <w:r w:rsidRPr="00B95E61">
        <w:rPr>
          <w:rFonts w:ascii="Arial Narrow" w:eastAsia="Arial" w:hAnsi="Arial Narrow" w:cs="Arial"/>
        </w:rPr>
        <w:t>kwoty określonej  w przepisach wykonawczych wydanych na podstawie art. 11 ust. 8 ustawy PZP</w:t>
      </w:r>
      <w:r w:rsidRPr="00B95E61">
        <w:rPr>
          <w:rFonts w:ascii="Arial Narrow" w:eastAsia="Arial" w:hAnsi="Arial Narrow" w:cs="Arial"/>
          <w:spacing w:val="-21"/>
          <w:w w:val="105"/>
        </w:rPr>
        <w:t>.</w:t>
      </w:r>
    </w:p>
    <w:p w:rsidR="00BA76A3" w:rsidRPr="00B95E61"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Arial Narrow" w:eastAsia="Arial" w:hAnsi="Arial Narrow" w:cs="Arial"/>
        </w:rPr>
      </w:pPr>
      <w:r w:rsidRPr="00B95E61">
        <w:rPr>
          <w:rFonts w:ascii="Arial Narrow" w:eastAsia="Arial" w:hAnsi="Arial Narrow" w:cs="Arial"/>
        </w:rPr>
        <w:t>Środki</w:t>
      </w:r>
      <w:r w:rsidR="00377B6E">
        <w:rPr>
          <w:rFonts w:ascii="Arial Narrow" w:eastAsia="Arial" w:hAnsi="Arial Narrow" w:cs="Arial"/>
        </w:rPr>
        <w:t xml:space="preserve"> </w:t>
      </w:r>
      <w:r w:rsidRPr="00B95E61">
        <w:rPr>
          <w:rFonts w:ascii="Arial Narrow" w:eastAsia="Arial" w:hAnsi="Arial Narrow" w:cs="Arial"/>
        </w:rPr>
        <w:t>ochrony prawnej</w:t>
      </w:r>
      <w:r w:rsidR="00377B6E">
        <w:rPr>
          <w:rFonts w:ascii="Arial Narrow" w:eastAsia="Arial" w:hAnsi="Arial Narrow" w:cs="Arial"/>
        </w:rPr>
        <w:t xml:space="preserve"> </w:t>
      </w:r>
      <w:r w:rsidRPr="00B95E61">
        <w:rPr>
          <w:rFonts w:ascii="Arial Narrow" w:eastAsia="Arial" w:hAnsi="Arial Narrow" w:cs="Arial"/>
        </w:rPr>
        <w:t xml:space="preserve">wobec </w:t>
      </w:r>
      <w:r w:rsidR="00C6015A" w:rsidRPr="00B95E61">
        <w:rPr>
          <w:rFonts w:ascii="Arial Narrow" w:eastAsia="Arial" w:hAnsi="Arial Narrow" w:cs="Arial"/>
        </w:rPr>
        <w:t>ogłoszenia</w:t>
      </w:r>
      <w:r w:rsidRPr="00B95E61">
        <w:rPr>
          <w:rFonts w:ascii="Arial Narrow" w:eastAsia="Arial" w:hAnsi="Arial Narrow" w:cs="Arial"/>
        </w:rPr>
        <w:t xml:space="preserve"> o </w:t>
      </w:r>
      <w:r w:rsidR="00C6015A" w:rsidRPr="00B95E61">
        <w:rPr>
          <w:rFonts w:ascii="Arial Narrow" w:eastAsia="Arial" w:hAnsi="Arial Narrow" w:cs="Arial"/>
        </w:rPr>
        <w:t>zamówieniu</w:t>
      </w:r>
      <w:r w:rsidRPr="00B95E61">
        <w:rPr>
          <w:rFonts w:ascii="Arial Narrow" w:eastAsia="Arial" w:hAnsi="Arial Narrow" w:cs="Arial"/>
        </w:rPr>
        <w:t xml:space="preserve"> oraz SIWZ </w:t>
      </w:r>
      <w:r w:rsidR="00C6015A" w:rsidRPr="00B95E61">
        <w:rPr>
          <w:rFonts w:ascii="Arial Narrow" w:eastAsia="Arial" w:hAnsi="Arial Narrow" w:cs="Arial"/>
        </w:rPr>
        <w:t>przysługują</w:t>
      </w:r>
      <w:r w:rsidR="00377B6E">
        <w:rPr>
          <w:rFonts w:ascii="Arial Narrow" w:eastAsia="Arial" w:hAnsi="Arial Narrow" w:cs="Arial"/>
        </w:rPr>
        <w:t xml:space="preserve"> </w:t>
      </w:r>
      <w:r w:rsidR="00C6015A" w:rsidRPr="00B95E61">
        <w:rPr>
          <w:rFonts w:ascii="Arial Narrow" w:eastAsia="Arial" w:hAnsi="Arial Narrow" w:cs="Arial"/>
        </w:rPr>
        <w:t>również</w:t>
      </w:r>
      <w:r w:rsidRPr="00B95E61">
        <w:rPr>
          <w:rFonts w:ascii="Arial Narrow" w:eastAsia="Arial" w:hAnsi="Arial Narrow" w:cs="Arial"/>
        </w:rPr>
        <w:t xml:space="preserve"> organizacjom wpisanym na listę, o </w:t>
      </w:r>
      <w:r w:rsidR="00C6015A" w:rsidRPr="00B95E61">
        <w:rPr>
          <w:rFonts w:ascii="Arial Narrow" w:eastAsia="Arial" w:hAnsi="Arial Narrow" w:cs="Arial"/>
        </w:rPr>
        <w:t>której</w:t>
      </w:r>
      <w:r w:rsidRPr="00B95E61">
        <w:rPr>
          <w:rFonts w:ascii="Arial Narrow" w:eastAsia="Arial" w:hAnsi="Arial Narrow" w:cs="Arial"/>
        </w:rPr>
        <w:t xml:space="preserve"> mowa w art. 154 pkt 5 ustawy PZP.</w:t>
      </w:r>
    </w:p>
    <w:p w:rsidR="002F53AE" w:rsidRPr="00B95E61" w:rsidRDefault="002F53AE" w:rsidP="00BA76A3">
      <w:pPr>
        <w:spacing w:line="266" w:lineRule="auto"/>
        <w:jc w:val="both"/>
        <w:rPr>
          <w:rFonts w:ascii="Arial Narrow" w:eastAsia="Arial" w:hAnsi="Arial Narrow" w:cs="Arial"/>
          <w:sz w:val="22"/>
          <w:szCs w:val="22"/>
        </w:rPr>
      </w:pPr>
    </w:p>
    <w:p w:rsidR="00355223" w:rsidRPr="00B95E61" w:rsidRDefault="006319BD" w:rsidP="006319BD">
      <w:pPr>
        <w:widowControl/>
        <w:shd w:val="clear" w:color="auto" w:fill="FFFFFF"/>
        <w:suppressAutoHyphens w:val="0"/>
        <w:ind w:left="142"/>
        <w:rPr>
          <w:rFonts w:ascii="Arial Narrow" w:hAnsi="Arial Narrow" w:cs="Arial"/>
          <w:b/>
          <w:bCs/>
          <w:sz w:val="22"/>
          <w:szCs w:val="22"/>
        </w:rPr>
      </w:pPr>
      <w:r w:rsidRPr="00B95E61">
        <w:rPr>
          <w:rFonts w:ascii="Arial Narrow" w:hAnsi="Arial Narrow" w:cs="Arial"/>
          <w:b/>
          <w:bCs/>
          <w:sz w:val="22"/>
          <w:szCs w:val="22"/>
        </w:rPr>
        <w:t xml:space="preserve">XXII </w:t>
      </w:r>
      <w:r w:rsidR="00355223" w:rsidRPr="00B95E61">
        <w:rPr>
          <w:rFonts w:ascii="Arial Narrow" w:hAnsi="Arial Narrow" w:cs="Arial"/>
          <w:b/>
          <w:bCs/>
          <w:sz w:val="22"/>
          <w:szCs w:val="22"/>
        </w:rPr>
        <w:t>WAŻNOŚĆ DOKUMENTÓW</w:t>
      </w:r>
    </w:p>
    <w:p w:rsidR="00355223" w:rsidRPr="00B95E61" w:rsidRDefault="00355223" w:rsidP="00BA76A3">
      <w:pPr>
        <w:spacing w:line="266" w:lineRule="auto"/>
        <w:jc w:val="both"/>
        <w:rPr>
          <w:rFonts w:ascii="Arial Narrow" w:eastAsia="Arial" w:hAnsi="Arial Narrow" w:cs="Arial"/>
          <w:sz w:val="22"/>
          <w:szCs w:val="22"/>
        </w:rPr>
      </w:pPr>
    </w:p>
    <w:p w:rsidR="000A2107" w:rsidRPr="00B95E61" w:rsidRDefault="000A2107" w:rsidP="004118B5">
      <w:pPr>
        <w:numPr>
          <w:ilvl w:val="0"/>
          <w:numId w:val="23"/>
        </w:numPr>
        <w:spacing w:line="266" w:lineRule="auto"/>
        <w:jc w:val="both"/>
        <w:rPr>
          <w:rFonts w:ascii="Arial Narrow" w:eastAsia="Arial" w:hAnsi="Arial Narrow" w:cs="Arial"/>
          <w:sz w:val="22"/>
          <w:szCs w:val="22"/>
        </w:rPr>
      </w:pPr>
      <w:r w:rsidRPr="00B95E61">
        <w:rPr>
          <w:rFonts w:ascii="Arial Narrow" w:eastAsia="Arial" w:hAnsi="Arial Narrow" w:cs="Arial"/>
          <w:sz w:val="22"/>
          <w:szCs w:val="22"/>
        </w:rPr>
        <w:t>Przygotowując ofertę Wykonawca zobowiązany jest dokładnie zapoznać się z treścią niniejszej SIWZ, ryzyko złożenia oferty niezgodnej z wymogami zamawiającego spoczywa na wykonawcy.</w:t>
      </w:r>
    </w:p>
    <w:p w:rsidR="000A2107" w:rsidRPr="00B95E61" w:rsidRDefault="000A2107" w:rsidP="00BA76A3">
      <w:pPr>
        <w:spacing w:line="266" w:lineRule="auto"/>
        <w:jc w:val="both"/>
        <w:rPr>
          <w:rFonts w:ascii="Arial Narrow" w:eastAsia="Arial" w:hAnsi="Arial Narrow" w:cs="Arial"/>
          <w:sz w:val="22"/>
          <w:szCs w:val="22"/>
        </w:rPr>
      </w:pPr>
    </w:p>
    <w:p w:rsidR="00D133EE" w:rsidRPr="00B95E61" w:rsidRDefault="00D133EE" w:rsidP="0018468A">
      <w:pPr>
        <w:numPr>
          <w:ilvl w:val="0"/>
          <w:numId w:val="23"/>
        </w:numPr>
        <w:shd w:val="clear" w:color="auto" w:fill="FFFFFF"/>
        <w:tabs>
          <w:tab w:val="num" w:pos="480"/>
          <w:tab w:val="left" w:pos="720"/>
        </w:tabs>
        <w:ind w:left="709" w:hanging="425"/>
        <w:jc w:val="both"/>
        <w:rPr>
          <w:rFonts w:ascii="Arial Narrow" w:hAnsi="Arial Narrow" w:cs="Arial"/>
          <w:sz w:val="22"/>
          <w:szCs w:val="22"/>
        </w:rPr>
      </w:pPr>
      <w:r w:rsidRPr="00B95E61">
        <w:rPr>
          <w:rFonts w:ascii="Arial Narrow" w:hAnsi="Arial Narrow" w:cs="Arial"/>
          <w:sz w:val="22"/>
          <w:szCs w:val="22"/>
        </w:rPr>
        <w:t>Umowę  tworzą następujące dokumenty, które dla celów interpretacji będą miały pierwszeństwo zgodnie z  następującą kolejnością:</w:t>
      </w:r>
    </w:p>
    <w:p w:rsidR="00D133EE" w:rsidRPr="00B95E61" w:rsidRDefault="00D133EE"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a) Umowa;</w:t>
      </w:r>
    </w:p>
    <w:p w:rsidR="00D133EE" w:rsidRPr="00B95E61" w:rsidRDefault="00D133EE" w:rsidP="0018468A">
      <w:pPr>
        <w:shd w:val="clear" w:color="auto" w:fill="FFFFFF"/>
        <w:tabs>
          <w:tab w:val="num" w:pos="480"/>
          <w:tab w:val="left" w:pos="720"/>
        </w:tabs>
        <w:ind w:left="851" w:hanging="567"/>
        <w:jc w:val="both"/>
        <w:rPr>
          <w:rFonts w:ascii="Arial Narrow" w:hAnsi="Arial Narrow" w:cs="Arial"/>
          <w:sz w:val="22"/>
          <w:szCs w:val="22"/>
        </w:rPr>
      </w:pPr>
      <w:r w:rsidRPr="00B95E61">
        <w:rPr>
          <w:rFonts w:ascii="Arial Narrow" w:hAnsi="Arial Narrow" w:cs="Arial"/>
          <w:sz w:val="22"/>
          <w:szCs w:val="22"/>
        </w:rPr>
        <w:t xml:space="preserve">     b) Odpowiedzi Zamawiającego na pytania udzielone Wykonawco</w:t>
      </w:r>
      <w:r w:rsidR="00561AF1" w:rsidRPr="00B95E61">
        <w:rPr>
          <w:rFonts w:ascii="Arial Narrow" w:hAnsi="Arial Narrow" w:cs="Arial"/>
          <w:sz w:val="22"/>
          <w:szCs w:val="22"/>
        </w:rPr>
        <w:t xml:space="preserve">m dotyczące wyjaśnienia treści </w:t>
      </w:r>
      <w:r w:rsidRPr="00B95E61">
        <w:rPr>
          <w:rFonts w:ascii="Arial Narrow" w:hAnsi="Arial Narrow" w:cs="Arial"/>
          <w:sz w:val="22"/>
          <w:szCs w:val="22"/>
        </w:rPr>
        <w:t>Specyfikacji Istotnych Warunków Zamówienia;</w:t>
      </w:r>
    </w:p>
    <w:p w:rsidR="00D133EE" w:rsidRPr="00B95E61" w:rsidRDefault="00D133EE"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c) SIWZ;</w:t>
      </w:r>
    </w:p>
    <w:p w:rsidR="00C42214" w:rsidRPr="00B95E61" w:rsidRDefault="00900996" w:rsidP="0018468A">
      <w:pPr>
        <w:shd w:val="clear" w:color="auto" w:fill="FFFFFF"/>
        <w:tabs>
          <w:tab w:val="num" w:pos="480"/>
          <w:tab w:val="left" w:pos="720"/>
        </w:tabs>
        <w:ind w:left="567"/>
        <w:rPr>
          <w:rFonts w:ascii="Arial Narrow" w:hAnsi="Arial Narrow" w:cs="Arial"/>
          <w:sz w:val="22"/>
          <w:szCs w:val="22"/>
        </w:rPr>
      </w:pPr>
      <w:r w:rsidRPr="00B95E61">
        <w:rPr>
          <w:rFonts w:ascii="Arial Narrow" w:hAnsi="Arial Narrow" w:cs="Arial"/>
          <w:sz w:val="22"/>
          <w:szCs w:val="22"/>
        </w:rPr>
        <w:t>d</w:t>
      </w:r>
      <w:r w:rsidR="001A24CC" w:rsidRPr="00B95E61">
        <w:rPr>
          <w:rFonts w:ascii="Arial Narrow" w:hAnsi="Arial Narrow" w:cs="Arial"/>
          <w:sz w:val="22"/>
          <w:szCs w:val="22"/>
        </w:rPr>
        <w:t>) Oferta Wykonawcy</w:t>
      </w:r>
    </w:p>
    <w:p w:rsidR="00160C7A" w:rsidRPr="00B95E61" w:rsidRDefault="00160C7A"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e) dokumentacja techniczna</w:t>
      </w:r>
    </w:p>
    <w:p w:rsidR="00C07C71" w:rsidRPr="00B95E61" w:rsidRDefault="00160C7A" w:rsidP="0018468A">
      <w:pPr>
        <w:shd w:val="clear" w:color="auto" w:fill="FFFFFF"/>
        <w:tabs>
          <w:tab w:val="num" w:pos="480"/>
          <w:tab w:val="left" w:pos="720"/>
        </w:tabs>
        <w:ind w:left="284"/>
        <w:rPr>
          <w:rFonts w:ascii="Arial Narrow" w:hAnsi="Arial Narrow" w:cs="Arial"/>
          <w:sz w:val="22"/>
          <w:szCs w:val="22"/>
        </w:rPr>
      </w:pPr>
      <w:r w:rsidRPr="00B95E61">
        <w:rPr>
          <w:rFonts w:ascii="Arial Narrow" w:hAnsi="Arial Narrow" w:cs="Arial"/>
          <w:sz w:val="22"/>
          <w:szCs w:val="22"/>
        </w:rPr>
        <w:t xml:space="preserve">     f) </w:t>
      </w:r>
      <w:r w:rsidR="00C07C71" w:rsidRPr="00B95E61">
        <w:rPr>
          <w:rFonts w:ascii="Arial Narrow" w:hAnsi="Arial Narrow" w:cs="Arial"/>
          <w:sz w:val="22"/>
          <w:szCs w:val="22"/>
        </w:rPr>
        <w:t>kosztorys ofertowy</w:t>
      </w:r>
    </w:p>
    <w:p w:rsidR="003C3600" w:rsidRDefault="003C3600" w:rsidP="001A24CC">
      <w:pPr>
        <w:shd w:val="clear" w:color="auto" w:fill="FFFFFF"/>
        <w:tabs>
          <w:tab w:val="num" w:pos="480"/>
          <w:tab w:val="left" w:pos="720"/>
        </w:tabs>
        <w:rPr>
          <w:rFonts w:ascii="Arial Narrow" w:hAnsi="Arial Narrow" w:cs="Arial"/>
          <w:b/>
          <w:sz w:val="22"/>
          <w:szCs w:val="22"/>
        </w:rPr>
      </w:pPr>
    </w:p>
    <w:p w:rsidR="003C3600" w:rsidRDefault="003C3600" w:rsidP="001A24CC">
      <w:pPr>
        <w:shd w:val="clear" w:color="auto" w:fill="FFFFFF"/>
        <w:tabs>
          <w:tab w:val="num" w:pos="480"/>
          <w:tab w:val="left" w:pos="720"/>
        </w:tabs>
        <w:rPr>
          <w:rFonts w:ascii="Arial Narrow" w:hAnsi="Arial Narrow" w:cs="Arial"/>
          <w:b/>
          <w:sz w:val="22"/>
          <w:szCs w:val="22"/>
        </w:rPr>
      </w:pPr>
    </w:p>
    <w:p w:rsidR="00C42214" w:rsidRPr="00B95E61" w:rsidRDefault="007C31B4" w:rsidP="001A24CC">
      <w:pPr>
        <w:shd w:val="clear" w:color="auto" w:fill="FFFFFF"/>
        <w:tabs>
          <w:tab w:val="num" w:pos="480"/>
          <w:tab w:val="left" w:pos="720"/>
        </w:tabs>
        <w:rPr>
          <w:rFonts w:ascii="Arial Narrow" w:hAnsi="Arial Narrow" w:cs="Arial"/>
          <w:b/>
          <w:sz w:val="22"/>
          <w:szCs w:val="22"/>
        </w:rPr>
      </w:pPr>
      <w:r>
        <w:rPr>
          <w:rFonts w:ascii="Arial Narrow" w:hAnsi="Arial Narrow" w:cs="Arial"/>
          <w:b/>
          <w:sz w:val="22"/>
          <w:szCs w:val="22"/>
        </w:rPr>
        <w:t>XXIII</w:t>
      </w:r>
      <w:r w:rsidR="00C42214" w:rsidRPr="00B95E61">
        <w:rPr>
          <w:rFonts w:ascii="Arial Narrow" w:hAnsi="Arial Narrow" w:cs="Arial"/>
          <w:b/>
          <w:sz w:val="22"/>
          <w:szCs w:val="22"/>
        </w:rPr>
        <w:t xml:space="preserve">.  Załączniki </w:t>
      </w:r>
    </w:p>
    <w:p w:rsidR="00C42214" w:rsidRPr="001A253D" w:rsidRDefault="00C42214" w:rsidP="002B0CFE">
      <w:pPr>
        <w:numPr>
          <w:ilvl w:val="0"/>
          <w:numId w:val="27"/>
        </w:numPr>
        <w:shd w:val="clear" w:color="auto" w:fill="FFFFFF"/>
        <w:tabs>
          <w:tab w:val="left" w:pos="540"/>
        </w:tabs>
        <w:ind w:left="709"/>
        <w:rPr>
          <w:rFonts w:ascii="Arial Narrow" w:hAnsi="Arial Narrow"/>
          <w:sz w:val="22"/>
          <w:szCs w:val="22"/>
        </w:rPr>
      </w:pPr>
      <w:r w:rsidRPr="001A253D">
        <w:rPr>
          <w:rFonts w:ascii="Arial Narrow" w:hAnsi="Arial Narrow"/>
          <w:sz w:val="22"/>
          <w:szCs w:val="22"/>
        </w:rPr>
        <w:t>Formularz ofertowy</w:t>
      </w:r>
    </w:p>
    <w:p w:rsidR="00C42214" w:rsidRPr="001A253D" w:rsidRDefault="00C42214" w:rsidP="00C42214">
      <w:pPr>
        <w:shd w:val="clear" w:color="auto" w:fill="FFFFFF"/>
        <w:ind w:left="284"/>
        <w:rPr>
          <w:rFonts w:ascii="Arial Narrow" w:hAnsi="Arial Narrow"/>
          <w:sz w:val="22"/>
          <w:szCs w:val="22"/>
        </w:rPr>
      </w:pPr>
      <w:r w:rsidRPr="001A253D">
        <w:rPr>
          <w:rFonts w:ascii="Arial Narrow" w:eastAsia="Arial" w:hAnsi="Arial Narrow" w:cs="Arial"/>
          <w:sz w:val="22"/>
          <w:szCs w:val="22"/>
        </w:rPr>
        <w:t>1a</w:t>
      </w:r>
      <w:r w:rsidRPr="001A253D">
        <w:rPr>
          <w:rFonts w:ascii="Arial Narrow" w:eastAsia="Arial" w:hAnsi="Arial Narrow" w:cs="Arial"/>
          <w:sz w:val="22"/>
          <w:szCs w:val="22"/>
        </w:rPr>
        <w:tab/>
        <w:t>Oświadczenie o podwykonawcach – załącznik nr 1a</w:t>
      </w:r>
    </w:p>
    <w:p w:rsidR="00C42214" w:rsidRPr="001A253D" w:rsidRDefault="00C42214" w:rsidP="00C42214">
      <w:pPr>
        <w:ind w:left="284"/>
        <w:rPr>
          <w:rFonts w:ascii="Arial Narrow" w:hAnsi="Arial Narrow" w:cs="Arial"/>
          <w:b/>
          <w:sz w:val="22"/>
          <w:szCs w:val="22"/>
          <w:u w:val="single"/>
        </w:rPr>
      </w:pPr>
      <w:r w:rsidRPr="001A253D">
        <w:rPr>
          <w:rFonts w:ascii="Arial Narrow" w:hAnsi="Arial Narrow"/>
          <w:sz w:val="22"/>
          <w:szCs w:val="22"/>
        </w:rPr>
        <w:t xml:space="preserve">2a.  Oświadczenie </w:t>
      </w:r>
      <w:r w:rsidRPr="001A253D">
        <w:rPr>
          <w:rFonts w:ascii="Arial Narrow" w:hAnsi="Arial Narrow" w:cs="Arial"/>
          <w:sz w:val="22"/>
          <w:szCs w:val="22"/>
        </w:rPr>
        <w:t>dotyczące spełniania warunków udziału w postępowaniu</w:t>
      </w:r>
    </w:p>
    <w:p w:rsidR="00C42214" w:rsidRPr="001A253D" w:rsidRDefault="00C42214" w:rsidP="00C42214">
      <w:pPr>
        <w:ind w:left="284"/>
        <w:rPr>
          <w:rFonts w:ascii="Arial Narrow" w:hAnsi="Arial Narrow" w:cs="Arial"/>
          <w:b/>
          <w:sz w:val="22"/>
          <w:szCs w:val="22"/>
          <w:u w:val="single"/>
        </w:rPr>
      </w:pPr>
      <w:r w:rsidRPr="001A253D">
        <w:rPr>
          <w:rFonts w:ascii="Arial Narrow" w:hAnsi="Arial Narrow"/>
          <w:sz w:val="22"/>
          <w:szCs w:val="22"/>
        </w:rPr>
        <w:t xml:space="preserve">2b.  Oświadczenie </w:t>
      </w:r>
      <w:r w:rsidRPr="001A253D">
        <w:rPr>
          <w:rFonts w:ascii="Arial Narrow" w:hAnsi="Arial Narrow" w:cs="Arial"/>
          <w:sz w:val="22"/>
          <w:szCs w:val="22"/>
        </w:rPr>
        <w:t>dotyczące przesłanek wykluczenia z postępowania</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Oświadczenie o przynależności do grupy kapitałowej</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Wzór umowy</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Zobowiązanie innego podmiotu</w:t>
      </w:r>
    </w:p>
    <w:p w:rsidR="00C42214" w:rsidRPr="001A253D" w:rsidRDefault="00C42214"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 xml:space="preserve">Wykaz osób </w:t>
      </w:r>
    </w:p>
    <w:p w:rsidR="00E028D8" w:rsidRPr="001A253D" w:rsidRDefault="00E028D8"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Wykaz robót</w:t>
      </w:r>
    </w:p>
    <w:p w:rsidR="00C42214" w:rsidRPr="001A253D" w:rsidRDefault="00C42CBE" w:rsidP="004118B5">
      <w:pPr>
        <w:numPr>
          <w:ilvl w:val="0"/>
          <w:numId w:val="23"/>
        </w:numPr>
        <w:shd w:val="clear" w:color="auto" w:fill="FFFFFF"/>
        <w:rPr>
          <w:rFonts w:ascii="Arial Narrow" w:hAnsi="Arial Narrow"/>
          <w:sz w:val="22"/>
          <w:szCs w:val="22"/>
        </w:rPr>
      </w:pPr>
      <w:r w:rsidRPr="001A253D">
        <w:rPr>
          <w:rFonts w:ascii="Arial Narrow" w:hAnsi="Arial Narrow"/>
          <w:sz w:val="22"/>
          <w:szCs w:val="22"/>
        </w:rPr>
        <w:t>Dokumentacja techniczna, przedmiar robót</w:t>
      </w:r>
      <w:r w:rsidR="006B2E79" w:rsidRPr="001A253D">
        <w:rPr>
          <w:rFonts w:ascii="Arial Narrow" w:hAnsi="Arial Narrow"/>
          <w:sz w:val="22"/>
          <w:szCs w:val="22"/>
        </w:rPr>
        <w:t xml:space="preserve">, </w:t>
      </w:r>
    </w:p>
    <w:p w:rsidR="00BA71D9" w:rsidRPr="001A253D" w:rsidRDefault="00BA71D9" w:rsidP="004118B5">
      <w:pPr>
        <w:numPr>
          <w:ilvl w:val="0"/>
          <w:numId w:val="23"/>
        </w:numPr>
        <w:shd w:val="clear" w:color="auto" w:fill="FFFFFF"/>
        <w:rPr>
          <w:rFonts w:ascii="Cambria" w:hAnsi="Cambria"/>
          <w:sz w:val="20"/>
          <w:szCs w:val="20"/>
        </w:rPr>
      </w:pPr>
      <w:r w:rsidRPr="001A253D">
        <w:rPr>
          <w:rFonts w:ascii="Arial Narrow" w:hAnsi="Arial Narrow" w:cs="Cambria"/>
          <w:sz w:val="22"/>
          <w:szCs w:val="22"/>
        </w:rPr>
        <w:t>Istotne postanowienia umowy obowiązującej przy zgłaszaniu podwykonawców robót budowlanych</w:t>
      </w: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511F3B" w:rsidRPr="00BA71D9" w:rsidRDefault="00511F3B"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F442F7" w:rsidRPr="00BA71D9" w:rsidRDefault="00F442F7" w:rsidP="00594B65">
      <w:pPr>
        <w:shd w:val="clear" w:color="auto" w:fill="FFFFFF"/>
        <w:tabs>
          <w:tab w:val="left" w:pos="540"/>
        </w:tabs>
        <w:jc w:val="center"/>
        <w:rPr>
          <w:rFonts w:ascii="Cambria" w:hAnsi="Cambria"/>
          <w:b/>
          <w:sz w:val="20"/>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561AF1" w:rsidRDefault="00561AF1"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335395" w:rsidRDefault="00335395" w:rsidP="00B95E61">
      <w:pPr>
        <w:shd w:val="clear" w:color="auto" w:fill="FFFFFF"/>
        <w:tabs>
          <w:tab w:val="left" w:pos="540"/>
        </w:tabs>
        <w:rPr>
          <w:rFonts w:ascii="Cambria" w:hAnsi="Cambria"/>
          <w:b/>
          <w:szCs w:val="20"/>
        </w:rPr>
      </w:pPr>
    </w:p>
    <w:p w:rsidR="00B95E61" w:rsidRDefault="00B95E61" w:rsidP="00B95E61">
      <w:pPr>
        <w:shd w:val="clear" w:color="auto" w:fill="FFFFFF"/>
        <w:tabs>
          <w:tab w:val="left" w:pos="540"/>
        </w:tabs>
        <w:rPr>
          <w:rFonts w:ascii="Cambria" w:hAnsi="Cambria"/>
          <w:b/>
          <w:szCs w:val="20"/>
        </w:rPr>
      </w:pPr>
    </w:p>
    <w:p w:rsidR="00B95E61" w:rsidRDefault="00B95E61" w:rsidP="00B95E61">
      <w:pPr>
        <w:shd w:val="clear" w:color="auto" w:fill="FFFFFF"/>
        <w:tabs>
          <w:tab w:val="left" w:pos="540"/>
        </w:tabs>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335395" w:rsidRDefault="00335395" w:rsidP="00594B65">
      <w:pPr>
        <w:shd w:val="clear" w:color="auto" w:fill="FFFFFF"/>
        <w:tabs>
          <w:tab w:val="left" w:pos="540"/>
        </w:tabs>
        <w:jc w:val="center"/>
        <w:rPr>
          <w:rFonts w:ascii="Cambria" w:hAnsi="Cambria"/>
          <w:b/>
          <w:szCs w:val="20"/>
        </w:rPr>
      </w:pPr>
    </w:p>
    <w:p w:rsidR="001A253D" w:rsidRDefault="001A253D" w:rsidP="00005304">
      <w:pPr>
        <w:shd w:val="clear" w:color="auto" w:fill="FFFFFF"/>
        <w:tabs>
          <w:tab w:val="left" w:pos="540"/>
        </w:tabs>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A253D" w:rsidRDefault="001A253D"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145CD7" w:rsidRDefault="00145CD7" w:rsidP="00594B65">
      <w:pPr>
        <w:shd w:val="clear" w:color="auto" w:fill="FFFFFF"/>
        <w:tabs>
          <w:tab w:val="left" w:pos="540"/>
        </w:tabs>
        <w:jc w:val="center"/>
        <w:rPr>
          <w:rFonts w:ascii="Cambria" w:hAnsi="Cambria"/>
          <w:b/>
          <w:szCs w:val="20"/>
        </w:rPr>
      </w:pPr>
    </w:p>
    <w:p w:rsidR="00594B65" w:rsidRPr="00AB4EC6" w:rsidRDefault="00594B65" w:rsidP="00594B65">
      <w:pPr>
        <w:shd w:val="clear" w:color="auto" w:fill="FFFFFF"/>
        <w:tabs>
          <w:tab w:val="left" w:pos="540"/>
        </w:tabs>
        <w:jc w:val="center"/>
        <w:rPr>
          <w:rFonts w:ascii="Cambria" w:hAnsi="Cambria"/>
          <w:b/>
          <w:szCs w:val="20"/>
        </w:rPr>
      </w:pPr>
      <w:r w:rsidRPr="00AB4EC6">
        <w:rPr>
          <w:rFonts w:ascii="Cambria" w:hAnsi="Cambria"/>
          <w:b/>
          <w:szCs w:val="20"/>
        </w:rPr>
        <w:t>FORMULARZ OFERTOWY</w:t>
      </w: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Pr="00BA71D9" w:rsidRDefault="00594B65" w:rsidP="00D133EE">
      <w:pPr>
        <w:shd w:val="clear" w:color="auto" w:fill="FFFFFF"/>
        <w:tabs>
          <w:tab w:val="left" w:pos="540"/>
        </w:tabs>
        <w:rPr>
          <w:rFonts w:ascii="Cambria" w:hAnsi="Cambria"/>
          <w:sz w:val="20"/>
          <w:szCs w:val="20"/>
        </w:rPr>
      </w:pPr>
    </w:p>
    <w:p w:rsidR="00594B65" w:rsidRDefault="00594B6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7C31B4" w:rsidRDefault="007C31B4" w:rsidP="00D133EE">
      <w:pPr>
        <w:shd w:val="clear" w:color="auto" w:fill="FFFFFF"/>
        <w:tabs>
          <w:tab w:val="left" w:pos="540"/>
        </w:tabs>
        <w:rPr>
          <w:rFonts w:ascii="Cambria" w:hAnsi="Cambria"/>
          <w:sz w:val="20"/>
          <w:szCs w:val="20"/>
        </w:rPr>
      </w:pPr>
    </w:p>
    <w:p w:rsidR="007C31B4" w:rsidRDefault="007C31B4"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C165D5" w:rsidRDefault="00C165D5" w:rsidP="00D133EE">
      <w:pPr>
        <w:shd w:val="clear" w:color="auto" w:fill="FFFFFF"/>
        <w:tabs>
          <w:tab w:val="left" w:pos="540"/>
        </w:tabs>
        <w:rPr>
          <w:rFonts w:ascii="Cambria" w:hAnsi="Cambria"/>
          <w:sz w:val="20"/>
          <w:szCs w:val="20"/>
        </w:rPr>
      </w:pPr>
    </w:p>
    <w:p w:rsidR="00AF7B43" w:rsidRDefault="00AF7B43"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5E42C9" w:rsidRDefault="005E42C9" w:rsidP="00D133EE">
      <w:pPr>
        <w:shd w:val="clear" w:color="auto" w:fill="FFFFFF"/>
        <w:tabs>
          <w:tab w:val="left" w:pos="540"/>
        </w:tabs>
        <w:rPr>
          <w:rFonts w:ascii="Cambria" w:hAnsi="Cambria"/>
          <w:sz w:val="20"/>
          <w:szCs w:val="20"/>
        </w:rPr>
      </w:pPr>
    </w:p>
    <w:p w:rsidR="00AF7B43" w:rsidRPr="00BA71D9" w:rsidRDefault="00AF7B43" w:rsidP="00D133EE">
      <w:pPr>
        <w:shd w:val="clear" w:color="auto" w:fill="FFFFFF"/>
        <w:tabs>
          <w:tab w:val="left" w:pos="540"/>
        </w:tabs>
        <w:rPr>
          <w:rFonts w:ascii="Cambria" w:hAnsi="Cambria"/>
          <w:sz w:val="20"/>
          <w:szCs w:val="20"/>
        </w:rPr>
      </w:pPr>
    </w:p>
    <w:p w:rsidR="00AB4EC6" w:rsidRDefault="00AB4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214662" w:rsidRPr="00BA71D9" w:rsidTr="00510E0E">
        <w:tc>
          <w:tcPr>
            <w:tcW w:w="9780" w:type="dxa"/>
            <w:shd w:val="clear" w:color="auto" w:fill="FDE9D9"/>
          </w:tcPr>
          <w:p w:rsidR="00214662" w:rsidRPr="00BA71D9" w:rsidRDefault="00214662" w:rsidP="00510E0E">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461126" w:rsidRPr="00BA71D9">
              <w:rPr>
                <w:rFonts w:ascii="Cambria" w:eastAsia="Arial" w:hAnsi="Cambria" w:cs="Arial"/>
                <w:w w:val="103"/>
                <w:sz w:val="20"/>
                <w:szCs w:val="20"/>
              </w:rPr>
              <w:t>1</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214662" w:rsidRPr="00BA71D9" w:rsidTr="00510E0E">
        <w:tc>
          <w:tcPr>
            <w:tcW w:w="9780" w:type="dxa"/>
            <w:shd w:val="clear" w:color="auto" w:fill="FDE9D9"/>
          </w:tcPr>
          <w:p w:rsidR="00214662" w:rsidRPr="00BA71D9" w:rsidRDefault="00214662" w:rsidP="00510E0E">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FORMULARZ OFERTOWY</w:t>
            </w:r>
          </w:p>
        </w:tc>
      </w:tr>
    </w:tbl>
    <w:p w:rsidR="00E20328" w:rsidRPr="00BA71D9" w:rsidRDefault="00E20328" w:rsidP="00D133EE">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BA71D9" w:rsidTr="00510E0E">
        <w:trPr>
          <w:trHeight w:val="1248"/>
        </w:trPr>
        <w:tc>
          <w:tcPr>
            <w:tcW w:w="3672" w:type="dxa"/>
          </w:tcPr>
          <w:p w:rsidR="007A3408" w:rsidRPr="00BA71D9" w:rsidRDefault="007A3408" w:rsidP="00510E0E">
            <w:pPr>
              <w:widowControl/>
              <w:spacing w:line="480" w:lineRule="auto"/>
              <w:rPr>
                <w:rFonts w:ascii="Cambria" w:eastAsia="Times New Roman" w:hAnsi="Cambria" w:cs="Times New Roman"/>
                <w:sz w:val="20"/>
                <w:szCs w:val="20"/>
                <w:lang w:eastAsia="pl-PL"/>
              </w:rPr>
            </w:pPr>
          </w:p>
          <w:p w:rsidR="007A3408" w:rsidRPr="00BA71D9" w:rsidRDefault="007A3408" w:rsidP="00510E0E">
            <w:pPr>
              <w:widowControl/>
              <w:spacing w:line="480" w:lineRule="auto"/>
              <w:rPr>
                <w:rFonts w:ascii="Cambria" w:eastAsia="Times New Roman" w:hAnsi="Cambria" w:cs="Times New Roman"/>
                <w:i/>
                <w:iCs/>
                <w:sz w:val="20"/>
                <w:szCs w:val="20"/>
                <w:lang w:eastAsia="pl-PL"/>
              </w:rPr>
            </w:pPr>
          </w:p>
          <w:p w:rsidR="007A3408" w:rsidRPr="00BA71D9" w:rsidRDefault="007A3408" w:rsidP="00510E0E">
            <w:pPr>
              <w:widowControl/>
              <w:jc w:val="center"/>
              <w:rPr>
                <w:rFonts w:ascii="Cambria" w:eastAsia="Times New Roman" w:hAnsi="Cambria" w:cs="Times New Roman"/>
                <w:sz w:val="20"/>
                <w:szCs w:val="20"/>
                <w:lang w:eastAsia="pl-PL"/>
              </w:rPr>
            </w:pPr>
            <w:r w:rsidRPr="00BA71D9">
              <w:rPr>
                <w:rFonts w:ascii="Cambria" w:eastAsia="Times New Roman" w:hAnsi="Cambria" w:cs="Times New Roman"/>
                <w:i/>
                <w:iCs/>
                <w:sz w:val="20"/>
                <w:szCs w:val="20"/>
                <w:lang w:eastAsia="pl-PL"/>
              </w:rPr>
              <w:t>Pieczęć Wykonawcy/Wykonawców</w:t>
            </w:r>
          </w:p>
        </w:tc>
        <w:tc>
          <w:tcPr>
            <w:tcW w:w="5938" w:type="dxa"/>
          </w:tcPr>
          <w:p w:rsidR="007A3408" w:rsidRPr="00BA71D9" w:rsidRDefault="007A3408" w:rsidP="00510E0E">
            <w:pPr>
              <w:keepNext/>
              <w:widowControl/>
              <w:spacing w:line="480" w:lineRule="auto"/>
              <w:jc w:val="center"/>
              <w:outlineLvl w:val="5"/>
              <w:rPr>
                <w:rFonts w:ascii="Cambria" w:eastAsia="Times New Roman" w:hAnsi="Cambria" w:cs="Calibri"/>
                <w:b/>
                <w:bCs/>
                <w:sz w:val="20"/>
                <w:szCs w:val="20"/>
                <w:lang w:eastAsia="pl-PL"/>
              </w:rPr>
            </w:pPr>
          </w:p>
          <w:p w:rsidR="007A3408" w:rsidRPr="00BA71D9" w:rsidRDefault="007A3408" w:rsidP="00510E0E">
            <w:pPr>
              <w:widowControl/>
              <w:jc w:val="center"/>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OFERTA</w:t>
            </w:r>
          </w:p>
          <w:p w:rsidR="007A3408" w:rsidRPr="00BA71D9" w:rsidRDefault="007A3408" w:rsidP="00510E0E">
            <w:pPr>
              <w:widowControl/>
              <w:rPr>
                <w:rFonts w:ascii="Cambria" w:eastAsia="Times New Roman" w:hAnsi="Cambria" w:cs="Times New Roman"/>
                <w:sz w:val="20"/>
                <w:szCs w:val="20"/>
                <w:lang w:eastAsia="pl-PL"/>
              </w:rPr>
            </w:pPr>
          </w:p>
        </w:tc>
      </w:tr>
    </w:tbl>
    <w:p w:rsidR="007A3408" w:rsidRPr="00BA71D9" w:rsidRDefault="007A3408" w:rsidP="007A3408">
      <w:pPr>
        <w:widowControl/>
        <w:ind w:left="4140"/>
        <w:jc w:val="both"/>
        <w:rPr>
          <w:rFonts w:ascii="Cambria" w:eastAsia="Times New Roman" w:hAnsi="Cambria" w:cs="Times New Roman"/>
          <w:b/>
          <w:bCs/>
          <w:sz w:val="20"/>
          <w:szCs w:val="20"/>
          <w:lang w:eastAsia="pl-PL"/>
        </w:rPr>
      </w:pPr>
    </w:p>
    <w:p w:rsidR="007A3408"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Gmina Strawczyn</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ul. Żeromskiego 16</w:t>
      </w:r>
    </w:p>
    <w:p w:rsidR="003938D3" w:rsidRPr="00BA71D9" w:rsidRDefault="003938D3" w:rsidP="00217222">
      <w:pPr>
        <w:widowControl/>
        <w:ind w:left="3540" w:firstLine="213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26-067 Strawczyn</w:t>
      </w:r>
    </w:p>
    <w:p w:rsidR="007A3408" w:rsidRPr="00BA71D9" w:rsidRDefault="007A3408" w:rsidP="007A3408">
      <w:pPr>
        <w:widowControl/>
        <w:shd w:val="clear" w:color="auto" w:fill="FFFFFF"/>
        <w:jc w:val="both"/>
        <w:rPr>
          <w:rFonts w:ascii="Cambria" w:eastAsia="Times New Roman" w:hAnsi="Cambria" w:cs="Times New Roman"/>
          <w:sz w:val="20"/>
          <w:szCs w:val="20"/>
          <w:lang w:eastAsia="pl-PL"/>
        </w:rPr>
      </w:pPr>
    </w:p>
    <w:p w:rsidR="001357E3" w:rsidRPr="00BA71D9" w:rsidRDefault="00C25BC1" w:rsidP="001357E3">
      <w:pPr>
        <w:jc w:val="center"/>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postępowaniu o udzielenie zamówienia publicznego prowadzonego w trybie przetargu nieograniczonego zgodnie z ustawą z dnia 29 stycznia 2004 r. Prawo zamówień pu</w:t>
      </w:r>
      <w:r w:rsidR="00C078F4" w:rsidRPr="00BA71D9">
        <w:rPr>
          <w:rFonts w:ascii="Cambria" w:eastAsia="Times New Roman" w:hAnsi="Cambria" w:cs="Times New Roman"/>
          <w:sz w:val="20"/>
          <w:szCs w:val="20"/>
          <w:lang w:eastAsia="pl-PL"/>
        </w:rPr>
        <w:t xml:space="preserve">blicznych </w:t>
      </w:r>
      <w:r w:rsidR="007A3408" w:rsidRPr="00BA71D9">
        <w:rPr>
          <w:rFonts w:ascii="Cambria" w:eastAsia="Times New Roman" w:hAnsi="Cambria" w:cs="Times New Roman"/>
          <w:sz w:val="20"/>
          <w:szCs w:val="20"/>
          <w:lang w:eastAsia="pl-PL"/>
        </w:rPr>
        <w:t xml:space="preserve">na zamówienie pn. </w:t>
      </w:r>
    </w:p>
    <w:p w:rsidR="00590F1F" w:rsidRPr="002A3BC9" w:rsidRDefault="00590F1F" w:rsidP="00590F1F">
      <w:pPr>
        <w:tabs>
          <w:tab w:val="left" w:pos="2040"/>
        </w:tabs>
        <w:autoSpaceDE w:val="0"/>
        <w:spacing w:after="120" w:line="200" w:lineRule="atLeast"/>
        <w:jc w:val="center"/>
        <w:rPr>
          <w:rFonts w:ascii="Arial Narrow" w:hAnsi="Arial Narrow" w:cs="Times New Roman"/>
          <w:b/>
          <w:bCs/>
        </w:rPr>
      </w:pPr>
      <w:r w:rsidRPr="002A3BC9">
        <w:rPr>
          <w:rFonts w:ascii="Arial Narrow" w:eastAsia="Times New Roman" w:hAnsi="Arial Narrow" w:cs="Times New Roman"/>
          <w:b/>
          <w:bCs/>
          <w:iCs/>
        </w:rPr>
        <w:t>Przebudowa odcinka drogi gminnej ul. Widok w msc. Oblęgorek, Gmina Strawczyn</w:t>
      </w:r>
    </w:p>
    <w:p w:rsidR="00AF7B43" w:rsidRPr="00DB46A6" w:rsidRDefault="00AF7B43" w:rsidP="007A3408">
      <w:pPr>
        <w:widowControl/>
        <w:autoSpaceDE w:val="0"/>
        <w:autoSpaceDN w:val="0"/>
        <w:rPr>
          <w:rFonts w:ascii="Arial Narrow" w:eastAsia="Times New Roman" w:hAnsi="Arial Narrow" w:cs="Times New Roman"/>
          <w:b/>
          <w:bCs/>
          <w:sz w:val="20"/>
          <w:szCs w:val="20"/>
          <w:lang w:eastAsia="pl-PL"/>
        </w:rPr>
      </w:pPr>
    </w:p>
    <w:p w:rsidR="007A3408" w:rsidRPr="00BA71D9" w:rsidRDefault="007A3408" w:rsidP="007A3408">
      <w:pPr>
        <w:widowControl/>
        <w:autoSpaceDE w:val="0"/>
        <w:autoSpaceDN w:val="0"/>
        <w:rPr>
          <w:rFonts w:ascii="Cambria" w:eastAsia="Times New Roman" w:hAnsi="Cambria" w:cs="Times New Roman"/>
          <w:b/>
          <w:bCs/>
          <w:sz w:val="20"/>
          <w:szCs w:val="20"/>
          <w:lang w:eastAsia="pl-PL"/>
        </w:rPr>
      </w:pPr>
      <w:r w:rsidRPr="00BA71D9">
        <w:rPr>
          <w:rFonts w:ascii="Cambria" w:eastAsia="Times New Roman" w:hAnsi="Cambria" w:cs="Times New Roman"/>
          <w:b/>
          <w:bCs/>
          <w:sz w:val="20"/>
          <w:szCs w:val="20"/>
          <w:lang w:eastAsia="pl-PL"/>
        </w:rPr>
        <w:t>MY NIŻEJ PODPISANI</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działając w imieniu i na rzecz</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p>
    <w:p w:rsidR="007A3408" w:rsidRPr="00BA71D9" w:rsidRDefault="007A3408" w:rsidP="007A3408">
      <w:pPr>
        <w:widowControl/>
        <w:autoSpaceDE w:val="0"/>
        <w:autoSpaceDN w:val="0"/>
        <w:ind w:firstLine="708"/>
        <w:jc w:val="center"/>
        <w:rPr>
          <w:rFonts w:ascii="Cambria" w:eastAsia="Times New Roman" w:hAnsi="Cambria" w:cs="Times New Roman"/>
          <w:i/>
          <w:sz w:val="20"/>
          <w:szCs w:val="20"/>
          <w:lang w:eastAsia="pl-PL"/>
        </w:rPr>
      </w:pPr>
      <w:r w:rsidRPr="00BA71D9">
        <w:rPr>
          <w:rFonts w:ascii="Cambria" w:eastAsia="Times New Roman" w:hAnsi="Cambria" w:cs="Times New Roman"/>
          <w:i/>
          <w:sz w:val="20"/>
          <w:szCs w:val="20"/>
          <w:lang w:eastAsia="pl-PL"/>
        </w:rPr>
        <w:t>(nazwa, dokładny adres Wykonawcy)</w:t>
      </w:r>
    </w:p>
    <w:p w:rsidR="00A35C78" w:rsidRPr="00BA71D9" w:rsidRDefault="00A35C78" w:rsidP="007A3408">
      <w:pPr>
        <w:widowControl/>
        <w:autoSpaceDE w:val="0"/>
        <w:autoSpaceDN w:val="0"/>
        <w:ind w:firstLine="708"/>
        <w:jc w:val="center"/>
        <w:rPr>
          <w:rFonts w:ascii="Cambria" w:eastAsia="Times New Roman" w:hAnsi="Cambria" w:cs="Times New Roman"/>
          <w:i/>
          <w:sz w:val="20"/>
          <w:szCs w:val="20"/>
          <w:lang w:eastAsia="pl-PL"/>
        </w:rPr>
      </w:pPr>
    </w:p>
    <w:p w:rsidR="00A35C78" w:rsidRPr="00BA71D9" w:rsidRDefault="00217222"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KRS</w:t>
      </w:r>
      <w:r w:rsidR="00A35C78" w:rsidRPr="00BA71D9">
        <w:rPr>
          <w:rFonts w:ascii="Cambria" w:eastAsia="Times New Roman" w:hAnsi="Cambria" w:cs="Times New Roman"/>
          <w:b/>
          <w:i/>
          <w:sz w:val="20"/>
          <w:szCs w:val="20"/>
          <w:lang w:eastAsia="pl-PL"/>
        </w:rPr>
        <w:t xml:space="preserve"> ………………………</w:t>
      </w:r>
      <w:r w:rsidRPr="00BA71D9">
        <w:rPr>
          <w:rFonts w:ascii="Cambria" w:eastAsia="Times New Roman" w:hAnsi="Cambria" w:cs="Times New Roman"/>
          <w:b/>
          <w:i/>
          <w:sz w:val="20"/>
          <w:szCs w:val="20"/>
          <w:lang w:eastAsia="pl-PL"/>
        </w:rPr>
        <w:t>……………</w:t>
      </w:r>
      <w:r w:rsidR="00A35C78" w:rsidRPr="00BA71D9">
        <w:rPr>
          <w:rFonts w:ascii="Cambria" w:eastAsia="Times New Roman" w:hAnsi="Cambria" w:cs="Times New Roman"/>
          <w:b/>
          <w:i/>
          <w:sz w:val="20"/>
          <w:szCs w:val="20"/>
          <w:lang w:eastAsia="pl-PL"/>
        </w:rPr>
        <w:t>……… (adres strony internetowej)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NIP …………………………………………….</w:t>
      </w:r>
    </w:p>
    <w:p w:rsidR="00A35C78" w:rsidRPr="00BA71D9" w:rsidRDefault="00A35C78" w:rsidP="00ED0E44">
      <w:pPr>
        <w:widowControl/>
        <w:autoSpaceDE w:val="0"/>
        <w:autoSpaceDN w:val="0"/>
        <w:spacing w:line="276" w:lineRule="auto"/>
        <w:rPr>
          <w:rFonts w:ascii="Cambria" w:eastAsia="Times New Roman" w:hAnsi="Cambria" w:cs="Times New Roman"/>
          <w:b/>
          <w:i/>
          <w:sz w:val="20"/>
          <w:szCs w:val="20"/>
          <w:lang w:eastAsia="pl-PL"/>
        </w:rPr>
      </w:pPr>
      <w:r w:rsidRPr="00BA71D9">
        <w:rPr>
          <w:rFonts w:ascii="Cambria" w:eastAsia="Times New Roman" w:hAnsi="Cambria" w:cs="Times New Roman"/>
          <w:b/>
          <w:i/>
          <w:sz w:val="20"/>
          <w:szCs w:val="20"/>
          <w:lang w:eastAsia="pl-PL"/>
        </w:rPr>
        <w:t>Nr Regon …………………………………………</w:t>
      </w:r>
    </w:p>
    <w:p w:rsidR="007A3408" w:rsidRPr="00BA71D9" w:rsidRDefault="007A3408" w:rsidP="007A3408">
      <w:pPr>
        <w:widowControl/>
        <w:tabs>
          <w:tab w:val="left" w:pos="374"/>
        </w:tabs>
        <w:autoSpaceDE w:val="0"/>
        <w:autoSpaceDN w:val="0"/>
        <w:ind w:left="180"/>
        <w:rPr>
          <w:rFonts w:ascii="Cambria" w:eastAsia="Times New Roman" w:hAnsi="Cambria" w:cs="Times New Roman"/>
          <w:sz w:val="20"/>
          <w:szCs w:val="20"/>
          <w:lang w:eastAsia="pl-PL"/>
        </w:rPr>
      </w:pPr>
    </w:p>
    <w:p w:rsidR="006D1F76" w:rsidRPr="00BA71D9" w:rsidRDefault="00431C1B" w:rsidP="004118B5">
      <w:pPr>
        <w:widowControl/>
        <w:numPr>
          <w:ilvl w:val="0"/>
          <w:numId w:val="15"/>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OFERUJ</w:t>
      </w:r>
      <w:r w:rsidR="006D1F76" w:rsidRPr="00BA71D9">
        <w:rPr>
          <w:rFonts w:ascii="Cambria" w:eastAsia="Times New Roman" w:hAnsi="Cambria" w:cs="Times New Roman"/>
          <w:b/>
          <w:bCs/>
          <w:sz w:val="20"/>
          <w:szCs w:val="20"/>
          <w:lang w:eastAsia="pl-PL"/>
        </w:rPr>
        <w:t>E</w:t>
      </w:r>
      <w:r w:rsidRPr="00BA71D9">
        <w:rPr>
          <w:rFonts w:ascii="Cambria" w:eastAsia="Times New Roman" w:hAnsi="Cambria" w:cs="Times New Roman"/>
          <w:b/>
          <w:bCs/>
          <w:sz w:val="20"/>
          <w:szCs w:val="20"/>
          <w:lang w:eastAsia="pl-PL"/>
        </w:rPr>
        <w:t xml:space="preserve">MY </w:t>
      </w:r>
      <w:r w:rsidR="007A3408" w:rsidRPr="00BA71D9">
        <w:rPr>
          <w:rFonts w:ascii="Cambria" w:eastAsia="Times New Roman" w:hAnsi="Cambria" w:cs="Times New Roman"/>
          <w:sz w:val="20"/>
          <w:szCs w:val="20"/>
          <w:lang w:eastAsia="pl-PL"/>
        </w:rPr>
        <w:t xml:space="preserve">wykonanie przedmiotu zamówienia w zakresie określonym w ogłoszeniu i </w:t>
      </w:r>
      <w:r w:rsidR="00C25BC1" w:rsidRPr="00BA71D9">
        <w:rPr>
          <w:rFonts w:ascii="Cambria" w:eastAsia="Times New Roman" w:hAnsi="Cambria" w:cs="Times New Roman"/>
          <w:sz w:val="20"/>
          <w:szCs w:val="20"/>
          <w:lang w:eastAsia="pl-PL"/>
        </w:rPr>
        <w:t xml:space="preserve">w </w:t>
      </w:r>
      <w:r w:rsidR="007A3408" w:rsidRPr="00BA71D9">
        <w:rPr>
          <w:rFonts w:ascii="Cambria" w:eastAsia="Times New Roman" w:hAnsi="Cambria" w:cs="Times New Roman"/>
          <w:sz w:val="20"/>
          <w:szCs w:val="20"/>
          <w:lang w:eastAsia="pl-PL"/>
        </w:rPr>
        <w:t>Specyfikacji Istotnych Warunków Zamówienia.</w:t>
      </w:r>
    </w:p>
    <w:p w:rsidR="00664B11" w:rsidRPr="00BA71D9" w:rsidRDefault="00431C1B" w:rsidP="004118B5">
      <w:pPr>
        <w:pStyle w:val="Skrconyadreszwrotny"/>
        <w:numPr>
          <w:ilvl w:val="0"/>
          <w:numId w:val="15"/>
        </w:numPr>
        <w:ind w:left="284" w:hanging="284"/>
        <w:jc w:val="both"/>
        <w:rPr>
          <w:rFonts w:ascii="Cambria" w:hAnsi="Cambria"/>
          <w:sz w:val="20"/>
          <w:szCs w:val="20"/>
        </w:rPr>
      </w:pPr>
      <w:r w:rsidRPr="00BA71D9">
        <w:rPr>
          <w:rFonts w:ascii="Cambria" w:hAnsi="Cambria"/>
          <w:b/>
          <w:bCs/>
          <w:sz w:val="20"/>
          <w:szCs w:val="20"/>
        </w:rPr>
        <w:t>OFERUJEMY</w:t>
      </w:r>
      <w:r w:rsidRPr="00BA71D9">
        <w:rPr>
          <w:rFonts w:ascii="Cambria" w:hAnsi="Cambria"/>
          <w:sz w:val="20"/>
          <w:szCs w:val="20"/>
        </w:rPr>
        <w:t xml:space="preserve"> wykonanie przedmiotu zamówienia za </w:t>
      </w:r>
      <w:r w:rsidR="00E91EF5" w:rsidRPr="00BA71D9">
        <w:rPr>
          <w:rFonts w:ascii="Cambria" w:hAnsi="Cambria"/>
          <w:sz w:val="20"/>
          <w:szCs w:val="20"/>
        </w:rPr>
        <w:t>cenę ofertową</w:t>
      </w:r>
      <w:r w:rsidR="00B91223" w:rsidRPr="00BA71D9">
        <w:rPr>
          <w:rFonts w:ascii="Cambria" w:hAnsi="Cambria"/>
          <w:sz w:val="20"/>
          <w:szCs w:val="20"/>
        </w:rPr>
        <w:t>*</w:t>
      </w:r>
      <w:r w:rsidR="00B91223">
        <w:rPr>
          <w:rFonts w:ascii="Cambria" w:hAnsi="Cambria"/>
          <w:sz w:val="20"/>
          <w:szCs w:val="20"/>
        </w:rPr>
        <w:t xml:space="preserve"> ryczałtową</w:t>
      </w:r>
      <w:r w:rsidR="00E91EF5" w:rsidRPr="00BA71D9">
        <w:rPr>
          <w:rFonts w:ascii="Cambria" w:hAnsi="Cambria"/>
          <w:sz w:val="20"/>
          <w:szCs w:val="20"/>
        </w:rPr>
        <w:t xml:space="preserve"> w wysokości</w:t>
      </w:r>
      <w:r w:rsidR="00664B11" w:rsidRPr="00BA71D9">
        <w:rPr>
          <w:rFonts w:ascii="Cambria" w:hAnsi="Cambria"/>
          <w:sz w:val="20"/>
          <w:szCs w:val="20"/>
        </w:rPr>
        <w:t xml:space="preserve">: </w:t>
      </w:r>
    </w:p>
    <w:p w:rsidR="001357E3" w:rsidRPr="00BA71D9" w:rsidRDefault="001357E3" w:rsidP="00F211D1">
      <w:pPr>
        <w:pStyle w:val="Skrconyadreszwrotny"/>
        <w:tabs>
          <w:tab w:val="left" w:pos="374"/>
        </w:tabs>
        <w:spacing w:line="360" w:lineRule="auto"/>
        <w:jc w:val="both"/>
        <w:rPr>
          <w:rFonts w:ascii="Cambria" w:hAnsi="Cambria"/>
          <w:b/>
          <w:sz w:val="20"/>
          <w:szCs w:val="20"/>
        </w:rPr>
      </w:pPr>
    </w:p>
    <w:p w:rsidR="001357E3" w:rsidRPr="00BA71D9" w:rsidRDefault="001357E3" w:rsidP="001357E3">
      <w:pPr>
        <w:pStyle w:val="Skrconyadreszwrotny"/>
        <w:tabs>
          <w:tab w:val="left" w:pos="374"/>
        </w:tabs>
        <w:ind w:left="108"/>
        <w:jc w:val="both"/>
        <w:rPr>
          <w:rFonts w:ascii="Cambria" w:hAnsi="Cambria"/>
          <w:b/>
          <w:sz w:val="20"/>
          <w:szCs w:val="20"/>
        </w:rPr>
      </w:pP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netto (słownie………………………………………………………………………zł)</w:t>
      </w:r>
    </w:p>
    <w:p w:rsidR="001357E3" w:rsidRPr="00BA71D9"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……………………………….zł brutto (słownie……………………………………………...……………………...zł)</w:t>
      </w:r>
    </w:p>
    <w:p w:rsidR="001357E3" w:rsidRDefault="001357E3" w:rsidP="001357E3">
      <w:pPr>
        <w:pStyle w:val="Skrconyadreszwrotny"/>
        <w:tabs>
          <w:tab w:val="left" w:pos="374"/>
        </w:tabs>
        <w:spacing w:line="360" w:lineRule="auto"/>
        <w:ind w:left="108"/>
        <w:jc w:val="both"/>
        <w:rPr>
          <w:rFonts w:ascii="Cambria" w:hAnsi="Cambria"/>
          <w:b/>
          <w:sz w:val="20"/>
          <w:szCs w:val="20"/>
        </w:rPr>
      </w:pPr>
      <w:r w:rsidRPr="00BA71D9">
        <w:rPr>
          <w:rFonts w:ascii="Cambria" w:hAnsi="Cambria"/>
          <w:b/>
          <w:sz w:val="20"/>
          <w:szCs w:val="20"/>
        </w:rPr>
        <w:t>w tym podatek VAT…</w:t>
      </w:r>
      <w:r w:rsidR="000C3A84">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w:t>
      </w:r>
      <w:r w:rsidR="00425E26">
        <w:rPr>
          <w:rFonts w:ascii="Cambria" w:hAnsi="Cambria"/>
          <w:b/>
          <w:sz w:val="20"/>
          <w:szCs w:val="20"/>
        </w:rPr>
        <w:t>....</w:t>
      </w:r>
      <w:r w:rsidRPr="00BA71D9">
        <w:rPr>
          <w:rFonts w:ascii="Cambria" w:hAnsi="Cambria"/>
          <w:b/>
          <w:sz w:val="20"/>
          <w:szCs w:val="20"/>
        </w:rPr>
        <w:t>...........................zł</w:t>
      </w:r>
    </w:p>
    <w:p w:rsidR="00DC1475" w:rsidRPr="00BA71D9" w:rsidRDefault="00DC1475" w:rsidP="001357E3">
      <w:pPr>
        <w:pStyle w:val="Skrconyadreszwrotny"/>
        <w:tabs>
          <w:tab w:val="left" w:pos="374"/>
        </w:tabs>
        <w:spacing w:line="360" w:lineRule="auto"/>
        <w:ind w:left="108"/>
        <w:jc w:val="both"/>
        <w:rPr>
          <w:rFonts w:ascii="Cambria" w:hAnsi="Cambria"/>
          <w:b/>
          <w:sz w:val="20"/>
          <w:szCs w:val="20"/>
        </w:rPr>
      </w:pPr>
    </w:p>
    <w:p w:rsidR="005A2BC9" w:rsidRPr="00BA71D9" w:rsidRDefault="003C737E" w:rsidP="002B0CFE">
      <w:pPr>
        <w:widowControl/>
        <w:numPr>
          <w:ilvl w:val="0"/>
          <w:numId w:val="30"/>
        </w:numPr>
        <w:tabs>
          <w:tab w:val="left" w:pos="0"/>
          <w:tab w:val="left" w:pos="426"/>
        </w:tabs>
        <w:suppressAutoHyphens w:val="0"/>
        <w:spacing w:after="120"/>
        <w:jc w:val="both"/>
        <w:rPr>
          <w:rFonts w:ascii="Cambria" w:eastAsia="Times New Roman" w:hAnsi="Cambria" w:cs="Times New Roman"/>
          <w:sz w:val="20"/>
          <w:szCs w:val="20"/>
          <w:lang w:eastAsia="pl-PL"/>
        </w:rPr>
      </w:pPr>
      <w:r w:rsidRPr="006B2E79">
        <w:rPr>
          <w:rFonts w:ascii="Cambria" w:hAnsi="Cambria"/>
          <w:b/>
          <w:sz w:val="20"/>
          <w:szCs w:val="20"/>
        </w:rPr>
        <w:t>Kryterium „OKRES GWARANCJI</w:t>
      </w:r>
      <w:r w:rsidRPr="00BA71D9">
        <w:rPr>
          <w:rFonts w:ascii="Cambria" w:hAnsi="Cambria"/>
          <w:b/>
          <w:sz w:val="20"/>
          <w:szCs w:val="20"/>
        </w:rPr>
        <w:t>: ………………………….m-</w:t>
      </w:r>
      <w:proofErr w:type="spellStart"/>
      <w:r w:rsidRPr="00BA71D9">
        <w:rPr>
          <w:rFonts w:ascii="Cambria" w:hAnsi="Cambria"/>
          <w:b/>
          <w:sz w:val="20"/>
          <w:szCs w:val="20"/>
        </w:rPr>
        <w:t>cy</w:t>
      </w:r>
      <w:proofErr w:type="spellEnd"/>
      <w:r w:rsidR="0018468A">
        <w:rPr>
          <w:rFonts w:ascii="Cambria" w:hAnsi="Cambria"/>
          <w:b/>
          <w:sz w:val="20"/>
          <w:szCs w:val="20"/>
        </w:rPr>
        <w:t xml:space="preserve"> </w:t>
      </w:r>
      <w:r w:rsidR="005A2BC9" w:rsidRPr="00BA71D9">
        <w:rPr>
          <w:rFonts w:ascii="Cambria" w:hAnsi="Cambria" w:cs="Calibri"/>
          <w:sz w:val="20"/>
          <w:szCs w:val="20"/>
        </w:rPr>
        <w:t>od daty zakończenia robót potwierdzonych bezusterkowym protokołem odbioru końcowego zakończenia robót</w:t>
      </w:r>
      <w:r w:rsidR="005A2BC9" w:rsidRPr="00BA71D9">
        <w:rPr>
          <w:rFonts w:ascii="Cambria" w:hAnsi="Cambria" w:cs="Calibri"/>
          <w:snapToGrid w:val="0"/>
          <w:sz w:val="20"/>
          <w:szCs w:val="20"/>
        </w:rPr>
        <w:t xml:space="preserve">. </w:t>
      </w:r>
    </w:p>
    <w:p w:rsidR="00B95E61" w:rsidRDefault="00B95E61" w:rsidP="00431C1B">
      <w:pPr>
        <w:pStyle w:val="Skrconyadreszwrotny"/>
        <w:tabs>
          <w:tab w:val="left" w:pos="374"/>
        </w:tabs>
        <w:jc w:val="both"/>
        <w:rPr>
          <w:rFonts w:ascii="Cambria" w:hAnsi="Cambria"/>
          <w:kern w:val="1"/>
          <w:sz w:val="20"/>
          <w:szCs w:val="20"/>
          <w:lang w:bidi="hi-IN"/>
        </w:rPr>
      </w:pPr>
    </w:p>
    <w:p w:rsidR="00431C1B" w:rsidRPr="00BA71D9" w:rsidRDefault="00431C1B" w:rsidP="00431C1B">
      <w:pPr>
        <w:pStyle w:val="Skrconyadreszwrotny"/>
        <w:tabs>
          <w:tab w:val="left" w:pos="374"/>
        </w:tabs>
        <w:jc w:val="both"/>
        <w:rPr>
          <w:rFonts w:ascii="Cambria" w:hAnsi="Cambria"/>
          <w:color w:val="FF0000"/>
          <w:sz w:val="20"/>
          <w:szCs w:val="20"/>
        </w:rPr>
      </w:pPr>
      <w:r w:rsidRPr="00BA71D9">
        <w:rPr>
          <w:rFonts w:ascii="Cambria" w:hAnsi="Cambria"/>
          <w:color w:val="FF0000"/>
          <w:sz w:val="20"/>
          <w:szCs w:val="20"/>
        </w:rPr>
        <w:t xml:space="preserve">* </w:t>
      </w:r>
      <w:r w:rsidR="00664B11" w:rsidRPr="00BA71D9">
        <w:rPr>
          <w:rFonts w:ascii="Cambria" w:hAnsi="Cambria"/>
          <w:color w:val="FF0000"/>
          <w:sz w:val="20"/>
          <w:szCs w:val="20"/>
        </w:rPr>
        <w:t xml:space="preserve">CENA </w:t>
      </w:r>
      <w:r w:rsidRPr="00BA71D9">
        <w:rPr>
          <w:rFonts w:ascii="Cambria" w:hAnsi="Cambria"/>
          <w:color w:val="FF0000"/>
          <w:sz w:val="20"/>
          <w:szCs w:val="20"/>
        </w:rPr>
        <w:t>OFERTOWA stanowi całkowite wynagrodzenie wykonawcy, uwzględniające wszystkie koszty związane z realizacją przedmiotu zamówienia zgodnie z SIWZ</w:t>
      </w:r>
      <w:r w:rsidR="00D21791" w:rsidRPr="00BA71D9">
        <w:rPr>
          <w:rFonts w:ascii="Cambria" w:hAnsi="Cambria"/>
          <w:color w:val="FF0000"/>
          <w:sz w:val="20"/>
          <w:szCs w:val="20"/>
        </w:rPr>
        <w:t>.</w:t>
      </w:r>
    </w:p>
    <w:p w:rsidR="00D21791" w:rsidRPr="00BA71D9" w:rsidRDefault="00D21791" w:rsidP="00431C1B">
      <w:pPr>
        <w:pStyle w:val="Skrconyadreszwrotny"/>
        <w:tabs>
          <w:tab w:val="left" w:pos="374"/>
        </w:tabs>
        <w:jc w:val="both"/>
        <w:rPr>
          <w:rFonts w:ascii="Cambria" w:hAnsi="Cambria"/>
          <w:color w:val="FF0000"/>
          <w:sz w:val="20"/>
          <w:szCs w:val="20"/>
        </w:rPr>
      </w:pPr>
    </w:p>
    <w:p w:rsidR="00954999" w:rsidRPr="00BA71D9" w:rsidRDefault="00664B11" w:rsidP="00DB234D">
      <w:pPr>
        <w:widowControl/>
        <w:tabs>
          <w:tab w:val="left" w:pos="374"/>
        </w:tabs>
        <w:suppressAutoHyphens w:val="0"/>
        <w:autoSpaceDE w:val="0"/>
        <w:autoSpaceDN w:val="0"/>
        <w:ind w:left="709" w:hanging="709"/>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ab/>
      </w: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OŚWIADCZENIA:</w:t>
      </w:r>
    </w:p>
    <w:p w:rsidR="007A3408" w:rsidRPr="00BA71D9" w:rsidRDefault="007A340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zapoznaliśmy się ze Specyfikacją Istotnych Warunków Zamówienia wraz</w:t>
      </w:r>
      <w:r w:rsidR="00F93728" w:rsidRPr="00BA71D9">
        <w:rPr>
          <w:rFonts w:ascii="Cambria" w:eastAsia="Times New Roman" w:hAnsi="Cambria" w:cs="Times New Roman"/>
          <w:sz w:val="20"/>
          <w:szCs w:val="20"/>
          <w:lang w:eastAsia="pl-PL"/>
        </w:rPr>
        <w:t xml:space="preserve"> z</w:t>
      </w:r>
      <w:r w:rsidRPr="00BA71D9">
        <w:rPr>
          <w:rFonts w:ascii="Cambria" w:eastAsia="Times New Roman" w:hAnsi="Cambria" w:cs="Times New Roman"/>
          <w:sz w:val="20"/>
          <w:szCs w:val="20"/>
          <w:lang w:eastAsia="pl-PL"/>
        </w:rPr>
        <w:t xml:space="preserve"> załącznikami </w:t>
      </w:r>
      <w:r w:rsidR="008207C7" w:rsidRPr="00BA71D9">
        <w:rPr>
          <w:rFonts w:ascii="Cambria" w:eastAsia="Times New Roman" w:hAnsi="Cambria" w:cs="Times New Roman"/>
          <w:sz w:val="20"/>
          <w:szCs w:val="20"/>
          <w:lang w:eastAsia="pl-PL"/>
        </w:rPr>
        <w:t>oraz wzorem umowy i nie wnosimy do nich zastrzeżeń oraz przyjmujemy warunki w nich zawarte</w:t>
      </w:r>
      <w:r w:rsidR="00F93728" w:rsidRPr="00BA71D9">
        <w:rPr>
          <w:rFonts w:ascii="Cambria" w:eastAsia="Times New Roman" w:hAnsi="Cambria" w:cs="Times New Roman"/>
          <w:sz w:val="20"/>
          <w:szCs w:val="20"/>
          <w:lang w:eastAsia="pl-PL"/>
        </w:rPr>
        <w:t>;</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 cenie naszej oferty zostały uwzględnione wszystkie koszty wykonania zamówienia;</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zamówienie zostanie zrealizowane w terminach określonych w SIWZ oraz we wzorze umowy;</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uważamy się za związanych niniejszą ofertą na okres </w:t>
      </w:r>
      <w:r w:rsidR="00835437" w:rsidRPr="00BA71D9">
        <w:rPr>
          <w:rFonts w:ascii="Cambria" w:eastAsia="Times New Roman" w:hAnsi="Cambria" w:cs="Times New Roman"/>
          <w:b/>
          <w:sz w:val="20"/>
          <w:szCs w:val="20"/>
          <w:lang w:eastAsia="pl-PL"/>
        </w:rPr>
        <w:t>30</w:t>
      </w:r>
      <w:r w:rsidRPr="00BA71D9">
        <w:rPr>
          <w:rFonts w:ascii="Cambria" w:eastAsia="Times New Roman" w:hAnsi="Cambria" w:cs="Times New Roman"/>
          <w:b/>
          <w:sz w:val="20"/>
          <w:szCs w:val="20"/>
          <w:lang w:eastAsia="pl-PL"/>
        </w:rPr>
        <w:t xml:space="preserve"> dni</w:t>
      </w:r>
      <w:r w:rsidRPr="00BA71D9">
        <w:rPr>
          <w:rFonts w:ascii="Cambria" w:eastAsia="Times New Roman" w:hAnsi="Cambria" w:cs="Times New Roman"/>
          <w:sz w:val="20"/>
          <w:szCs w:val="20"/>
          <w:lang w:eastAsia="pl-PL"/>
        </w:rPr>
        <w:t xml:space="preserve"> licząc od dnia otwarcia ofert (włącznie  z tym dniem);</w:t>
      </w:r>
    </w:p>
    <w:p w:rsidR="00F93728" w:rsidRPr="00BA71D9" w:rsidRDefault="00F93728" w:rsidP="00F428B0">
      <w:pPr>
        <w:widowControl/>
        <w:numPr>
          <w:ilvl w:val="0"/>
          <w:numId w:val="17"/>
        </w:numPr>
        <w:ind w:left="284" w:hanging="284"/>
        <w:jc w:val="both"/>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lastRenderedPageBreak/>
        <w:t>akceptujemy, iż zaplata za zrealizowane zamówienia następować będzie na zasadach opisanych we wzorze umowy w terminie 30 dni od daty otrzymania przez zamawiającego prawidłowo wystawionej faktury wraz z</w:t>
      </w:r>
      <w:r w:rsidR="009A3159" w:rsidRPr="00BA71D9">
        <w:rPr>
          <w:rFonts w:ascii="Cambria" w:eastAsia="Times New Roman" w:hAnsi="Cambria" w:cs="Times New Roman"/>
          <w:sz w:val="20"/>
          <w:szCs w:val="20"/>
          <w:lang w:eastAsia="pl-PL"/>
        </w:rPr>
        <w:t>e</w:t>
      </w:r>
      <w:r w:rsidRPr="00BA71D9">
        <w:rPr>
          <w:rFonts w:ascii="Cambria" w:eastAsia="Times New Roman" w:hAnsi="Cambria" w:cs="Times New Roman"/>
          <w:sz w:val="20"/>
          <w:szCs w:val="20"/>
          <w:lang w:eastAsia="pl-PL"/>
        </w:rPr>
        <w:t xml:space="preserve"> wszystkimi wymaganymi załącznikami;</w:t>
      </w:r>
    </w:p>
    <w:p w:rsidR="00EC1669" w:rsidRPr="00BA71D9" w:rsidRDefault="00EC1669" w:rsidP="004118B5">
      <w:pPr>
        <w:widowControl/>
        <w:numPr>
          <w:ilvl w:val="0"/>
          <w:numId w:val="17"/>
        </w:numPr>
        <w:ind w:left="284"/>
        <w:jc w:val="both"/>
        <w:rPr>
          <w:rFonts w:ascii="Cambria" w:eastAsia="Times New Roman" w:hAnsi="Cambria" w:cs="Times New Roman"/>
          <w:sz w:val="20"/>
          <w:szCs w:val="20"/>
          <w:lang w:eastAsia="pl-PL"/>
        </w:rPr>
      </w:pPr>
      <w:r w:rsidRPr="00BA71D9">
        <w:rPr>
          <w:rFonts w:ascii="Cambria" w:eastAsia="Calibri" w:hAnsi="Cambria" w:cs="Times New Roman"/>
          <w:b/>
          <w:color w:val="000000"/>
          <w:kern w:val="0"/>
          <w:sz w:val="20"/>
          <w:szCs w:val="20"/>
          <w:u w:val="single"/>
          <w:lang w:eastAsia="en-GB" w:bidi="ar-SA"/>
        </w:rPr>
        <w:t xml:space="preserve">Oświadczam, że wypełniłem obowiązki informacyjne przewidziane w art. 13 lub art. 14 </w:t>
      </w:r>
      <w:r w:rsidRPr="00BA71D9">
        <w:rPr>
          <w:rFonts w:ascii="Cambria" w:eastAsia="Calibri" w:hAnsi="Cambria" w:cs="Times New Roman"/>
          <w:b/>
          <w:kern w:val="0"/>
          <w:sz w:val="20"/>
          <w:szCs w:val="20"/>
          <w:u w:val="single"/>
          <w:lang w:eastAsia="en-GB" w:bidi="ar-SA"/>
        </w:rPr>
        <w:t>rozporządzenia</w:t>
      </w:r>
      <w:r w:rsidRPr="00BA71D9">
        <w:rPr>
          <w:rFonts w:ascii="Cambria" w:eastAsia="Calibri" w:hAnsi="Cambria" w:cs="Times New Roman"/>
          <w:b/>
          <w:kern w:val="0"/>
          <w:sz w:val="20"/>
          <w:szCs w:val="20"/>
          <w:lang w:eastAsia="en-GB" w:bidi="ar-SA"/>
        </w:rPr>
        <w:t xml:space="preserve"> Parlamentu Europejskiego i Rady</w:t>
      </w:r>
      <w:r w:rsidRPr="00BA71D9">
        <w:rPr>
          <w:rFonts w:ascii="Cambria" w:eastAsia="Calibri" w:hAnsi="Cambria" w:cs="Times New Roman"/>
          <w:kern w:val="0"/>
          <w:sz w:val="20"/>
          <w:szCs w:val="20"/>
          <w:lang w:eastAsia="en-GB" w:bidi="ar-SA"/>
        </w:rPr>
        <w:t xml:space="preserve"> (UE) 2016/679 z dnia 27 kwietnia 2016 r.  </w:t>
      </w:r>
      <w:r w:rsidRPr="00BA71D9">
        <w:rPr>
          <w:rFonts w:ascii="Cambria" w:eastAsia="Calibri" w:hAnsi="Cambria" w:cs="Times New Roman"/>
          <w:b/>
          <w:kern w:val="0"/>
          <w:sz w:val="20"/>
          <w:szCs w:val="20"/>
          <w:lang w:eastAsia="en-GB" w:bidi="ar-SA"/>
        </w:rPr>
        <w:t xml:space="preserve">w sprawie ochrony osób fizycznych w związku z </w:t>
      </w:r>
      <w:r w:rsidR="002501AB" w:rsidRPr="00BA71D9">
        <w:rPr>
          <w:rFonts w:ascii="Cambria" w:eastAsia="Calibri" w:hAnsi="Cambria" w:cs="Times New Roman"/>
          <w:b/>
          <w:kern w:val="0"/>
          <w:sz w:val="20"/>
          <w:szCs w:val="20"/>
          <w:lang w:eastAsia="en-GB" w:bidi="ar-SA"/>
        </w:rPr>
        <w:t>przetwarzaniem danych osobowych</w:t>
      </w:r>
      <w:r w:rsidR="00140566">
        <w:rPr>
          <w:rFonts w:ascii="Cambria" w:eastAsia="Calibri" w:hAnsi="Cambria" w:cs="Times New Roman"/>
          <w:b/>
          <w:kern w:val="0"/>
          <w:sz w:val="20"/>
          <w:szCs w:val="20"/>
          <w:lang w:eastAsia="en-GB" w:bidi="ar-SA"/>
        </w:rPr>
        <w:t xml:space="preserve"> i</w:t>
      </w:r>
      <w:r w:rsidR="002501AB" w:rsidRPr="00BA71D9">
        <w:rPr>
          <w:rFonts w:ascii="Cambria" w:eastAsia="Calibri" w:hAnsi="Cambria" w:cs="Times New Roman"/>
          <w:b/>
          <w:kern w:val="0"/>
          <w:sz w:val="20"/>
          <w:szCs w:val="20"/>
          <w:lang w:eastAsia="en-GB" w:bidi="ar-SA"/>
        </w:rPr>
        <w:t xml:space="preserve"> </w:t>
      </w:r>
      <w:r w:rsidRPr="00BA71D9">
        <w:rPr>
          <w:rFonts w:ascii="Cambria" w:eastAsia="Calibri" w:hAnsi="Cambria" w:cs="Times New Roman"/>
          <w:b/>
          <w:kern w:val="0"/>
          <w:sz w:val="20"/>
          <w:szCs w:val="20"/>
          <w:lang w:eastAsia="en-GB" w:bidi="ar-SA"/>
        </w:rPr>
        <w:t>w sprawie swobodnego przepływu takich danych</w:t>
      </w:r>
      <w:r w:rsidRPr="00BA71D9">
        <w:rPr>
          <w:rFonts w:ascii="Cambria" w:eastAsia="Calibri" w:hAnsi="Cambria" w:cs="Times New Roman"/>
          <w:kern w:val="0"/>
          <w:sz w:val="20"/>
          <w:szCs w:val="20"/>
          <w:lang w:eastAsia="en-GB" w:bidi="ar-SA"/>
        </w:rPr>
        <w:t xml:space="preserve"> oraz uchylenia dyrektywy 95/46/WE (ogólne rozporządzenie o ochronie danych) (Dz. Urz. UE L 119 z 04.05.2016, str. 1), dalej RODO, </w:t>
      </w:r>
      <w:r w:rsidRPr="00BA71D9">
        <w:rPr>
          <w:rFonts w:ascii="Cambria" w:eastAsia="Calibri" w:hAnsi="Cambria" w:cs="Times New Roman"/>
          <w:b/>
          <w:color w:val="000000"/>
          <w:kern w:val="0"/>
          <w:sz w:val="20"/>
          <w:szCs w:val="20"/>
          <w:u w:val="single"/>
          <w:lang w:eastAsia="en-GB" w:bidi="ar-SA"/>
        </w:rPr>
        <w:t xml:space="preserve">wobec osób fizycznych, </w:t>
      </w:r>
      <w:r w:rsidRPr="00BA71D9">
        <w:rPr>
          <w:rFonts w:ascii="Cambria" w:eastAsia="Calibri" w:hAnsi="Cambria" w:cs="Times New Roman"/>
          <w:b/>
          <w:kern w:val="0"/>
          <w:sz w:val="20"/>
          <w:szCs w:val="20"/>
          <w:u w:val="single"/>
          <w:lang w:eastAsia="en-GB" w:bidi="ar-SA"/>
        </w:rPr>
        <w:t>od których dane osobowe bezpośrednio lub pośrednio pozyskałem</w:t>
      </w:r>
      <w:r w:rsidRPr="00BA71D9">
        <w:rPr>
          <w:rFonts w:ascii="Cambria" w:eastAsia="Calibri" w:hAnsi="Cambria" w:cs="Times New Roman"/>
          <w:b/>
          <w:color w:val="000000"/>
          <w:kern w:val="0"/>
          <w:sz w:val="20"/>
          <w:szCs w:val="20"/>
          <w:u w:val="single"/>
          <w:lang w:eastAsia="en-GB" w:bidi="ar-SA"/>
        </w:rPr>
        <w:t xml:space="preserve"> w celu ubiegania się o udzielenie zamówienia publicznego w niniejszym postępowaniu</w:t>
      </w:r>
      <w:r w:rsidRPr="00BA71D9">
        <w:rPr>
          <w:rFonts w:ascii="Cambria" w:eastAsia="Calibri" w:hAnsi="Cambria" w:cs="Times New Roman"/>
          <w:b/>
          <w:kern w:val="0"/>
          <w:sz w:val="20"/>
          <w:szCs w:val="20"/>
          <w:lang w:eastAsia="en-GB" w:bidi="ar-SA"/>
        </w:rPr>
        <w:t>.</w:t>
      </w:r>
    </w:p>
    <w:p w:rsidR="00EC1669" w:rsidRPr="00BA71D9" w:rsidRDefault="00EC1669" w:rsidP="006319BD">
      <w:pPr>
        <w:widowControl/>
        <w:rPr>
          <w:rFonts w:ascii="Cambria" w:eastAsia="Calibri" w:hAnsi="Cambria" w:cs="Times New Roman"/>
          <w:b/>
          <w:kern w:val="0"/>
          <w:sz w:val="20"/>
          <w:szCs w:val="20"/>
          <w:lang w:eastAsia="en-GB" w:bidi="ar-SA"/>
        </w:rPr>
      </w:pPr>
    </w:p>
    <w:p w:rsidR="00EC1669" w:rsidRPr="00AB4EC6" w:rsidRDefault="00EC1669" w:rsidP="00541EB9">
      <w:pPr>
        <w:pStyle w:val="NormalnyWeb"/>
        <w:spacing w:before="0" w:beforeAutospacing="0" w:after="0" w:afterAutospacing="0"/>
        <w:ind w:left="284"/>
        <w:jc w:val="both"/>
        <w:rPr>
          <w:rFonts w:ascii="Cambria" w:hAnsi="Cambria" w:cs="Arial"/>
          <w:i/>
          <w:sz w:val="18"/>
          <w:szCs w:val="20"/>
        </w:rPr>
      </w:pPr>
      <w:r w:rsidRPr="00AB4EC6">
        <w:rPr>
          <w:rFonts w:ascii="Cambria" w:hAnsi="Cambria" w:cs="Arial"/>
          <w:color w:val="000000"/>
          <w:sz w:val="18"/>
          <w:szCs w:val="20"/>
        </w:rPr>
        <w:t xml:space="preserve">* </w:t>
      </w:r>
      <w:r w:rsidRPr="00AB4EC6">
        <w:rPr>
          <w:rFonts w:ascii="Cambria" w:hAnsi="Cambria" w:cs="Arial"/>
          <w:i/>
          <w:color w:val="000000"/>
          <w:sz w:val="18"/>
          <w:szCs w:val="20"/>
        </w:rPr>
        <w:t xml:space="preserve">W przypadku gdy wykonawca </w:t>
      </w:r>
      <w:r w:rsidRPr="00AB4EC6">
        <w:rPr>
          <w:rFonts w:ascii="Cambria" w:hAnsi="Cambria"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BA71D9" w:rsidRDefault="00EC1669" w:rsidP="00EC1669">
      <w:pPr>
        <w:widowControl/>
        <w:ind w:left="720"/>
        <w:rPr>
          <w:rFonts w:ascii="Cambria" w:eastAsia="Times New Roman" w:hAnsi="Cambria" w:cs="Times New Roman"/>
          <w:sz w:val="20"/>
          <w:szCs w:val="20"/>
          <w:lang w:eastAsia="pl-PL"/>
        </w:rPr>
      </w:pPr>
    </w:p>
    <w:p w:rsidR="00641B24" w:rsidRPr="00BA71D9" w:rsidRDefault="006319BD" w:rsidP="004118B5">
      <w:pPr>
        <w:widowControl/>
        <w:numPr>
          <w:ilvl w:val="0"/>
          <w:numId w:val="17"/>
        </w:numPr>
        <w:ind w:left="284"/>
        <w:rPr>
          <w:rFonts w:ascii="Cambria" w:eastAsia="Times New Roman" w:hAnsi="Cambria" w:cs="Times New Roman"/>
          <w:sz w:val="20"/>
          <w:szCs w:val="20"/>
          <w:lang w:eastAsia="pl-PL"/>
        </w:rPr>
      </w:pPr>
      <w:r w:rsidRPr="00BA71D9">
        <w:rPr>
          <w:rFonts w:ascii="Cambria" w:hAnsi="Cambria"/>
          <w:spacing w:val="-16"/>
          <w:w w:val="105"/>
          <w:sz w:val="20"/>
          <w:szCs w:val="20"/>
        </w:rPr>
        <w:t xml:space="preserve">Oświadczam, że </w:t>
      </w:r>
      <w:r w:rsidRPr="00BA71D9">
        <w:rPr>
          <w:rFonts w:ascii="Cambria" w:hAnsi="Cambria"/>
          <w:b/>
          <w:spacing w:val="-16"/>
          <w:w w:val="105"/>
          <w:sz w:val="20"/>
          <w:szCs w:val="20"/>
        </w:rPr>
        <w:t>jestem / nie jestem</w:t>
      </w:r>
      <w:r w:rsidR="00140566">
        <w:rPr>
          <w:rFonts w:ascii="Cambria" w:hAnsi="Cambria"/>
          <w:b/>
          <w:spacing w:val="-16"/>
          <w:w w:val="105"/>
          <w:sz w:val="20"/>
          <w:szCs w:val="20"/>
        </w:rPr>
        <w:t xml:space="preserve"> </w:t>
      </w:r>
      <w:r w:rsidRPr="00BA71D9">
        <w:rPr>
          <w:rFonts w:ascii="Cambria" w:hAnsi="Cambria"/>
          <w:b/>
          <w:spacing w:val="-16"/>
          <w:w w:val="105"/>
          <w:sz w:val="20"/>
          <w:szCs w:val="20"/>
        </w:rPr>
        <w:t>mikro / małym / średnim przedsiębiorcą</w:t>
      </w:r>
      <w:r w:rsidR="005B57CC">
        <w:rPr>
          <w:rFonts w:ascii="Cambria" w:hAnsi="Cambria"/>
          <w:b/>
          <w:spacing w:val="-16"/>
          <w:w w:val="105"/>
          <w:sz w:val="20"/>
          <w:szCs w:val="20"/>
        </w:rPr>
        <w:t xml:space="preserve"> </w:t>
      </w:r>
      <w:r w:rsidR="00407388" w:rsidRPr="00BA71D9">
        <w:rPr>
          <w:rFonts w:ascii="Cambria" w:hAnsi="Cambria"/>
          <w:spacing w:val="-16"/>
          <w:w w:val="105"/>
          <w:sz w:val="20"/>
          <w:szCs w:val="20"/>
        </w:rPr>
        <w:t>(</w:t>
      </w:r>
      <w:r w:rsidR="00407388" w:rsidRPr="00BA71D9">
        <w:rPr>
          <w:rFonts w:ascii="Cambria" w:hAnsi="Cambria"/>
          <w:i/>
          <w:spacing w:val="-16"/>
          <w:w w:val="105"/>
          <w:sz w:val="20"/>
          <w:szCs w:val="20"/>
        </w:rPr>
        <w:t>niepotrzebne skreślić</w:t>
      </w:r>
      <w:r w:rsidR="00407388" w:rsidRPr="00BA71D9">
        <w:rPr>
          <w:rFonts w:ascii="Cambria" w:hAnsi="Cambria"/>
          <w:spacing w:val="-16"/>
          <w:w w:val="105"/>
          <w:sz w:val="20"/>
          <w:szCs w:val="20"/>
        </w:rPr>
        <w:t xml:space="preserve">) </w:t>
      </w:r>
      <w:r w:rsidRPr="00BA71D9">
        <w:rPr>
          <w:rFonts w:ascii="Cambria" w:hAnsi="Cambria"/>
          <w:spacing w:val="-16"/>
          <w:w w:val="105"/>
          <w:sz w:val="20"/>
          <w:szCs w:val="20"/>
        </w:rPr>
        <w:t>w rozumieniu ustawy z dnia 6 marca 2018 r. Prawo przedsiębiorców (Dz. U. z 2018 r. poz. 646 ze zm.) – art. 7.</w:t>
      </w:r>
    </w:p>
    <w:p w:rsidR="006319BD" w:rsidRPr="00BA71D9" w:rsidRDefault="006319BD" w:rsidP="006319BD">
      <w:pPr>
        <w:widowControl/>
        <w:ind w:left="720"/>
        <w:rPr>
          <w:rFonts w:ascii="Cambria" w:eastAsia="Times New Roman" w:hAnsi="Cambria" w:cs="Times New Roman"/>
          <w:sz w:val="20"/>
          <w:szCs w:val="20"/>
          <w:lang w:eastAsia="pl-PL"/>
        </w:rPr>
      </w:pPr>
    </w:p>
    <w:p w:rsidR="005A732B" w:rsidRPr="00BA71D9" w:rsidRDefault="005A732B"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ZOBOWIĄZANIA:</w:t>
      </w:r>
    </w:p>
    <w:p w:rsidR="00F93728" w:rsidRPr="00BA71D9" w:rsidRDefault="00F93728" w:rsidP="00F93728">
      <w:pPr>
        <w:widowControl/>
        <w:ind w:left="284" w:hanging="284"/>
        <w:rPr>
          <w:rFonts w:ascii="Cambria" w:eastAsia="Times New Roman" w:hAnsi="Cambria" w:cs="Times New Roman"/>
          <w:sz w:val="20"/>
          <w:szCs w:val="20"/>
          <w:lang w:eastAsia="pl-PL"/>
        </w:rPr>
      </w:pPr>
    </w:p>
    <w:p w:rsidR="005A732B" w:rsidRPr="00BA71D9" w:rsidRDefault="005A732B" w:rsidP="004118B5">
      <w:pPr>
        <w:widowControl/>
        <w:numPr>
          <w:ilvl w:val="0"/>
          <w:numId w:val="14"/>
        </w:numPr>
        <w:rPr>
          <w:rFonts w:ascii="Cambria" w:eastAsia="Times New Roman" w:hAnsi="Cambria" w:cs="Times New Roman"/>
          <w:bCs/>
          <w:sz w:val="20"/>
          <w:szCs w:val="20"/>
          <w:lang w:eastAsia="pl-PL"/>
        </w:rPr>
      </w:pPr>
      <w:r w:rsidRPr="00BA71D9">
        <w:rPr>
          <w:rFonts w:ascii="Cambria" w:eastAsia="Times New Roman" w:hAnsi="Cambria" w:cs="Times New Roman"/>
          <w:bCs/>
          <w:sz w:val="20"/>
          <w:szCs w:val="20"/>
          <w:lang w:eastAsia="pl-PL"/>
        </w:rPr>
        <w:t>zobowiązujemy się do zawarcia umowy w miejscu i terminie wyznaczonym przez zamawiającego;</w:t>
      </w:r>
    </w:p>
    <w:p w:rsidR="00B86ABE" w:rsidRPr="00BA71D9" w:rsidRDefault="00B86ABE" w:rsidP="000C25F1">
      <w:pPr>
        <w:widowControl/>
        <w:autoSpaceDE w:val="0"/>
        <w:autoSpaceDN w:val="0"/>
        <w:rPr>
          <w:rFonts w:ascii="Cambria" w:eastAsia="Times New Roman" w:hAnsi="Cambria" w:cs="Times New Roman"/>
          <w:b/>
          <w:i/>
          <w:sz w:val="20"/>
          <w:szCs w:val="20"/>
          <w:lang w:eastAsia="pl-PL"/>
        </w:rPr>
      </w:pPr>
    </w:p>
    <w:p w:rsidR="002F53AE" w:rsidRPr="00BA71D9" w:rsidRDefault="002F53AE" w:rsidP="002F53AE">
      <w:pPr>
        <w:widowControl/>
        <w:autoSpaceDE w:val="0"/>
        <w:autoSpaceDN w:val="0"/>
        <w:rPr>
          <w:rFonts w:ascii="Cambria" w:eastAsia="Times New Roman" w:hAnsi="Cambria" w:cs="Times New Roman"/>
          <w:sz w:val="20"/>
          <w:szCs w:val="20"/>
          <w:lang w:eastAsia="pl-PL"/>
        </w:rPr>
      </w:pPr>
    </w:p>
    <w:p w:rsidR="006D1F76" w:rsidRPr="00BA71D9" w:rsidRDefault="006D1F76" w:rsidP="004118B5">
      <w:pPr>
        <w:widowControl/>
        <w:numPr>
          <w:ilvl w:val="0"/>
          <w:numId w:val="14"/>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b/>
          <w:bCs/>
          <w:sz w:val="20"/>
          <w:szCs w:val="20"/>
          <w:lang w:eastAsia="pl-PL"/>
        </w:rPr>
        <w:t xml:space="preserve"> WSZELKĄ KORESPONDENCJĘ </w:t>
      </w:r>
      <w:r w:rsidRPr="00BA71D9">
        <w:rPr>
          <w:rFonts w:ascii="Cambria" w:eastAsia="Times New Roman" w:hAnsi="Cambria" w:cs="Times New Roman"/>
          <w:sz w:val="20"/>
          <w:szCs w:val="20"/>
          <w:lang w:eastAsia="pl-PL"/>
        </w:rPr>
        <w:t>w sprawie niniejszego</w:t>
      </w:r>
      <w:r w:rsidR="009A3159" w:rsidRPr="00BA71D9">
        <w:rPr>
          <w:rFonts w:ascii="Cambria" w:eastAsia="Times New Roman" w:hAnsi="Cambria" w:cs="Times New Roman"/>
          <w:sz w:val="20"/>
          <w:szCs w:val="20"/>
          <w:lang w:eastAsia="pl-PL"/>
        </w:rPr>
        <w:t xml:space="preserve"> postępowania należy kierować:</w:t>
      </w:r>
    </w:p>
    <w:p w:rsidR="006D1F76" w:rsidRPr="00BA71D9" w:rsidRDefault="006D1F76" w:rsidP="006D1F76">
      <w:pPr>
        <w:widowControl/>
        <w:autoSpaceDE w:val="0"/>
        <w:autoSpaceDN w:val="0"/>
        <w:ind w:left="720"/>
        <w:rPr>
          <w:rFonts w:ascii="Cambria" w:eastAsia="Times New Roman" w:hAnsi="Cambria" w:cs="Times New Roman"/>
          <w:sz w:val="20"/>
          <w:szCs w:val="20"/>
          <w:lang w:eastAsia="pl-PL"/>
        </w:rPr>
      </w:pPr>
    </w:p>
    <w:p w:rsidR="006D1F76" w:rsidRPr="00BA71D9" w:rsidRDefault="006D1F76" w:rsidP="006D1F76">
      <w:pPr>
        <w:widowControl/>
        <w:autoSpaceDE w:val="0"/>
        <w:autoSpaceDN w:val="0"/>
        <w:rPr>
          <w:rFonts w:ascii="Cambria" w:eastAsia="Times New Roman" w:hAnsi="Cambria" w:cs="Times New Roman"/>
          <w:sz w:val="20"/>
          <w:szCs w:val="20"/>
          <w:lang w:val="de-DE" w:eastAsia="pl-PL"/>
        </w:rPr>
      </w:pPr>
      <w:r w:rsidRPr="00BA71D9">
        <w:rPr>
          <w:rFonts w:ascii="Cambria" w:eastAsia="Times New Roman" w:hAnsi="Cambria" w:cs="Times New Roman"/>
          <w:sz w:val="20"/>
          <w:szCs w:val="20"/>
          <w:lang w:eastAsia="pl-PL"/>
        </w:rPr>
        <w:t>nazwa</w:t>
      </w:r>
      <w:r w:rsidRPr="00BA71D9">
        <w:rPr>
          <w:rFonts w:ascii="Cambria" w:eastAsia="Times New Roman" w:hAnsi="Cambria" w:cs="Times New Roman"/>
          <w:sz w:val="20"/>
          <w:szCs w:val="20"/>
          <w:lang w:val="de-DE" w:eastAsia="pl-PL"/>
        </w:rPr>
        <w:t>: ..............................................................................................................................................</w:t>
      </w:r>
    </w:p>
    <w:p w:rsidR="006D1F76" w:rsidRPr="00BA71D9" w:rsidRDefault="006D1F76" w:rsidP="00DB234D">
      <w:pPr>
        <w:widowControl/>
        <w:autoSpaceDE w:val="0"/>
        <w:autoSpaceDN w:val="0"/>
        <w:ind w:firstLine="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adres</w:t>
      </w:r>
      <w:proofErr w:type="spellEnd"/>
      <w:r w:rsidRPr="00BA71D9">
        <w:rPr>
          <w:rFonts w:ascii="Cambria" w:eastAsia="Times New Roman" w:hAnsi="Cambria" w:cs="Times New Roman"/>
          <w:sz w:val="20"/>
          <w:szCs w:val="20"/>
          <w:lang w:val="de-DE" w:eastAsia="pl-PL"/>
        </w:rPr>
        <w:t>: ...............................................................................................................................................</w:t>
      </w:r>
      <w:r w:rsidR="00B95E61">
        <w:rPr>
          <w:rFonts w:ascii="Cambria" w:eastAsia="Times New Roman" w:hAnsi="Cambria" w:cs="Times New Roman"/>
          <w:sz w:val="20"/>
          <w:szCs w:val="20"/>
          <w:lang w:val="de-DE" w:eastAsia="pl-PL"/>
        </w:rPr>
        <w:t>.</w:t>
      </w:r>
    </w:p>
    <w:p w:rsidR="006D1F76" w:rsidRPr="00BA71D9" w:rsidRDefault="006D1F76" w:rsidP="006D1F76">
      <w:pPr>
        <w:widowControl/>
        <w:tabs>
          <w:tab w:val="left" w:pos="374"/>
        </w:tabs>
        <w:ind w:left="374"/>
        <w:rPr>
          <w:rFonts w:ascii="Cambria" w:eastAsia="Times New Roman" w:hAnsi="Cambria" w:cs="Times New Roman"/>
          <w:sz w:val="20"/>
          <w:szCs w:val="20"/>
          <w:lang w:val="de-DE" w:eastAsia="pl-PL"/>
        </w:rPr>
      </w:pPr>
      <w:proofErr w:type="spellStart"/>
      <w:r w:rsidRPr="00BA71D9">
        <w:rPr>
          <w:rFonts w:ascii="Cambria" w:eastAsia="Times New Roman" w:hAnsi="Cambria" w:cs="Times New Roman"/>
          <w:sz w:val="20"/>
          <w:szCs w:val="20"/>
          <w:lang w:val="de-DE" w:eastAsia="pl-PL"/>
        </w:rPr>
        <w:t>numer</w:t>
      </w:r>
      <w:proofErr w:type="spellEnd"/>
      <w:r w:rsidR="005B57CC">
        <w:rPr>
          <w:rFonts w:ascii="Cambria" w:eastAsia="Times New Roman" w:hAnsi="Cambria" w:cs="Times New Roman"/>
          <w:sz w:val="20"/>
          <w:szCs w:val="20"/>
          <w:lang w:val="de-DE" w:eastAsia="pl-PL"/>
        </w:rPr>
        <w:t xml:space="preserve"> </w:t>
      </w:r>
      <w:proofErr w:type="spellStart"/>
      <w:r w:rsidRPr="00BA71D9">
        <w:rPr>
          <w:rFonts w:ascii="Cambria" w:eastAsia="Times New Roman" w:hAnsi="Cambria" w:cs="Times New Roman"/>
          <w:sz w:val="20"/>
          <w:szCs w:val="20"/>
          <w:lang w:val="de-DE" w:eastAsia="pl-PL"/>
        </w:rPr>
        <w:t>telefonu</w:t>
      </w:r>
      <w:proofErr w:type="spellEnd"/>
      <w:r w:rsidRPr="00BA71D9">
        <w:rPr>
          <w:rFonts w:ascii="Cambria" w:eastAsia="Times New Roman" w:hAnsi="Cambria" w:cs="Times New Roman"/>
          <w:sz w:val="20"/>
          <w:szCs w:val="20"/>
          <w:lang w:val="de-DE" w:eastAsia="pl-PL"/>
        </w:rPr>
        <w:t xml:space="preserve"> ..........................................................  </w:t>
      </w:r>
      <w:proofErr w:type="spellStart"/>
      <w:r w:rsidRPr="00BA71D9">
        <w:rPr>
          <w:rFonts w:ascii="Cambria" w:eastAsia="Times New Roman" w:hAnsi="Cambria" w:cs="Times New Roman"/>
          <w:sz w:val="20"/>
          <w:szCs w:val="20"/>
          <w:lang w:val="de-DE" w:eastAsia="pl-PL"/>
        </w:rPr>
        <w:t>numer</w:t>
      </w:r>
      <w:proofErr w:type="spellEnd"/>
      <w:r w:rsidRPr="00BA71D9">
        <w:rPr>
          <w:rFonts w:ascii="Cambria" w:eastAsia="Times New Roman" w:hAnsi="Cambria" w:cs="Times New Roman"/>
          <w:sz w:val="20"/>
          <w:szCs w:val="20"/>
          <w:lang w:val="de-DE" w:eastAsia="pl-PL"/>
        </w:rPr>
        <w:t xml:space="preserve">  fax ..................................................</w:t>
      </w:r>
    </w:p>
    <w:p w:rsidR="006D1F76" w:rsidRPr="00BA71D9" w:rsidRDefault="006D1F76" w:rsidP="006D1F76">
      <w:pPr>
        <w:widowControl/>
        <w:autoSpaceDE w:val="0"/>
        <w:autoSpaceDN w:val="0"/>
        <w:ind w:firstLine="36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e-mail do kontaktu: .........................................................................................................................</w:t>
      </w:r>
    </w:p>
    <w:p w:rsidR="00CB2F21" w:rsidRPr="00BA71D9" w:rsidRDefault="00CB2F21" w:rsidP="00145CD7">
      <w:pPr>
        <w:widowControl/>
        <w:autoSpaceDE w:val="0"/>
        <w:autoSpaceDN w:val="0"/>
        <w:rPr>
          <w:rFonts w:ascii="Cambria" w:eastAsia="Times New Roman" w:hAnsi="Cambria" w:cs="Times New Roman"/>
          <w:sz w:val="20"/>
          <w:szCs w:val="20"/>
          <w:lang w:eastAsia="pl-PL"/>
        </w:rPr>
      </w:pPr>
    </w:p>
    <w:p w:rsidR="00CB2F21" w:rsidRPr="00BA71D9" w:rsidRDefault="00CB2F21" w:rsidP="006D1F76">
      <w:pPr>
        <w:widowControl/>
        <w:autoSpaceDE w:val="0"/>
        <w:autoSpaceDN w:val="0"/>
        <w:ind w:firstLine="360"/>
        <w:rPr>
          <w:rFonts w:ascii="Cambria" w:eastAsia="Times New Roman" w:hAnsi="Cambria" w:cs="Times New Roman"/>
          <w:sz w:val="20"/>
          <w:szCs w:val="20"/>
          <w:lang w:eastAsia="pl-PL"/>
        </w:rPr>
      </w:pPr>
    </w:p>
    <w:p w:rsidR="006D1F76" w:rsidRPr="00BA71D9" w:rsidRDefault="006D1F76" w:rsidP="004118B5">
      <w:pPr>
        <w:widowControl/>
        <w:numPr>
          <w:ilvl w:val="0"/>
          <w:numId w:val="15"/>
        </w:numPr>
        <w:ind w:left="426" w:hanging="426"/>
        <w:rPr>
          <w:rFonts w:ascii="Cambria" w:eastAsia="Times New Roman" w:hAnsi="Cambria" w:cs="Times New Roman"/>
          <w:b/>
          <w:bCs/>
          <w:sz w:val="20"/>
          <w:szCs w:val="20"/>
          <w:u w:val="single"/>
          <w:lang w:eastAsia="pl-PL"/>
        </w:rPr>
      </w:pPr>
      <w:r w:rsidRPr="00BA71D9">
        <w:rPr>
          <w:rFonts w:ascii="Cambria" w:eastAsia="Times New Roman" w:hAnsi="Cambria" w:cs="Times New Roman"/>
          <w:b/>
          <w:bCs/>
          <w:sz w:val="20"/>
          <w:szCs w:val="20"/>
          <w:u w:val="single"/>
          <w:lang w:eastAsia="pl-PL"/>
        </w:rPr>
        <w:t>SPIS TREŚCI:</w:t>
      </w:r>
    </w:p>
    <w:p w:rsidR="006D1F76" w:rsidRPr="00BA71D9" w:rsidRDefault="006D1F76" w:rsidP="007A3408">
      <w:pPr>
        <w:widowControl/>
        <w:autoSpaceDE w:val="0"/>
        <w:autoSpaceDN w:val="0"/>
        <w:rPr>
          <w:rFonts w:ascii="Cambria" w:eastAsia="Times New Roman" w:hAnsi="Cambria" w:cs="Times New Roman"/>
          <w:sz w:val="20"/>
          <w:szCs w:val="20"/>
          <w:lang w:eastAsia="pl-PL"/>
        </w:rPr>
      </w:pPr>
    </w:p>
    <w:p w:rsidR="006D1F76" w:rsidRPr="00BA71D9" w:rsidRDefault="007A3408"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Ofertę niniejszą składamy na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 xml:space="preserve">....... </w:t>
      </w:r>
      <w:r w:rsidR="006D1F76" w:rsidRPr="00BA71D9">
        <w:rPr>
          <w:rFonts w:ascii="Cambria" w:eastAsia="Times New Roman" w:hAnsi="Cambria" w:cs="Times New Roman"/>
          <w:sz w:val="20"/>
          <w:szCs w:val="20"/>
          <w:lang w:eastAsia="pl-PL"/>
        </w:rPr>
        <w:t>kolejno ponumerowanych stronach</w:t>
      </w:r>
      <w:r w:rsidRPr="00BA71D9">
        <w:rPr>
          <w:rFonts w:ascii="Cambria" w:eastAsia="Times New Roman" w:hAnsi="Cambria" w:cs="Times New Roman"/>
          <w:sz w:val="20"/>
          <w:szCs w:val="20"/>
          <w:lang w:eastAsia="pl-PL"/>
        </w:rPr>
        <w:t>.</w:t>
      </w:r>
    </w:p>
    <w:p w:rsidR="007A3408" w:rsidRPr="00BA71D9" w:rsidRDefault="006D1F76" w:rsidP="004118B5">
      <w:pPr>
        <w:widowControl/>
        <w:numPr>
          <w:ilvl w:val="0"/>
          <w:numId w:val="16"/>
        </w:numPr>
        <w:autoSpaceDE w:val="0"/>
        <w:autoSpaceDN w:val="0"/>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Integralną część oferty stanowią następujące dokumenty: </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 xml:space="preserve">      .......................................................................................................................................................</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BA71D9" w:rsidRDefault="007A3408"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B91223" w:rsidRDefault="00B91223" w:rsidP="007A3408">
      <w:pPr>
        <w:widowControl/>
        <w:ind w:left="270"/>
        <w:rPr>
          <w:rFonts w:ascii="Cambria" w:eastAsia="Times New Roman" w:hAnsi="Cambria" w:cs="Times New Roman"/>
          <w:sz w:val="20"/>
          <w:szCs w:val="20"/>
          <w:lang w:eastAsia="pl-PL"/>
        </w:rPr>
      </w:pPr>
    </w:p>
    <w:p w:rsidR="007A3408" w:rsidRPr="00BA71D9" w:rsidRDefault="007A3408" w:rsidP="00B91223">
      <w:pPr>
        <w:widowControl/>
        <w:ind w:left="5812"/>
        <w:rPr>
          <w:rFonts w:ascii="Cambria" w:eastAsia="Times New Roman" w:hAnsi="Cambria" w:cs="Times New Roman"/>
          <w:sz w:val="20"/>
          <w:szCs w:val="20"/>
          <w:lang w:eastAsia="pl-PL"/>
        </w:rPr>
      </w:pPr>
      <w:r w:rsidRPr="00BA71D9">
        <w:rPr>
          <w:rFonts w:ascii="Cambria" w:eastAsia="Times New Roman" w:hAnsi="Cambria" w:cs="Times New Roman"/>
          <w:sz w:val="20"/>
          <w:szCs w:val="20"/>
          <w:lang w:eastAsia="pl-PL"/>
        </w:rPr>
        <w:t>.......................</w:t>
      </w:r>
      <w:r w:rsidR="00B91223">
        <w:rPr>
          <w:rFonts w:ascii="Cambria" w:eastAsia="Times New Roman" w:hAnsi="Cambria" w:cs="Times New Roman"/>
          <w:sz w:val="20"/>
          <w:szCs w:val="20"/>
          <w:lang w:eastAsia="pl-PL"/>
        </w:rPr>
        <w:t>.........</w:t>
      </w:r>
      <w:r w:rsidRPr="00BA71D9">
        <w:rPr>
          <w:rFonts w:ascii="Cambria" w:eastAsia="Times New Roman" w:hAnsi="Cambria" w:cs="Times New Roman"/>
          <w:sz w:val="20"/>
          <w:szCs w:val="20"/>
          <w:lang w:eastAsia="pl-PL"/>
        </w:rPr>
        <w:t>...........................................</w:t>
      </w:r>
    </w:p>
    <w:p w:rsidR="007A3408" w:rsidRPr="00AB4EC6" w:rsidRDefault="00493699" w:rsidP="007A3408">
      <w:pPr>
        <w:widowControl/>
        <w:spacing w:line="360" w:lineRule="auto"/>
        <w:ind w:left="5610"/>
        <w:rPr>
          <w:rFonts w:ascii="Cambria" w:eastAsia="Times New Roman" w:hAnsi="Cambria" w:cs="Times New Roman"/>
          <w:i/>
          <w:iCs/>
          <w:sz w:val="18"/>
          <w:szCs w:val="20"/>
          <w:lang w:eastAsia="pl-PL"/>
        </w:rPr>
      </w:pPr>
      <w:r w:rsidRPr="00AB4EC6">
        <w:rPr>
          <w:rFonts w:ascii="Cambria" w:eastAsia="Times New Roman" w:hAnsi="Cambria" w:cs="Times New Roman"/>
          <w:i/>
          <w:iCs/>
          <w:sz w:val="18"/>
          <w:szCs w:val="20"/>
          <w:lang w:eastAsia="pl-PL"/>
        </w:rPr>
        <w:t xml:space="preserve"> Data i </w:t>
      </w:r>
      <w:r w:rsidR="007A3408" w:rsidRPr="00AB4EC6">
        <w:rPr>
          <w:rFonts w:ascii="Cambria" w:eastAsia="Times New Roman" w:hAnsi="Cambria" w:cs="Times New Roman"/>
          <w:i/>
          <w:iCs/>
          <w:sz w:val="18"/>
          <w:szCs w:val="20"/>
          <w:lang w:eastAsia="pl-PL"/>
        </w:rPr>
        <w:t>podpis Wykonawcy/ Wykonawców</w:t>
      </w:r>
    </w:p>
    <w:p w:rsidR="00787791" w:rsidRPr="00BA71D9" w:rsidRDefault="00787791"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2214" w:rsidRPr="00BA71D9" w:rsidRDefault="00C42214" w:rsidP="00C42214">
      <w:pPr>
        <w:pStyle w:val="Nagwek1"/>
        <w:jc w:val="right"/>
        <w:rPr>
          <w:sz w:val="20"/>
          <w:szCs w:val="20"/>
        </w:rPr>
      </w:pPr>
      <w:r w:rsidRPr="00BA71D9">
        <w:rPr>
          <w:sz w:val="20"/>
          <w:szCs w:val="20"/>
        </w:rPr>
        <w:br w:type="page"/>
      </w:r>
      <w:r w:rsidRPr="00BA71D9">
        <w:rPr>
          <w:sz w:val="20"/>
          <w:szCs w:val="20"/>
        </w:rPr>
        <w:lastRenderedPageBreak/>
        <w:t>Załącznik nr 1a do SIWZ</w:t>
      </w: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pStyle w:val="Nagwek4"/>
        <w:jc w:val="left"/>
        <w:rPr>
          <w:rFonts w:ascii="Cambria" w:hAnsi="Cambria"/>
          <w:sz w:val="20"/>
          <w:szCs w:val="20"/>
        </w:rPr>
      </w:pPr>
      <w:r w:rsidRPr="00BA71D9">
        <w:rPr>
          <w:rFonts w:ascii="Cambria" w:hAnsi="Cambria"/>
          <w:sz w:val="20"/>
          <w:szCs w:val="20"/>
        </w:rPr>
        <w:t>...............................................................</w:t>
      </w:r>
    </w:p>
    <w:p w:rsidR="00C42214" w:rsidRPr="00BA71D9" w:rsidRDefault="00C42214" w:rsidP="00C42214">
      <w:pPr>
        <w:pStyle w:val="Nagwek2"/>
        <w:rPr>
          <w:i w:val="0"/>
          <w:sz w:val="20"/>
          <w:szCs w:val="20"/>
        </w:rPr>
      </w:pPr>
      <w:r w:rsidRPr="00BA71D9">
        <w:rPr>
          <w:i w:val="0"/>
          <w:sz w:val="20"/>
          <w:szCs w:val="20"/>
        </w:rPr>
        <w:t>Pieczęć adresowa firmy Wykonawcy</w:t>
      </w:r>
    </w:p>
    <w:p w:rsidR="00C42214" w:rsidRPr="00BA71D9" w:rsidRDefault="00C42214" w:rsidP="00C42214">
      <w:pPr>
        <w:rPr>
          <w:rFonts w:ascii="Cambria" w:hAnsi="Cambria"/>
          <w:b/>
          <w:sz w:val="20"/>
          <w:szCs w:val="20"/>
        </w:rPr>
      </w:pPr>
    </w:p>
    <w:p w:rsidR="00C42214" w:rsidRPr="00BA71D9" w:rsidRDefault="00C42214" w:rsidP="00C42214">
      <w:pPr>
        <w:pStyle w:val="Nagwek3"/>
        <w:rPr>
          <w:sz w:val="20"/>
          <w:szCs w:val="20"/>
        </w:rPr>
      </w:pPr>
      <w:r w:rsidRPr="00BA71D9">
        <w:rPr>
          <w:sz w:val="20"/>
          <w:szCs w:val="20"/>
        </w:rPr>
        <w:t>OŚWIADCZENIE</w:t>
      </w: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r w:rsidRPr="00BA71D9">
        <w:rPr>
          <w:rFonts w:ascii="Cambria" w:hAnsi="Cambria"/>
          <w:b/>
          <w:sz w:val="20"/>
          <w:szCs w:val="20"/>
        </w:rPr>
        <w:t>I. *</w:t>
      </w:r>
    </w:p>
    <w:p w:rsidR="00C42214" w:rsidRPr="00BA71D9" w:rsidRDefault="00C42214" w:rsidP="00C42214">
      <w:pPr>
        <w:spacing w:line="360" w:lineRule="auto"/>
        <w:jc w:val="both"/>
        <w:rPr>
          <w:rFonts w:ascii="Cambria" w:hAnsi="Cambria"/>
          <w:sz w:val="20"/>
          <w:szCs w:val="20"/>
        </w:rPr>
      </w:pPr>
      <w:r w:rsidRPr="00BA71D9">
        <w:rPr>
          <w:rFonts w:ascii="Cambria" w:hAnsi="Cambria" w:cs="Arial"/>
          <w:b/>
          <w:sz w:val="20"/>
          <w:szCs w:val="20"/>
        </w:rPr>
        <w:t xml:space="preserve">Oświadczamy, że zakres robót stanowiących przedmiot zamówienia, </w:t>
      </w:r>
      <w:r w:rsidRPr="00BA71D9">
        <w:rPr>
          <w:rFonts w:ascii="Cambria" w:hAnsi="Cambria"/>
          <w:sz w:val="20"/>
          <w:szCs w:val="20"/>
        </w:rPr>
        <w:t xml:space="preserve">wykonamy osobiście bez pomocy podwykonawcy. </w:t>
      </w:r>
    </w:p>
    <w:p w:rsidR="00C42214" w:rsidRPr="00BA71D9" w:rsidRDefault="00C42214" w:rsidP="00C42214">
      <w:pPr>
        <w:pStyle w:val="Tekstpodstawowy"/>
        <w:ind w:right="72"/>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jc w:val="both"/>
        <w:rPr>
          <w:rFonts w:ascii="Cambria" w:hAnsi="Cambria"/>
          <w:b/>
          <w:sz w:val="20"/>
          <w:szCs w:val="20"/>
        </w:rPr>
      </w:pPr>
    </w:p>
    <w:p w:rsidR="00C42214" w:rsidRPr="00BA71D9" w:rsidRDefault="00C42214" w:rsidP="00C42214">
      <w:pPr>
        <w:rPr>
          <w:rFonts w:ascii="Cambria" w:hAnsi="Cambria"/>
          <w:sz w:val="20"/>
          <w:szCs w:val="20"/>
        </w:rPr>
      </w:pPr>
      <w:r w:rsidRPr="00BA71D9">
        <w:rPr>
          <w:rFonts w:ascii="Cambria" w:hAnsi="Cambria"/>
          <w:sz w:val="20"/>
          <w:szCs w:val="20"/>
        </w:rPr>
        <w:t>Miejsce i data.........................                            .............................................................................................</w:t>
      </w:r>
    </w:p>
    <w:p w:rsidR="00C42214" w:rsidRPr="00BA71D9" w:rsidRDefault="00C42214" w:rsidP="00C42214">
      <w:pPr>
        <w:pStyle w:val="Tekstpodstawowy"/>
        <w:rPr>
          <w:rFonts w:ascii="Cambria" w:hAnsi="Cambria"/>
          <w:i/>
          <w:sz w:val="20"/>
          <w:szCs w:val="20"/>
        </w:rPr>
      </w:pPr>
      <w:r w:rsidRPr="00BA71D9">
        <w:rPr>
          <w:rFonts w:ascii="Cambria" w:hAnsi="Cambria"/>
          <w:i/>
          <w:sz w:val="20"/>
          <w:szCs w:val="20"/>
        </w:rPr>
        <w:t xml:space="preserve">                                                                           (podpis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r w:rsidRPr="00BA71D9">
        <w:rPr>
          <w:rFonts w:ascii="Cambria" w:hAnsi="Cambria"/>
          <w:b/>
          <w:sz w:val="20"/>
          <w:szCs w:val="20"/>
        </w:rPr>
        <w:t>------------------------------------------------------------------------------------------------------------------------------</w:t>
      </w:r>
    </w:p>
    <w:p w:rsidR="00C42214" w:rsidRPr="00BA71D9" w:rsidRDefault="00C42214" w:rsidP="00C42214">
      <w:pPr>
        <w:jc w:val="both"/>
        <w:rPr>
          <w:rFonts w:ascii="Cambria" w:hAnsi="Cambria"/>
          <w:b/>
          <w:sz w:val="20"/>
          <w:szCs w:val="20"/>
        </w:rPr>
      </w:pPr>
      <w:r w:rsidRPr="00BA71D9">
        <w:rPr>
          <w:rFonts w:ascii="Cambria" w:hAnsi="Cambria"/>
          <w:b/>
          <w:sz w:val="20"/>
          <w:szCs w:val="20"/>
        </w:rPr>
        <w:t>II. *</w:t>
      </w:r>
    </w:p>
    <w:p w:rsidR="00C42214" w:rsidRPr="00BA71D9" w:rsidRDefault="00C42214" w:rsidP="000D535D">
      <w:pPr>
        <w:spacing w:line="360" w:lineRule="auto"/>
        <w:jc w:val="both"/>
        <w:rPr>
          <w:rFonts w:ascii="Cambria" w:hAnsi="Cambria" w:cs="Arial"/>
          <w:b/>
          <w:sz w:val="20"/>
          <w:szCs w:val="20"/>
        </w:rPr>
      </w:pPr>
      <w:r w:rsidRPr="00BA71D9">
        <w:rPr>
          <w:rFonts w:ascii="Cambria" w:hAnsi="Cambria" w:cs="Arial"/>
          <w:b/>
          <w:sz w:val="20"/>
          <w:szCs w:val="20"/>
        </w:rPr>
        <w:t>Oświadczamy, że przy realizacji robót sta</w:t>
      </w:r>
      <w:r w:rsidR="00D21791" w:rsidRPr="00BA71D9">
        <w:rPr>
          <w:rFonts w:ascii="Cambria" w:hAnsi="Cambria" w:cs="Arial"/>
          <w:b/>
          <w:sz w:val="20"/>
          <w:szCs w:val="20"/>
        </w:rPr>
        <w:t>nowiących przedmiot zamówienia</w:t>
      </w:r>
      <w:r w:rsidR="00FE4584" w:rsidRPr="00BA71D9">
        <w:rPr>
          <w:rFonts w:ascii="Cambria" w:hAnsi="Cambria" w:cs="Arial"/>
          <w:b/>
          <w:sz w:val="20"/>
          <w:szCs w:val="20"/>
        </w:rPr>
        <w:t xml:space="preserve">, </w:t>
      </w:r>
      <w:r w:rsidRPr="00BA71D9">
        <w:rPr>
          <w:rFonts w:ascii="Cambria" w:hAnsi="Cambria" w:cs="Arial"/>
          <w:b/>
          <w:sz w:val="20"/>
          <w:szCs w:val="20"/>
        </w:rPr>
        <w:t>będą uczestniczyć następujący podwykonawcy - wykaz podwykonawców i zakres robót przez nich wykonywanych jest następujący</w:t>
      </w:r>
      <w:r w:rsidRPr="00BA71D9">
        <w:rPr>
          <w:rFonts w:ascii="Cambria" w:hAnsi="Cambria"/>
          <w:b/>
          <w:sz w:val="20"/>
          <w:szCs w:val="20"/>
        </w:rPr>
        <w:t>:</w:t>
      </w:r>
    </w:p>
    <w:p w:rsidR="00C42214" w:rsidRPr="00BA71D9" w:rsidRDefault="00C42214" w:rsidP="00C42214">
      <w:pPr>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2A435E"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Lp.</w:t>
            </w:r>
          </w:p>
        </w:tc>
        <w:tc>
          <w:tcPr>
            <w:tcW w:w="2693" w:type="dxa"/>
          </w:tcPr>
          <w:p w:rsidR="00C42214" w:rsidRPr="00BA71D9" w:rsidRDefault="00C42214" w:rsidP="009A0896">
            <w:pPr>
              <w:jc w:val="center"/>
              <w:rPr>
                <w:rFonts w:ascii="Cambria" w:hAnsi="Cambria"/>
                <w:sz w:val="20"/>
                <w:szCs w:val="20"/>
              </w:rPr>
            </w:pPr>
            <w:r w:rsidRPr="00BA71D9">
              <w:rPr>
                <w:rFonts w:ascii="Cambria" w:hAnsi="Cambria"/>
                <w:sz w:val="20"/>
                <w:szCs w:val="20"/>
              </w:rPr>
              <w:t>Nazwa i adres przewidywanego</w:t>
            </w:r>
          </w:p>
          <w:p w:rsidR="00C42214" w:rsidRPr="00BA71D9" w:rsidRDefault="00C42214" w:rsidP="009A0896">
            <w:pPr>
              <w:jc w:val="center"/>
              <w:rPr>
                <w:rFonts w:ascii="Cambria" w:hAnsi="Cambria"/>
                <w:sz w:val="20"/>
                <w:szCs w:val="20"/>
              </w:rPr>
            </w:pPr>
            <w:r w:rsidRPr="00BA71D9">
              <w:rPr>
                <w:rFonts w:ascii="Cambria" w:hAnsi="Cambria"/>
                <w:sz w:val="20"/>
                <w:szCs w:val="20"/>
              </w:rPr>
              <w:t>podwykonawcy</w:t>
            </w:r>
          </w:p>
        </w:tc>
        <w:tc>
          <w:tcPr>
            <w:tcW w:w="5386" w:type="dxa"/>
          </w:tcPr>
          <w:p w:rsidR="00C42214" w:rsidRPr="00BA71D9" w:rsidRDefault="00C42214" w:rsidP="009A0896">
            <w:pPr>
              <w:jc w:val="center"/>
              <w:rPr>
                <w:rFonts w:ascii="Cambria" w:hAnsi="Cambria"/>
                <w:sz w:val="20"/>
                <w:szCs w:val="20"/>
              </w:rPr>
            </w:pPr>
            <w:r w:rsidRPr="00BA71D9">
              <w:rPr>
                <w:rFonts w:ascii="Cambria" w:hAnsi="Cambria"/>
                <w:sz w:val="20"/>
                <w:szCs w:val="20"/>
              </w:rPr>
              <w:t>Zakres powierzonych robót</w:t>
            </w:r>
          </w:p>
        </w:tc>
        <w:tc>
          <w:tcPr>
            <w:tcW w:w="969" w:type="dxa"/>
          </w:tcPr>
          <w:p w:rsidR="00C42214" w:rsidRPr="0045074D" w:rsidRDefault="0045074D" w:rsidP="009A0896">
            <w:pPr>
              <w:jc w:val="center"/>
              <w:rPr>
                <w:rFonts w:ascii="Cambria" w:hAnsi="Cambria"/>
                <w:sz w:val="20"/>
                <w:szCs w:val="20"/>
              </w:rPr>
            </w:pPr>
            <w:r w:rsidRPr="0045074D">
              <w:rPr>
                <w:rFonts w:ascii="Cambria" w:hAnsi="Cambria"/>
                <w:sz w:val="20"/>
                <w:szCs w:val="20"/>
              </w:rPr>
              <w:t>Uwagi</w:t>
            </w: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1.</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2.</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r w:rsidR="00C42214" w:rsidRPr="00BA71D9" w:rsidTr="009A0896">
        <w:tc>
          <w:tcPr>
            <w:tcW w:w="496" w:type="dxa"/>
          </w:tcPr>
          <w:p w:rsidR="00C42214" w:rsidRPr="00BA71D9" w:rsidRDefault="00C42214" w:rsidP="009A0896">
            <w:pPr>
              <w:jc w:val="center"/>
              <w:rPr>
                <w:rFonts w:ascii="Cambria" w:hAnsi="Cambria"/>
                <w:sz w:val="20"/>
                <w:szCs w:val="20"/>
              </w:rPr>
            </w:pPr>
            <w:r w:rsidRPr="00BA71D9">
              <w:rPr>
                <w:rFonts w:ascii="Cambria" w:hAnsi="Cambria"/>
                <w:sz w:val="20"/>
                <w:szCs w:val="20"/>
              </w:rPr>
              <w:t>….</w:t>
            </w:r>
          </w:p>
          <w:p w:rsidR="00C42214" w:rsidRPr="00BA71D9" w:rsidRDefault="00C42214" w:rsidP="009A0896">
            <w:pPr>
              <w:jc w:val="center"/>
              <w:rPr>
                <w:rFonts w:ascii="Cambria" w:hAnsi="Cambria"/>
                <w:sz w:val="20"/>
                <w:szCs w:val="20"/>
              </w:rPr>
            </w:pPr>
          </w:p>
        </w:tc>
        <w:tc>
          <w:tcPr>
            <w:tcW w:w="2693" w:type="dxa"/>
          </w:tcPr>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p w:rsidR="00C42214" w:rsidRPr="00BA71D9" w:rsidRDefault="00C42214" w:rsidP="009A0896">
            <w:pPr>
              <w:rPr>
                <w:rFonts w:ascii="Cambria" w:hAnsi="Cambria"/>
                <w:sz w:val="20"/>
                <w:szCs w:val="20"/>
              </w:rPr>
            </w:pPr>
          </w:p>
        </w:tc>
        <w:tc>
          <w:tcPr>
            <w:tcW w:w="5386" w:type="dxa"/>
          </w:tcPr>
          <w:p w:rsidR="00C42214" w:rsidRPr="00BA71D9" w:rsidRDefault="00C42214" w:rsidP="009A0896">
            <w:pPr>
              <w:rPr>
                <w:rFonts w:ascii="Cambria" w:hAnsi="Cambria"/>
                <w:sz w:val="20"/>
                <w:szCs w:val="20"/>
              </w:rPr>
            </w:pPr>
          </w:p>
        </w:tc>
        <w:tc>
          <w:tcPr>
            <w:tcW w:w="969" w:type="dxa"/>
          </w:tcPr>
          <w:p w:rsidR="00C42214" w:rsidRPr="00BA71D9" w:rsidRDefault="00C42214" w:rsidP="009A0896">
            <w:pPr>
              <w:rPr>
                <w:rFonts w:ascii="Cambria" w:hAnsi="Cambria"/>
                <w:sz w:val="20"/>
                <w:szCs w:val="20"/>
              </w:rPr>
            </w:pPr>
          </w:p>
        </w:tc>
      </w:tr>
    </w:tbl>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rPr>
          <w:rFonts w:ascii="Cambria" w:hAnsi="Cambria"/>
          <w:sz w:val="20"/>
          <w:szCs w:val="20"/>
        </w:rPr>
      </w:pPr>
    </w:p>
    <w:p w:rsidR="00C42214" w:rsidRPr="00BA71D9" w:rsidRDefault="00C42214" w:rsidP="00C42214">
      <w:pPr>
        <w:jc w:val="both"/>
        <w:rPr>
          <w:rFonts w:ascii="Cambria" w:hAnsi="Cambria"/>
          <w:sz w:val="20"/>
          <w:szCs w:val="20"/>
        </w:rPr>
      </w:pPr>
      <w:r w:rsidRPr="00BA71D9">
        <w:rPr>
          <w:rFonts w:ascii="Cambria" w:hAnsi="Cambria"/>
          <w:sz w:val="20"/>
          <w:szCs w:val="20"/>
        </w:rPr>
        <w:t xml:space="preserve">Miejsce i data.........................                                            </w:t>
      </w:r>
      <w:r w:rsidR="00AB4EC6">
        <w:rPr>
          <w:rFonts w:ascii="Cambria" w:hAnsi="Cambria"/>
          <w:sz w:val="20"/>
          <w:szCs w:val="20"/>
        </w:rPr>
        <w:t xml:space="preserve">  .....................................</w:t>
      </w:r>
      <w:r w:rsidRPr="00BA71D9">
        <w:rPr>
          <w:rFonts w:ascii="Cambria" w:hAnsi="Cambria"/>
          <w:sz w:val="20"/>
          <w:szCs w:val="20"/>
        </w:rPr>
        <w:t>................................................................</w:t>
      </w:r>
    </w:p>
    <w:p w:rsidR="00C42214" w:rsidRPr="00BA71D9" w:rsidRDefault="00C42214" w:rsidP="00C42214">
      <w:pPr>
        <w:pStyle w:val="Tekstpodstawowy"/>
        <w:rPr>
          <w:rFonts w:ascii="Cambria" w:hAnsi="Cambria"/>
          <w:sz w:val="20"/>
          <w:szCs w:val="20"/>
        </w:rPr>
      </w:pPr>
      <w:r w:rsidRPr="00AB4EC6">
        <w:rPr>
          <w:rFonts w:ascii="Cambria" w:hAnsi="Cambria"/>
          <w:sz w:val="18"/>
          <w:szCs w:val="20"/>
        </w:rPr>
        <w:t>(podpis upoważnionego przedstawiciela Wykonawcy)</w:t>
      </w: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b/>
          <w:sz w:val="20"/>
          <w:szCs w:val="20"/>
        </w:rPr>
      </w:pPr>
    </w:p>
    <w:p w:rsidR="00C42214" w:rsidRPr="00BA71D9" w:rsidRDefault="00C42214" w:rsidP="00C42214">
      <w:pPr>
        <w:rPr>
          <w:rFonts w:ascii="Cambria" w:hAnsi="Cambria"/>
          <w:sz w:val="20"/>
          <w:szCs w:val="20"/>
        </w:rPr>
      </w:pPr>
    </w:p>
    <w:p w:rsidR="00C42214" w:rsidRPr="00BA71D9" w:rsidRDefault="00C42214" w:rsidP="00BA2D7D">
      <w:pPr>
        <w:rPr>
          <w:rFonts w:ascii="Cambria" w:hAnsi="Cambria"/>
          <w:b/>
          <w:sz w:val="20"/>
          <w:szCs w:val="20"/>
        </w:rPr>
      </w:pPr>
      <w:r w:rsidRPr="00BA71D9">
        <w:rPr>
          <w:rFonts w:ascii="Cambria" w:hAnsi="Cambria"/>
          <w:b/>
          <w:sz w:val="20"/>
          <w:szCs w:val="20"/>
        </w:rPr>
        <w:t>*) Wykonawca winien wybrać pkt I lub pkt II</w:t>
      </w:r>
    </w:p>
    <w:p w:rsidR="00FB35CD" w:rsidRPr="00BA71D9" w:rsidRDefault="00FB35CD" w:rsidP="00545269">
      <w:pPr>
        <w:shd w:val="clear" w:color="auto" w:fill="FFFFFF"/>
        <w:tabs>
          <w:tab w:val="left" w:pos="540"/>
        </w:tabs>
        <w:jc w:val="right"/>
        <w:rPr>
          <w:rFonts w:ascii="Cambria" w:hAnsi="Cambria"/>
          <w:sz w:val="20"/>
          <w:szCs w:val="20"/>
        </w:rPr>
      </w:pPr>
    </w:p>
    <w:p w:rsidR="00FB35CD" w:rsidRPr="00BA71D9" w:rsidRDefault="00FB35CD" w:rsidP="00FB35CD">
      <w:pPr>
        <w:rPr>
          <w:rFonts w:ascii="Cambria" w:hAnsi="Cambria"/>
          <w:b/>
          <w:i/>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C452E6" w:rsidRPr="00BA71D9" w:rsidRDefault="00C452E6"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AB4EC6" w:rsidRDefault="00AB4EC6" w:rsidP="00AA42AA">
      <w:pPr>
        <w:ind w:left="644"/>
        <w:jc w:val="center"/>
        <w:rPr>
          <w:rFonts w:ascii="Cambria" w:hAnsi="Cambria"/>
          <w:b/>
          <w:sz w:val="20"/>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425E26" w:rsidRDefault="00425E26" w:rsidP="00AA42AA">
      <w:pPr>
        <w:ind w:left="644"/>
        <w:jc w:val="center"/>
        <w:rPr>
          <w:rFonts w:ascii="Cambria" w:hAnsi="Cambria"/>
          <w:b/>
          <w:szCs w:val="20"/>
        </w:rPr>
      </w:pPr>
    </w:p>
    <w:p w:rsidR="00AA42AA" w:rsidRPr="00AB4EC6" w:rsidRDefault="00AA42AA" w:rsidP="00AA42AA">
      <w:pPr>
        <w:ind w:left="644"/>
        <w:jc w:val="center"/>
        <w:rPr>
          <w:rFonts w:ascii="Cambria" w:hAnsi="Cambria"/>
          <w:b/>
          <w:szCs w:val="20"/>
        </w:rPr>
      </w:pPr>
      <w:r w:rsidRPr="00AB4EC6">
        <w:rPr>
          <w:rFonts w:ascii="Cambria" w:hAnsi="Cambria"/>
          <w:b/>
          <w:szCs w:val="20"/>
        </w:rPr>
        <w:t>OŚWIADCZENIA</w:t>
      </w: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F200E" w:rsidRPr="00BA71D9" w:rsidRDefault="007F200E"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704DEB" w:rsidRPr="00BA71D9" w:rsidRDefault="00704DEB"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BC5511" w:rsidRPr="00BA71D9" w:rsidRDefault="00BC5511" w:rsidP="00D133EE">
      <w:pPr>
        <w:shd w:val="clear" w:color="auto" w:fill="FFFFFF"/>
        <w:tabs>
          <w:tab w:val="left" w:pos="540"/>
        </w:tabs>
        <w:rPr>
          <w:rFonts w:ascii="Cambria" w:hAnsi="Cambria"/>
          <w:sz w:val="20"/>
          <w:szCs w:val="20"/>
        </w:rPr>
      </w:pPr>
    </w:p>
    <w:p w:rsidR="000C25F1" w:rsidRPr="00BA71D9" w:rsidRDefault="000C25F1" w:rsidP="00D133EE">
      <w:pPr>
        <w:shd w:val="clear" w:color="auto" w:fill="FFFFFF"/>
        <w:tabs>
          <w:tab w:val="left" w:pos="540"/>
        </w:tabs>
        <w:rPr>
          <w:rFonts w:ascii="Cambria" w:hAnsi="Cambria"/>
          <w:sz w:val="20"/>
          <w:szCs w:val="20"/>
        </w:rPr>
      </w:pPr>
    </w:p>
    <w:p w:rsidR="00545269" w:rsidRPr="00BA71D9" w:rsidRDefault="00545269">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a</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5660AD">
            <w:pPr>
              <w:jc w:val="center"/>
              <w:rPr>
                <w:rFonts w:ascii="Cambria" w:hAnsi="Cambria"/>
                <w:sz w:val="20"/>
                <w:szCs w:val="20"/>
              </w:rPr>
            </w:pPr>
            <w:r w:rsidRPr="00BA71D9">
              <w:rPr>
                <w:rFonts w:ascii="Cambria" w:hAnsi="Cambria"/>
                <w:sz w:val="20"/>
                <w:szCs w:val="20"/>
              </w:rPr>
              <w:t>OŚWIADCZENIE DOTYCZĄCE SPEŁNIANIA WARUNKÓW UDZIAŁU</w:t>
            </w:r>
          </w:p>
          <w:p w:rsidR="005660AD" w:rsidRPr="00BA71D9" w:rsidRDefault="005660AD" w:rsidP="005660AD">
            <w:pPr>
              <w:jc w:val="center"/>
              <w:rPr>
                <w:rFonts w:ascii="Cambria" w:hAnsi="Cambria"/>
                <w:sz w:val="20"/>
                <w:szCs w:val="20"/>
              </w:rPr>
            </w:pPr>
            <w:r w:rsidRPr="00BA71D9">
              <w:rPr>
                <w:rFonts w:ascii="Cambria" w:hAnsi="Cambria"/>
                <w:sz w:val="20"/>
                <w:szCs w:val="20"/>
              </w:rPr>
              <w:t>W POSTĘPOWANIU</w:t>
            </w:r>
          </w:p>
        </w:tc>
      </w:tr>
    </w:tbl>
    <w:p w:rsidR="00A837F4" w:rsidRPr="00BA71D9" w:rsidRDefault="00A837F4" w:rsidP="00D133EE">
      <w:pPr>
        <w:shd w:val="clear" w:color="auto" w:fill="FFFFFF"/>
        <w:tabs>
          <w:tab w:val="left" w:pos="540"/>
        </w:tabs>
        <w:rPr>
          <w:rFonts w:ascii="Cambria" w:hAnsi="Cambria"/>
          <w:sz w:val="20"/>
          <w:szCs w:val="20"/>
        </w:rPr>
      </w:pPr>
    </w:p>
    <w:p w:rsidR="005660AD" w:rsidRPr="00BA71D9" w:rsidRDefault="005660AD" w:rsidP="005660AD">
      <w:pPr>
        <w:spacing w:line="480" w:lineRule="auto"/>
        <w:rPr>
          <w:rFonts w:ascii="Cambria" w:hAnsi="Cambria" w:cs="Arial"/>
          <w:b/>
          <w:sz w:val="20"/>
          <w:szCs w:val="20"/>
        </w:rPr>
      </w:pPr>
      <w:r w:rsidRPr="00BA71D9">
        <w:rPr>
          <w:rFonts w:ascii="Cambria" w:hAnsi="Cambria" w:cs="Arial"/>
          <w:b/>
          <w:sz w:val="20"/>
          <w:szCs w:val="20"/>
        </w:rPr>
        <w:t>Wykonawca:</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(pełna nazwa/firma, adres, w zależności od podmiotu: NIP/PESEL, KRS/</w:t>
      </w:r>
      <w:proofErr w:type="spellStart"/>
      <w:r w:rsidRPr="00AB4EC6">
        <w:rPr>
          <w:rFonts w:ascii="Cambria" w:hAnsi="Cambria" w:cs="Arial"/>
          <w:i/>
          <w:sz w:val="16"/>
          <w:szCs w:val="20"/>
        </w:rPr>
        <w:t>CEiDG</w:t>
      </w:r>
      <w:proofErr w:type="spellEnd"/>
      <w:r w:rsidRPr="00AB4EC6">
        <w:rPr>
          <w:rFonts w:ascii="Cambria" w:hAnsi="Cambria" w:cs="Arial"/>
          <w:i/>
          <w:sz w:val="16"/>
          <w:szCs w:val="20"/>
        </w:rPr>
        <w:t>)</w:t>
      </w:r>
    </w:p>
    <w:p w:rsidR="005660AD" w:rsidRPr="00BA71D9" w:rsidRDefault="005660AD" w:rsidP="005660AD">
      <w:pPr>
        <w:spacing w:line="480" w:lineRule="auto"/>
        <w:rPr>
          <w:rFonts w:ascii="Cambria" w:hAnsi="Cambria" w:cs="Arial"/>
          <w:sz w:val="20"/>
          <w:szCs w:val="20"/>
          <w:u w:val="single"/>
        </w:rPr>
      </w:pPr>
      <w:r w:rsidRPr="00BA71D9">
        <w:rPr>
          <w:rFonts w:ascii="Cambria" w:hAnsi="Cambria" w:cs="Arial"/>
          <w:sz w:val="20"/>
          <w:szCs w:val="20"/>
          <w:u w:val="single"/>
        </w:rPr>
        <w:t>reprezentowany przez:</w:t>
      </w:r>
    </w:p>
    <w:p w:rsidR="005660AD" w:rsidRPr="00BA71D9" w:rsidRDefault="005660AD" w:rsidP="005660AD">
      <w:pPr>
        <w:spacing w:line="480" w:lineRule="auto"/>
        <w:ind w:right="5954"/>
        <w:rPr>
          <w:rFonts w:ascii="Cambria" w:hAnsi="Cambria" w:cs="Arial"/>
          <w:sz w:val="20"/>
          <w:szCs w:val="20"/>
        </w:rPr>
      </w:pPr>
      <w:r w:rsidRPr="00BA71D9">
        <w:rPr>
          <w:rFonts w:ascii="Cambria" w:hAnsi="Cambria" w:cs="Arial"/>
          <w:sz w:val="20"/>
          <w:szCs w:val="20"/>
        </w:rPr>
        <w:t>………………………………………………………</w:t>
      </w:r>
    </w:p>
    <w:p w:rsidR="005660AD" w:rsidRPr="00AB4EC6" w:rsidRDefault="005660AD" w:rsidP="005660AD">
      <w:pPr>
        <w:ind w:right="5953"/>
        <w:rPr>
          <w:rFonts w:ascii="Cambria" w:hAnsi="Cambria" w:cs="Arial"/>
          <w:i/>
          <w:sz w:val="16"/>
          <w:szCs w:val="20"/>
        </w:rPr>
      </w:pPr>
      <w:r w:rsidRPr="00AB4EC6">
        <w:rPr>
          <w:rFonts w:ascii="Cambria" w:hAnsi="Cambria" w:cs="Arial"/>
          <w:i/>
          <w:sz w:val="16"/>
          <w:szCs w:val="20"/>
        </w:rPr>
        <w:t>(imię, nazwisko, stanowisko/podstawa do  reprezentacji)</w:t>
      </w:r>
    </w:p>
    <w:p w:rsidR="005660AD" w:rsidRPr="00BA71D9" w:rsidRDefault="005660AD" w:rsidP="005660AD">
      <w:pPr>
        <w:rPr>
          <w:rFonts w:ascii="Cambria" w:hAnsi="Cambria" w:cs="Arial"/>
          <w:sz w:val="20"/>
          <w:szCs w:val="20"/>
        </w:rPr>
      </w:pPr>
    </w:p>
    <w:p w:rsidR="005660AD" w:rsidRPr="00BA71D9" w:rsidRDefault="005660AD" w:rsidP="005660AD">
      <w:pPr>
        <w:rPr>
          <w:rFonts w:ascii="Cambria" w:hAnsi="Cambria" w:cs="Arial"/>
          <w:sz w:val="20"/>
          <w:szCs w:val="20"/>
        </w:rPr>
      </w:pPr>
    </w:p>
    <w:p w:rsidR="005660AD" w:rsidRPr="00BA71D9" w:rsidRDefault="005660AD" w:rsidP="005660AD">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5660AD" w:rsidRPr="00BA71D9" w:rsidRDefault="005660AD" w:rsidP="005660AD">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w:t>
      </w:r>
      <w:proofErr w:type="spellStart"/>
      <w:r w:rsidRPr="00BA71D9">
        <w:rPr>
          <w:rFonts w:ascii="Cambria" w:hAnsi="Cambria" w:cs="Arial"/>
          <w:b/>
          <w:sz w:val="20"/>
          <w:szCs w:val="20"/>
        </w:rPr>
        <w:t>Pzp</w:t>
      </w:r>
      <w:proofErr w:type="spellEnd"/>
      <w:r w:rsidRPr="00BA71D9">
        <w:rPr>
          <w:rFonts w:ascii="Cambria" w:hAnsi="Cambria" w:cs="Arial"/>
          <w:b/>
          <w:sz w:val="20"/>
          <w:szCs w:val="20"/>
        </w:rPr>
        <w:t xml:space="preserve">), </w:t>
      </w:r>
    </w:p>
    <w:p w:rsidR="005660AD" w:rsidRPr="00BA71D9" w:rsidRDefault="005660AD" w:rsidP="00892728">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SPEŁNIANIA W</w:t>
      </w:r>
      <w:r w:rsidR="00892728" w:rsidRPr="00BA71D9">
        <w:rPr>
          <w:rFonts w:ascii="Cambria" w:hAnsi="Cambria" w:cs="Arial"/>
          <w:b/>
          <w:sz w:val="20"/>
          <w:szCs w:val="20"/>
          <w:u w:val="single"/>
        </w:rPr>
        <w:t xml:space="preserve">ARUNKÓW UDZIAŁU W POSTĘPOWANIU </w:t>
      </w:r>
    </w:p>
    <w:p w:rsidR="00892728" w:rsidRPr="00BA71D9" w:rsidRDefault="00892728" w:rsidP="005660AD">
      <w:pPr>
        <w:jc w:val="both"/>
        <w:rPr>
          <w:rFonts w:ascii="Cambria" w:hAnsi="Cambria" w:cs="Arial"/>
          <w:sz w:val="20"/>
          <w:szCs w:val="20"/>
        </w:rPr>
      </w:pPr>
    </w:p>
    <w:p w:rsidR="00590F1F" w:rsidRPr="002A3BC9" w:rsidRDefault="005660AD" w:rsidP="00590F1F">
      <w:pPr>
        <w:tabs>
          <w:tab w:val="left" w:pos="2040"/>
        </w:tabs>
        <w:autoSpaceDE w:val="0"/>
        <w:spacing w:after="120" w:line="200" w:lineRule="atLeast"/>
        <w:rPr>
          <w:rFonts w:ascii="Arial Narrow" w:hAnsi="Arial Narrow" w:cs="Times New Roman"/>
          <w:b/>
          <w:bCs/>
        </w:rPr>
      </w:pPr>
      <w:r w:rsidRPr="00BA71D9">
        <w:rPr>
          <w:rFonts w:ascii="Cambria" w:hAnsi="Cambria" w:cs="Arial"/>
          <w:sz w:val="20"/>
          <w:szCs w:val="20"/>
        </w:rPr>
        <w:t>Na potrzeby postępowania o udzielenie zamów</w:t>
      </w:r>
      <w:r w:rsidRPr="00590F1F">
        <w:rPr>
          <w:rFonts w:ascii="Cambria" w:hAnsi="Cambria" w:cs="Arial"/>
          <w:sz w:val="20"/>
          <w:szCs w:val="20"/>
        </w:rPr>
        <w:t xml:space="preserve">ienia publicznego pn. </w:t>
      </w:r>
      <w:r w:rsidR="00590F1F" w:rsidRPr="00590F1F">
        <w:rPr>
          <w:rFonts w:ascii="Cambria" w:eastAsia="Times New Roman" w:hAnsi="Cambria" w:cs="Times New Roman"/>
          <w:b/>
          <w:bCs/>
          <w:iCs/>
          <w:sz w:val="20"/>
          <w:szCs w:val="20"/>
        </w:rPr>
        <w:t>Przebudowa odcinka drogi gminnej ul. Widok w msc. Oblęgorek, Gmina Strawczyn</w:t>
      </w:r>
    </w:p>
    <w:p w:rsidR="00C100D4" w:rsidRPr="00C100D4" w:rsidRDefault="00C100D4" w:rsidP="00DB46A6">
      <w:pPr>
        <w:rPr>
          <w:rFonts w:ascii="Cambria" w:hAnsi="Cambria" w:cs="Arial"/>
          <w:b/>
          <w:sz w:val="20"/>
          <w:szCs w:val="20"/>
        </w:rPr>
      </w:pPr>
    </w:p>
    <w:p w:rsidR="00AB6F9A" w:rsidRPr="00AB6F9A" w:rsidRDefault="00AB6F9A" w:rsidP="00E8219D">
      <w:pPr>
        <w:tabs>
          <w:tab w:val="left" w:pos="2040"/>
        </w:tabs>
        <w:autoSpaceDE w:val="0"/>
        <w:spacing w:after="120" w:line="200" w:lineRule="atLeast"/>
        <w:jc w:val="center"/>
        <w:rPr>
          <w:rFonts w:ascii="Cambria" w:hAnsi="Cambria" w:cs="Times New Roman"/>
          <w:b/>
          <w:sz w:val="20"/>
          <w:szCs w:val="20"/>
        </w:rPr>
      </w:pPr>
    </w:p>
    <w:p w:rsidR="005660AD" w:rsidRPr="00BA71D9" w:rsidRDefault="005660AD" w:rsidP="00425E26">
      <w:pPr>
        <w:spacing w:line="360" w:lineRule="auto"/>
        <w:jc w:val="both"/>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5660AD" w:rsidRPr="00BA71D9" w:rsidRDefault="005660AD" w:rsidP="005660AD">
      <w:pPr>
        <w:spacing w:line="360" w:lineRule="auto"/>
        <w:ind w:firstLine="709"/>
        <w:jc w:val="both"/>
        <w:rPr>
          <w:rFonts w:ascii="Cambria" w:hAnsi="Cambria" w:cs="Arial"/>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INFORMACJA DOTYCZĄCA WYKONAWCY:</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spełniam warunki udziału w postępowaniu określone przez zamawiającego w  </w:t>
      </w:r>
      <w:r w:rsidR="007F200E" w:rsidRPr="00BA71D9">
        <w:rPr>
          <w:rFonts w:ascii="Cambria" w:hAnsi="Cambria" w:cs="Arial"/>
          <w:sz w:val="20"/>
          <w:szCs w:val="20"/>
        </w:rPr>
        <w:t>Specyfikacji Istotnych Warunków Zamówienia (Rozdział VII SIWZ)</w:t>
      </w:r>
      <w:r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892728">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892728" w:rsidRPr="00BA71D9" w:rsidRDefault="00892728" w:rsidP="00892728">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sz w:val="20"/>
          <w:szCs w:val="20"/>
        </w:rPr>
      </w:pPr>
      <w:r w:rsidRPr="00BA71D9">
        <w:rPr>
          <w:rFonts w:ascii="Cambria" w:hAnsi="Cambria" w:cs="Arial"/>
          <w:b/>
          <w:sz w:val="20"/>
          <w:szCs w:val="20"/>
        </w:rPr>
        <w:t>INFORMACJA W ZWIĄZKU Z POLEGANIEM NA ZASOBACH INNYCH PODMIOTÓW</w:t>
      </w:r>
      <w:r w:rsidRPr="00BA71D9">
        <w:rPr>
          <w:rFonts w:ascii="Cambria" w:hAnsi="Cambria" w:cs="Arial"/>
          <w:sz w:val="20"/>
          <w:szCs w:val="20"/>
        </w:rPr>
        <w:t xml:space="preserve">: </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Oświadczam, że w celu wykazania spełniania warunków udziału w postępowaniu, określonych przez zamawiającego w</w:t>
      </w:r>
      <w:r w:rsidR="007F200E" w:rsidRPr="00BA71D9">
        <w:rPr>
          <w:rFonts w:ascii="Cambria" w:hAnsi="Cambria" w:cs="Arial"/>
          <w:sz w:val="20"/>
          <w:szCs w:val="20"/>
        </w:rPr>
        <w:t xml:space="preserve"> Rozdziale VII SIWZ</w:t>
      </w:r>
      <w:r w:rsidRPr="00BA71D9">
        <w:rPr>
          <w:rFonts w:ascii="Cambria" w:hAnsi="Cambria" w:cs="Arial"/>
          <w:i/>
          <w:sz w:val="20"/>
          <w:szCs w:val="20"/>
        </w:rPr>
        <w:t>,</w:t>
      </w:r>
      <w:r w:rsidRPr="00BA71D9">
        <w:rPr>
          <w:rFonts w:ascii="Cambria" w:hAnsi="Cambria" w:cs="Arial"/>
          <w:sz w:val="20"/>
          <w:szCs w:val="20"/>
        </w:rPr>
        <w:t xml:space="preserve"> polegam na zasobach następującego/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podmiotu/ów: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w następującym zakresie: …………………………………………</w:t>
      </w:r>
      <w:r w:rsidR="00892728" w:rsidRPr="00BA71D9">
        <w:rPr>
          <w:rFonts w:ascii="Cambria" w:hAnsi="Cambria" w:cs="Arial"/>
          <w:sz w:val="20"/>
          <w:szCs w:val="20"/>
        </w:rPr>
        <w:t>………………..</w:t>
      </w:r>
    </w:p>
    <w:p w:rsidR="005660AD" w:rsidRPr="00BA71D9" w:rsidRDefault="005660AD" w:rsidP="005660AD">
      <w:pPr>
        <w:spacing w:line="360" w:lineRule="auto"/>
        <w:jc w:val="both"/>
        <w:rPr>
          <w:rFonts w:ascii="Cambria" w:hAnsi="Cambria" w:cs="Arial"/>
          <w:i/>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(wskazać podmiot i określić odpowiedni zakres dla wskazanego podmiotu).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892728" w:rsidRPr="00BA71D9">
        <w:rPr>
          <w:rFonts w:ascii="Cambria" w:hAnsi="Cambria" w:cs="Arial"/>
          <w:sz w:val="20"/>
          <w:szCs w:val="20"/>
        </w:rPr>
        <w:t>dnia ………….……. r.</w:t>
      </w: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lastRenderedPageBreak/>
        <w:t>(podpis)</w:t>
      </w:r>
    </w:p>
    <w:p w:rsidR="005660AD" w:rsidRPr="00BA71D9" w:rsidRDefault="005660AD" w:rsidP="005660AD">
      <w:pPr>
        <w:spacing w:line="360" w:lineRule="auto"/>
        <w:ind w:left="5664" w:firstLine="708"/>
        <w:jc w:val="both"/>
        <w:rPr>
          <w:rFonts w:ascii="Cambria" w:hAnsi="Cambria" w:cs="Arial"/>
          <w:i/>
          <w:sz w:val="20"/>
          <w:szCs w:val="20"/>
        </w:rPr>
      </w:pPr>
    </w:p>
    <w:p w:rsidR="005660AD" w:rsidRPr="00BA71D9" w:rsidRDefault="005660AD" w:rsidP="004118B5">
      <w:pPr>
        <w:numPr>
          <w:ilvl w:val="0"/>
          <w:numId w:val="18"/>
        </w:numPr>
        <w:shd w:val="clear" w:color="auto" w:fill="BFBFBF"/>
        <w:spacing w:line="360" w:lineRule="auto"/>
        <w:jc w:val="both"/>
        <w:rPr>
          <w:rFonts w:ascii="Cambria" w:hAnsi="Cambria" w:cs="Arial"/>
          <w:b/>
          <w:sz w:val="20"/>
          <w:szCs w:val="20"/>
        </w:rPr>
      </w:pPr>
      <w:r w:rsidRPr="00BA71D9">
        <w:rPr>
          <w:rFonts w:ascii="Cambria" w:hAnsi="Cambria" w:cs="Arial"/>
          <w:b/>
          <w:sz w:val="20"/>
          <w:szCs w:val="20"/>
        </w:rPr>
        <w:t>OŚWIADCZENIE DOTYCZĄCE PODANYCH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5660AD" w:rsidRPr="00BA71D9" w:rsidRDefault="005660AD" w:rsidP="005660AD">
      <w:pPr>
        <w:spacing w:line="360" w:lineRule="auto"/>
        <w:jc w:val="both"/>
        <w:rPr>
          <w:rFonts w:ascii="Cambria" w:hAnsi="Cambria" w:cs="Arial"/>
          <w:sz w:val="20"/>
          <w:szCs w:val="20"/>
        </w:rPr>
      </w:pPr>
    </w:p>
    <w:p w:rsidR="005660AD" w:rsidRPr="00BA71D9" w:rsidRDefault="005660AD" w:rsidP="005660AD">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5660AD" w:rsidRPr="00BA71D9" w:rsidRDefault="005660AD" w:rsidP="005660AD">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5660AD" w:rsidRPr="00BA71D9" w:rsidRDefault="005660AD" w:rsidP="005660AD">
      <w:pPr>
        <w:spacing w:line="360" w:lineRule="auto"/>
        <w:jc w:val="both"/>
        <w:rPr>
          <w:rFonts w:ascii="Cambria" w:hAnsi="Cambria" w:cs="Arial"/>
          <w:sz w:val="20"/>
          <w:szCs w:val="20"/>
        </w:rPr>
      </w:pPr>
    </w:p>
    <w:p w:rsidR="00A837F4" w:rsidRPr="00BA71D9" w:rsidRDefault="00A837F4" w:rsidP="00D133EE">
      <w:pPr>
        <w:shd w:val="clear" w:color="auto" w:fill="FFFFFF"/>
        <w:tabs>
          <w:tab w:val="left" w:pos="540"/>
        </w:tabs>
        <w:rPr>
          <w:rFonts w:ascii="Cambria" w:hAnsi="Cambria"/>
          <w:sz w:val="20"/>
          <w:szCs w:val="20"/>
        </w:rPr>
      </w:pPr>
    </w:p>
    <w:p w:rsidR="00A837F4" w:rsidRPr="00BA71D9" w:rsidRDefault="00A837F4" w:rsidP="00D133EE">
      <w:pPr>
        <w:shd w:val="clear" w:color="auto" w:fill="FFFFFF"/>
        <w:tabs>
          <w:tab w:val="left" w:pos="540"/>
        </w:tabs>
        <w:rPr>
          <w:rFonts w:ascii="Cambria" w:hAnsi="Cambria"/>
          <w:sz w:val="20"/>
          <w:szCs w:val="20"/>
        </w:rPr>
      </w:pPr>
    </w:p>
    <w:p w:rsidR="00954999" w:rsidRPr="00BA71D9" w:rsidRDefault="00954999" w:rsidP="00D133EE">
      <w:pPr>
        <w:shd w:val="clear" w:color="auto" w:fill="FFFFFF"/>
        <w:tabs>
          <w:tab w:val="left" w:pos="540"/>
        </w:tabs>
        <w:rPr>
          <w:rFonts w:ascii="Cambria" w:hAnsi="Cambria"/>
          <w:sz w:val="20"/>
          <w:szCs w:val="20"/>
        </w:rPr>
      </w:pPr>
    </w:p>
    <w:p w:rsidR="00E2235C" w:rsidRPr="00BA71D9" w:rsidRDefault="00E2235C" w:rsidP="00D133EE">
      <w:pPr>
        <w:shd w:val="clear" w:color="auto" w:fill="FFFFFF"/>
        <w:tabs>
          <w:tab w:val="left" w:pos="540"/>
        </w:tabs>
        <w:rPr>
          <w:rFonts w:ascii="Cambria" w:hAnsi="Cambria"/>
          <w:sz w:val="20"/>
          <w:szCs w:val="20"/>
        </w:rPr>
      </w:pPr>
    </w:p>
    <w:p w:rsidR="00E41F07" w:rsidRPr="00BA71D9" w:rsidRDefault="00E41F07">
      <w:pPr>
        <w:rPr>
          <w:rFonts w:ascii="Cambria" w:hAnsi="Cambria"/>
          <w:sz w:val="20"/>
          <w:szCs w:val="20"/>
        </w:rPr>
      </w:pPr>
      <w:r w:rsidRPr="00BA71D9">
        <w:rPr>
          <w:rFonts w:ascii="Cambria" w:hAnsi="Cambria"/>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BA71D9" w:rsidTr="0085079A">
        <w:tc>
          <w:tcPr>
            <w:tcW w:w="9780" w:type="dxa"/>
            <w:shd w:val="clear" w:color="auto" w:fill="FDE9D9"/>
          </w:tcPr>
          <w:p w:rsidR="005660AD" w:rsidRPr="00BA71D9" w:rsidRDefault="005660AD" w:rsidP="0085079A">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2</w:t>
            </w:r>
            <w:r w:rsidRPr="00BA71D9">
              <w:rPr>
                <w:rFonts w:ascii="Cambria" w:eastAsia="Arial" w:hAnsi="Cambria" w:cs="Arial"/>
                <w:w w:val="103"/>
                <w:sz w:val="20"/>
                <w:szCs w:val="20"/>
              </w:rPr>
              <w:t>b</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5660AD" w:rsidRPr="00BA71D9" w:rsidTr="0085079A">
        <w:tc>
          <w:tcPr>
            <w:tcW w:w="9780" w:type="dxa"/>
            <w:shd w:val="clear" w:color="auto" w:fill="FDE9D9"/>
          </w:tcPr>
          <w:p w:rsidR="005660AD" w:rsidRPr="00BA71D9" w:rsidRDefault="005660AD" w:rsidP="003C2DA5">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O</w:t>
            </w:r>
            <w:r w:rsidRPr="00BA71D9">
              <w:rPr>
                <w:rFonts w:ascii="Cambria" w:hAnsi="Cambria"/>
                <w:spacing w:val="-40"/>
                <w:w w:val="103"/>
                <w:sz w:val="20"/>
                <w:szCs w:val="20"/>
              </w:rPr>
              <w:t>Ś</w:t>
            </w:r>
            <w:r w:rsidRPr="00BA71D9">
              <w:rPr>
                <w:rFonts w:ascii="Cambria" w:hAnsi="Cambria"/>
                <w:spacing w:val="-6"/>
                <w:w w:val="103"/>
                <w:sz w:val="20"/>
                <w:szCs w:val="20"/>
              </w:rPr>
              <w:t>W</w:t>
            </w:r>
            <w:r w:rsidRPr="00BA71D9">
              <w:rPr>
                <w:rFonts w:ascii="Cambria" w:hAnsi="Cambria"/>
                <w:spacing w:val="-2"/>
                <w:w w:val="103"/>
                <w:sz w:val="20"/>
                <w:szCs w:val="20"/>
              </w:rPr>
              <w:t>I</w:t>
            </w:r>
            <w:r w:rsidRPr="00BA71D9">
              <w:rPr>
                <w:rFonts w:ascii="Cambria" w:hAnsi="Cambria"/>
                <w:spacing w:val="-9"/>
                <w:w w:val="103"/>
                <w:sz w:val="20"/>
                <w:szCs w:val="20"/>
              </w:rPr>
              <w:t>A</w:t>
            </w:r>
            <w:r w:rsidRPr="00BA71D9">
              <w:rPr>
                <w:rFonts w:ascii="Cambria" w:hAnsi="Cambria"/>
                <w:spacing w:val="-18"/>
                <w:w w:val="103"/>
                <w:sz w:val="20"/>
                <w:szCs w:val="20"/>
              </w:rPr>
              <w:t>D</w:t>
            </w:r>
            <w:r w:rsidRPr="00BA71D9">
              <w:rPr>
                <w:rFonts w:ascii="Cambria" w:hAnsi="Cambria"/>
                <w:spacing w:val="-39"/>
                <w:w w:val="103"/>
                <w:sz w:val="20"/>
                <w:szCs w:val="20"/>
              </w:rPr>
              <w:t>C</w:t>
            </w:r>
            <w:r w:rsidRPr="00BA71D9">
              <w:rPr>
                <w:rFonts w:ascii="Cambria" w:hAnsi="Cambria"/>
                <w:spacing w:val="-25"/>
                <w:w w:val="103"/>
                <w:sz w:val="20"/>
                <w:szCs w:val="20"/>
              </w:rPr>
              <w:t>Z</w:t>
            </w:r>
            <w:r w:rsidRPr="00BA71D9">
              <w:rPr>
                <w:rFonts w:ascii="Cambria" w:hAnsi="Cambria"/>
                <w:spacing w:val="-36"/>
                <w:w w:val="103"/>
                <w:sz w:val="20"/>
                <w:szCs w:val="20"/>
              </w:rPr>
              <w:t>E</w:t>
            </w:r>
            <w:r w:rsidRPr="00BA71D9">
              <w:rPr>
                <w:rFonts w:ascii="Cambria" w:hAnsi="Cambria"/>
                <w:spacing w:val="-10"/>
                <w:w w:val="103"/>
                <w:sz w:val="20"/>
                <w:szCs w:val="20"/>
              </w:rPr>
              <w:t>N</w:t>
            </w:r>
            <w:r w:rsidRPr="00BA71D9">
              <w:rPr>
                <w:rFonts w:ascii="Cambria" w:hAnsi="Cambria"/>
                <w:spacing w:val="-2"/>
                <w:w w:val="103"/>
                <w:sz w:val="20"/>
                <w:szCs w:val="20"/>
              </w:rPr>
              <w:t>I</w:t>
            </w:r>
            <w:r w:rsidRPr="00BA71D9">
              <w:rPr>
                <w:rFonts w:ascii="Cambria" w:hAnsi="Cambria"/>
                <w:spacing w:val="10"/>
                <w:w w:val="103"/>
                <w:sz w:val="20"/>
                <w:szCs w:val="20"/>
              </w:rPr>
              <w:t>E</w:t>
            </w:r>
            <w:r w:rsidR="003C2DA5" w:rsidRPr="00BA71D9">
              <w:rPr>
                <w:rFonts w:ascii="Cambria" w:hAnsi="Cambria"/>
                <w:sz w:val="20"/>
                <w:szCs w:val="20"/>
              </w:rPr>
              <w:t xml:space="preserve"> DOTYCZĄCE PRZESŁANEK WYKLUCZENIA Z POSTĘPOWANIA </w:t>
            </w:r>
          </w:p>
        </w:tc>
      </w:tr>
    </w:tbl>
    <w:p w:rsidR="00A837F4" w:rsidRPr="00BA71D9" w:rsidRDefault="00A837F4" w:rsidP="00D133EE">
      <w:pPr>
        <w:shd w:val="clear" w:color="auto" w:fill="FFFFFF"/>
        <w:tabs>
          <w:tab w:val="left" w:pos="540"/>
        </w:tabs>
        <w:rPr>
          <w:rFonts w:ascii="Cambria" w:hAnsi="Cambria"/>
          <w:sz w:val="20"/>
          <w:szCs w:val="20"/>
        </w:rPr>
      </w:pPr>
    </w:p>
    <w:p w:rsidR="003C2DA5" w:rsidRPr="00BA71D9" w:rsidRDefault="003C2DA5" w:rsidP="003C2DA5">
      <w:pPr>
        <w:rPr>
          <w:rFonts w:ascii="Cambria" w:hAnsi="Cambria" w:cs="Arial"/>
          <w:b/>
          <w:sz w:val="20"/>
          <w:szCs w:val="20"/>
        </w:rPr>
      </w:pPr>
      <w:r w:rsidRPr="00BA71D9">
        <w:rPr>
          <w:rFonts w:ascii="Cambria" w:hAnsi="Cambria" w:cs="Arial"/>
          <w:b/>
          <w:sz w:val="20"/>
          <w:szCs w:val="20"/>
        </w:rPr>
        <w:t>Wykonawca:</w:t>
      </w:r>
    </w:p>
    <w:p w:rsidR="003C2DA5" w:rsidRPr="00BA71D9" w:rsidRDefault="003C2DA5" w:rsidP="003C2DA5">
      <w:pPr>
        <w:spacing w:line="480" w:lineRule="auto"/>
        <w:ind w:right="5954"/>
        <w:rPr>
          <w:rFonts w:ascii="Cambria" w:hAnsi="Cambria" w:cs="Arial"/>
          <w:sz w:val="20"/>
          <w:szCs w:val="20"/>
        </w:rPr>
      </w:pPr>
      <w:r w:rsidRPr="00BA71D9">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(pełna nazwa/firma, adres, w zależności od podmiotu: NIP/PESEL, KRS/</w:t>
      </w:r>
      <w:proofErr w:type="spellStart"/>
      <w:r w:rsidRPr="00AB4EC6">
        <w:rPr>
          <w:rFonts w:ascii="Cambria" w:hAnsi="Cambria" w:cs="Arial"/>
          <w:i/>
          <w:sz w:val="18"/>
          <w:szCs w:val="20"/>
        </w:rPr>
        <w:t>CEiDG</w:t>
      </w:r>
      <w:proofErr w:type="spellEnd"/>
      <w:r w:rsidRPr="00AB4EC6">
        <w:rPr>
          <w:rFonts w:ascii="Cambria" w:hAnsi="Cambria" w:cs="Arial"/>
          <w:i/>
          <w:sz w:val="18"/>
          <w:szCs w:val="20"/>
        </w:rPr>
        <w:t>)</w:t>
      </w:r>
    </w:p>
    <w:p w:rsidR="003C2DA5" w:rsidRPr="00BA71D9" w:rsidRDefault="003C2DA5" w:rsidP="003C2DA5">
      <w:pPr>
        <w:rPr>
          <w:rFonts w:ascii="Cambria" w:hAnsi="Cambria" w:cs="Arial"/>
          <w:sz w:val="20"/>
          <w:szCs w:val="20"/>
          <w:u w:val="single"/>
        </w:rPr>
      </w:pPr>
      <w:r w:rsidRPr="00BA71D9">
        <w:rPr>
          <w:rFonts w:ascii="Cambria" w:hAnsi="Cambria" w:cs="Arial"/>
          <w:sz w:val="20"/>
          <w:szCs w:val="20"/>
          <w:u w:val="single"/>
        </w:rPr>
        <w:t>reprezentowany przez:</w:t>
      </w:r>
    </w:p>
    <w:p w:rsidR="003C2DA5" w:rsidRPr="00AB4EC6" w:rsidRDefault="003C2DA5" w:rsidP="003C2DA5">
      <w:pPr>
        <w:spacing w:line="480" w:lineRule="auto"/>
        <w:ind w:right="5954"/>
        <w:rPr>
          <w:rFonts w:ascii="Cambria" w:hAnsi="Cambria" w:cs="Arial"/>
          <w:sz w:val="20"/>
          <w:szCs w:val="20"/>
        </w:rPr>
      </w:pPr>
      <w:r w:rsidRPr="00AB4EC6">
        <w:rPr>
          <w:rFonts w:ascii="Cambria" w:hAnsi="Cambria" w:cs="Arial"/>
          <w:sz w:val="20"/>
          <w:szCs w:val="20"/>
        </w:rPr>
        <w:t>…………………………………………………………</w:t>
      </w:r>
    </w:p>
    <w:p w:rsidR="003C2DA5" w:rsidRPr="00AB4EC6" w:rsidRDefault="003C2DA5" w:rsidP="003C2DA5">
      <w:pPr>
        <w:ind w:right="5953"/>
        <w:rPr>
          <w:rFonts w:ascii="Cambria" w:hAnsi="Cambria" w:cs="Arial"/>
          <w:i/>
          <w:sz w:val="18"/>
          <w:szCs w:val="20"/>
        </w:rPr>
      </w:pPr>
      <w:r w:rsidRPr="00AB4EC6">
        <w:rPr>
          <w:rFonts w:ascii="Cambria" w:hAnsi="Cambria" w:cs="Arial"/>
          <w:i/>
          <w:sz w:val="18"/>
          <w:szCs w:val="20"/>
        </w:rPr>
        <w:t>(imię, nazwisko, stanowisko/podstawa do reprezentacji)</w:t>
      </w:r>
    </w:p>
    <w:p w:rsidR="003C2DA5" w:rsidRPr="00BA71D9" w:rsidRDefault="003C2DA5" w:rsidP="003C2DA5">
      <w:pPr>
        <w:rPr>
          <w:rFonts w:ascii="Cambria" w:hAnsi="Cambria" w:cs="Arial"/>
          <w:sz w:val="20"/>
          <w:szCs w:val="20"/>
        </w:rPr>
      </w:pPr>
    </w:p>
    <w:p w:rsidR="003C2DA5" w:rsidRPr="00BA71D9" w:rsidRDefault="003C2DA5" w:rsidP="003C2DA5">
      <w:pPr>
        <w:rPr>
          <w:rFonts w:ascii="Cambria" w:hAnsi="Cambria" w:cs="Arial"/>
          <w:sz w:val="20"/>
          <w:szCs w:val="20"/>
        </w:rPr>
      </w:pPr>
    </w:p>
    <w:p w:rsidR="003C2DA5" w:rsidRPr="00BA71D9" w:rsidRDefault="003C2DA5" w:rsidP="003C2DA5">
      <w:pPr>
        <w:spacing w:after="120" w:line="360" w:lineRule="auto"/>
        <w:jc w:val="center"/>
        <w:rPr>
          <w:rFonts w:ascii="Cambria" w:hAnsi="Cambria" w:cs="Arial"/>
          <w:b/>
          <w:sz w:val="20"/>
          <w:szCs w:val="20"/>
          <w:u w:val="single"/>
        </w:rPr>
      </w:pPr>
      <w:r w:rsidRPr="00BA71D9">
        <w:rPr>
          <w:rFonts w:ascii="Cambria" w:hAnsi="Cambria" w:cs="Arial"/>
          <w:b/>
          <w:sz w:val="20"/>
          <w:szCs w:val="20"/>
          <w:u w:val="single"/>
        </w:rPr>
        <w:t xml:space="preserve">Oświadczenie wykonawcy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składane na podstawie art. 25a ust. 1 ustawy z dnia 29 stycznia 2004 r. </w:t>
      </w:r>
    </w:p>
    <w:p w:rsidR="003C2DA5" w:rsidRPr="00BA71D9" w:rsidRDefault="003C2DA5" w:rsidP="003C2DA5">
      <w:pPr>
        <w:spacing w:line="360" w:lineRule="auto"/>
        <w:jc w:val="center"/>
        <w:rPr>
          <w:rFonts w:ascii="Cambria" w:hAnsi="Cambria" w:cs="Arial"/>
          <w:b/>
          <w:sz w:val="20"/>
          <w:szCs w:val="20"/>
        </w:rPr>
      </w:pPr>
      <w:r w:rsidRPr="00BA71D9">
        <w:rPr>
          <w:rFonts w:ascii="Cambria" w:hAnsi="Cambria" w:cs="Arial"/>
          <w:b/>
          <w:sz w:val="20"/>
          <w:szCs w:val="20"/>
        </w:rPr>
        <w:t xml:space="preserve"> Prawo zamówień publicznych (dalej jako: ustawa </w:t>
      </w:r>
      <w:proofErr w:type="spellStart"/>
      <w:r w:rsidRPr="00BA71D9">
        <w:rPr>
          <w:rFonts w:ascii="Cambria" w:hAnsi="Cambria" w:cs="Arial"/>
          <w:b/>
          <w:sz w:val="20"/>
          <w:szCs w:val="20"/>
        </w:rPr>
        <w:t>Pzp</w:t>
      </w:r>
      <w:proofErr w:type="spellEnd"/>
      <w:r w:rsidRPr="00BA71D9">
        <w:rPr>
          <w:rFonts w:ascii="Cambria" w:hAnsi="Cambria" w:cs="Arial"/>
          <w:b/>
          <w:sz w:val="20"/>
          <w:szCs w:val="20"/>
        </w:rPr>
        <w:t xml:space="preserve">), </w:t>
      </w:r>
    </w:p>
    <w:p w:rsidR="003C2DA5" w:rsidRPr="00BA71D9" w:rsidRDefault="003C2DA5" w:rsidP="003C2DA5">
      <w:pPr>
        <w:spacing w:before="120" w:line="360" w:lineRule="auto"/>
        <w:jc w:val="center"/>
        <w:rPr>
          <w:rFonts w:ascii="Cambria" w:hAnsi="Cambria" w:cs="Arial"/>
          <w:b/>
          <w:sz w:val="20"/>
          <w:szCs w:val="20"/>
          <w:u w:val="single"/>
        </w:rPr>
      </w:pPr>
      <w:r w:rsidRPr="00BA71D9">
        <w:rPr>
          <w:rFonts w:ascii="Cambria" w:hAnsi="Cambria" w:cs="Arial"/>
          <w:b/>
          <w:sz w:val="20"/>
          <w:szCs w:val="20"/>
          <w:u w:val="single"/>
        </w:rPr>
        <w:t>DOTYCZĄCE PRZESŁANEK WYKLUCZENIA Z POSTĘPOWANIA</w:t>
      </w:r>
    </w:p>
    <w:p w:rsidR="003C2DA5" w:rsidRPr="00BA71D9" w:rsidRDefault="003C2DA5" w:rsidP="003C2DA5">
      <w:pPr>
        <w:spacing w:line="360" w:lineRule="auto"/>
        <w:jc w:val="both"/>
        <w:rPr>
          <w:rFonts w:ascii="Cambria" w:hAnsi="Cambria" w:cs="Arial"/>
          <w:sz w:val="20"/>
          <w:szCs w:val="20"/>
        </w:rPr>
      </w:pPr>
    </w:p>
    <w:p w:rsidR="00335395" w:rsidRPr="00C100D4" w:rsidRDefault="003C2DA5" w:rsidP="00C100D4">
      <w:pPr>
        <w:jc w:val="center"/>
        <w:rPr>
          <w:rFonts w:ascii="Cambria" w:hAnsi="Cambria" w:cs="Arial"/>
          <w:b/>
          <w:sz w:val="20"/>
          <w:szCs w:val="20"/>
        </w:rPr>
      </w:pPr>
      <w:r w:rsidRPr="00BA71D9">
        <w:rPr>
          <w:rFonts w:ascii="Cambria" w:hAnsi="Cambria" w:cs="Arial"/>
          <w:sz w:val="20"/>
          <w:szCs w:val="20"/>
        </w:rPr>
        <w:t xml:space="preserve">Na potrzeby postępowania o udzielenie zamówienia publicznego pn. </w:t>
      </w:r>
      <w:r w:rsidR="00590F1F" w:rsidRPr="00590F1F">
        <w:rPr>
          <w:rFonts w:ascii="Cambria" w:eastAsia="Times New Roman" w:hAnsi="Cambria" w:cs="Times New Roman"/>
          <w:b/>
          <w:bCs/>
          <w:iCs/>
          <w:sz w:val="20"/>
          <w:szCs w:val="20"/>
        </w:rPr>
        <w:t>Przebudowa odcinka drogi gminnej ul. Widok w msc. Oblęgorek, Gmina Strawczyn</w:t>
      </w:r>
    </w:p>
    <w:p w:rsidR="00E8219D" w:rsidRPr="00BA71D9" w:rsidRDefault="00E8219D" w:rsidP="00335395">
      <w:pPr>
        <w:jc w:val="center"/>
        <w:rPr>
          <w:rFonts w:ascii="Cambria" w:hAnsi="Cambria" w:cs="Times New Roman"/>
          <w:b/>
          <w:sz w:val="20"/>
          <w:szCs w:val="20"/>
        </w:rPr>
      </w:pPr>
    </w:p>
    <w:p w:rsidR="003C2DA5" w:rsidRPr="00BA71D9" w:rsidRDefault="003C2DA5" w:rsidP="00CC3DBB">
      <w:pPr>
        <w:rPr>
          <w:rFonts w:ascii="Cambria" w:hAnsi="Cambria" w:cs="Arial"/>
          <w:sz w:val="20"/>
          <w:szCs w:val="20"/>
        </w:rPr>
      </w:pPr>
      <w:r w:rsidRPr="00BA71D9">
        <w:rPr>
          <w:rFonts w:ascii="Cambria" w:hAnsi="Cambria" w:cs="Arial"/>
          <w:sz w:val="20"/>
          <w:szCs w:val="20"/>
        </w:rPr>
        <w:t xml:space="preserve">prowadzonego przez </w:t>
      </w:r>
      <w:r w:rsidR="00B37CD8" w:rsidRPr="00BA71D9">
        <w:rPr>
          <w:rFonts w:ascii="Cambria" w:hAnsi="Cambria" w:cs="Arial"/>
          <w:sz w:val="20"/>
          <w:szCs w:val="20"/>
        </w:rPr>
        <w:t>Gminę Strawczyn</w:t>
      </w:r>
      <w:r w:rsidRPr="00BA71D9">
        <w:rPr>
          <w:rFonts w:ascii="Cambria" w:hAnsi="Cambria" w:cs="Arial"/>
          <w:i/>
          <w:sz w:val="20"/>
          <w:szCs w:val="20"/>
        </w:rPr>
        <w:t xml:space="preserve">, </w:t>
      </w:r>
      <w:r w:rsidRPr="00BA71D9">
        <w:rPr>
          <w:rFonts w:ascii="Cambria" w:hAnsi="Cambria" w:cs="Arial"/>
          <w:sz w:val="20"/>
          <w:szCs w:val="20"/>
        </w:rPr>
        <w:t>oświadczam, co następuje:</w:t>
      </w:r>
    </w:p>
    <w:p w:rsidR="003C2DA5" w:rsidRPr="00BA71D9" w:rsidRDefault="003C2DA5" w:rsidP="00DF1220">
      <w:pPr>
        <w:numPr>
          <w:ilvl w:val="0"/>
          <w:numId w:val="20"/>
        </w:numPr>
        <w:shd w:val="clear" w:color="auto" w:fill="BFBFBF"/>
        <w:spacing w:line="360" w:lineRule="auto"/>
        <w:ind w:left="709"/>
        <w:rPr>
          <w:rFonts w:ascii="Cambria" w:hAnsi="Cambria" w:cs="Arial"/>
          <w:b/>
          <w:sz w:val="20"/>
          <w:szCs w:val="20"/>
        </w:rPr>
      </w:pPr>
      <w:r w:rsidRPr="00BA71D9">
        <w:rPr>
          <w:rFonts w:ascii="Cambria" w:hAnsi="Cambria" w:cs="Arial"/>
          <w:b/>
          <w:sz w:val="20"/>
          <w:szCs w:val="20"/>
        </w:rPr>
        <w:t>OŚWIADCZENIA DOTYCZĄCE WYKONAWCY:</w:t>
      </w:r>
    </w:p>
    <w:p w:rsidR="003C2DA5" w:rsidRPr="00BA71D9" w:rsidRDefault="003C2DA5" w:rsidP="003C2DA5">
      <w:pPr>
        <w:pStyle w:val="Akapitzlist"/>
        <w:spacing w:after="0" w:line="360" w:lineRule="auto"/>
        <w:jc w:val="both"/>
        <w:rPr>
          <w:rFonts w:ascii="Cambria" w:hAnsi="Cambria" w:cs="Arial"/>
          <w:sz w:val="20"/>
          <w:szCs w:val="20"/>
        </w:rPr>
      </w:pP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w:t>
      </w:r>
      <w:r w:rsidR="00EC1669" w:rsidRPr="00BA71D9">
        <w:rPr>
          <w:rFonts w:ascii="Cambria" w:hAnsi="Cambria" w:cs="Arial"/>
          <w:sz w:val="20"/>
          <w:szCs w:val="20"/>
        </w:rPr>
        <w:t>.</w:t>
      </w:r>
      <w:r w:rsidRPr="00BA71D9">
        <w:rPr>
          <w:rFonts w:ascii="Cambria" w:hAnsi="Cambria" w:cs="Arial"/>
          <w:sz w:val="20"/>
          <w:szCs w:val="20"/>
        </w:rPr>
        <w:t xml:space="preserve"> 1 pkt 12-23 ustawy </w:t>
      </w:r>
      <w:proofErr w:type="spellStart"/>
      <w:r w:rsidRPr="00BA71D9">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4118B5">
      <w:pPr>
        <w:pStyle w:val="Akapitzlist"/>
        <w:numPr>
          <w:ilvl w:val="0"/>
          <w:numId w:val="19"/>
        </w:numPr>
        <w:spacing w:after="0" w:line="360" w:lineRule="auto"/>
        <w:jc w:val="both"/>
        <w:rPr>
          <w:rFonts w:ascii="Cambria" w:hAnsi="Cambria" w:cs="Arial"/>
          <w:sz w:val="20"/>
          <w:szCs w:val="20"/>
        </w:rPr>
      </w:pPr>
      <w:r w:rsidRPr="00BA71D9">
        <w:rPr>
          <w:rFonts w:ascii="Cambria" w:hAnsi="Cambria" w:cs="Arial"/>
          <w:sz w:val="20"/>
          <w:szCs w:val="20"/>
        </w:rPr>
        <w:t xml:space="preserve">[UWAGA: </w:t>
      </w:r>
      <w:r w:rsidRPr="00BA71D9">
        <w:rPr>
          <w:rFonts w:ascii="Cambria" w:hAnsi="Cambria" w:cs="Arial"/>
          <w:i/>
          <w:sz w:val="20"/>
          <w:szCs w:val="20"/>
        </w:rPr>
        <w:t>zastosować tylko wtedy, gdy zamawiający przewidział wykluczenie wykonawcy z postępowania na podstawie ww. przepisu</w:t>
      </w:r>
      <w:r w:rsidRPr="00BA71D9">
        <w:rPr>
          <w:rFonts w:ascii="Cambria" w:hAnsi="Cambria" w:cs="Arial"/>
          <w:sz w:val="20"/>
          <w:szCs w:val="20"/>
        </w:rPr>
        <w:t>]</w:t>
      </w:r>
    </w:p>
    <w:p w:rsidR="003C2DA5" w:rsidRPr="00BA71D9" w:rsidRDefault="003C2DA5" w:rsidP="003C2DA5">
      <w:pPr>
        <w:pStyle w:val="Akapitzlist"/>
        <w:spacing w:after="0" w:line="360" w:lineRule="auto"/>
        <w:jc w:val="both"/>
        <w:rPr>
          <w:rFonts w:ascii="Cambria" w:hAnsi="Cambria" w:cs="Arial"/>
          <w:sz w:val="20"/>
          <w:szCs w:val="20"/>
        </w:rPr>
      </w:pPr>
      <w:r w:rsidRPr="00BA71D9">
        <w:rPr>
          <w:rFonts w:ascii="Cambria" w:hAnsi="Cambria" w:cs="Arial"/>
          <w:sz w:val="20"/>
          <w:szCs w:val="20"/>
        </w:rPr>
        <w:t>Oświadczam, że nie podlegam wykluczen</w:t>
      </w:r>
      <w:r w:rsidR="009820EF">
        <w:rPr>
          <w:rFonts w:ascii="Cambria" w:hAnsi="Cambria" w:cs="Arial"/>
          <w:sz w:val="20"/>
          <w:szCs w:val="20"/>
        </w:rPr>
        <w:t xml:space="preserve">iu z postępowania na podstawie </w:t>
      </w:r>
      <w:r w:rsidRPr="00BA71D9">
        <w:rPr>
          <w:rFonts w:ascii="Cambria" w:hAnsi="Cambria" w:cs="Arial"/>
          <w:sz w:val="20"/>
          <w:szCs w:val="20"/>
        </w:rPr>
        <w:t>art. 24 ust. 5</w:t>
      </w:r>
      <w:r w:rsidR="00EC1669" w:rsidRPr="00BA71D9">
        <w:rPr>
          <w:rFonts w:ascii="Cambria" w:hAnsi="Cambria" w:cs="Arial"/>
          <w:sz w:val="20"/>
          <w:szCs w:val="20"/>
        </w:rPr>
        <w:t xml:space="preserve"> pkt 1</w:t>
      </w:r>
      <w:r w:rsidR="009820EF">
        <w:rPr>
          <w:rFonts w:ascii="Cambria" w:hAnsi="Cambria" w:cs="Arial"/>
          <w:sz w:val="20"/>
          <w:szCs w:val="20"/>
        </w:rPr>
        <w:t xml:space="preserve"> ustawy </w:t>
      </w:r>
      <w:proofErr w:type="spellStart"/>
      <w:r w:rsidR="009820EF">
        <w:rPr>
          <w:rFonts w:ascii="Cambria" w:hAnsi="Cambria" w:cs="Arial"/>
          <w:sz w:val="20"/>
          <w:szCs w:val="20"/>
        </w:rPr>
        <w:t>Pzp</w:t>
      </w:r>
      <w:proofErr w:type="spellEnd"/>
      <w:r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i/>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00B37CD8" w:rsidRPr="00BA71D9">
        <w:rPr>
          <w:rFonts w:ascii="Cambria" w:hAnsi="Cambria" w:cs="Arial"/>
          <w:sz w:val="20"/>
          <w:szCs w:val="20"/>
        </w:rPr>
        <w:t>dnia ………….……. r.</w:t>
      </w:r>
    </w:p>
    <w:p w:rsidR="003C2DA5" w:rsidRPr="00BA71D9" w:rsidRDefault="00B37CD8"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r>
      <w:r w:rsidR="003C2DA5" w:rsidRPr="00BA71D9">
        <w:rPr>
          <w:rFonts w:ascii="Cambria" w:hAnsi="Cambria" w:cs="Arial"/>
          <w:sz w:val="20"/>
          <w:szCs w:val="20"/>
        </w:rPr>
        <w:tab/>
        <w:t>…………………………………………</w:t>
      </w:r>
    </w:p>
    <w:p w:rsidR="003C2DA5" w:rsidRDefault="003C2DA5" w:rsidP="00AB4EC6">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AB4EC6">
      <w:pPr>
        <w:spacing w:line="360" w:lineRule="auto"/>
        <w:ind w:left="5664" w:firstLine="708"/>
        <w:jc w:val="both"/>
        <w:rPr>
          <w:rFonts w:ascii="Cambria" w:hAnsi="Cambria" w:cs="Arial"/>
          <w:i/>
          <w:sz w:val="18"/>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zachodzą w stosunku do mnie podstawy wykluczenia z postępowania na podstawie art. …………. ustawy </w:t>
      </w:r>
      <w:proofErr w:type="spellStart"/>
      <w:r w:rsidRPr="00BA71D9">
        <w:rPr>
          <w:rFonts w:ascii="Cambria" w:hAnsi="Cambria" w:cs="Arial"/>
          <w:sz w:val="20"/>
          <w:szCs w:val="20"/>
        </w:rPr>
        <w:t>Pzp</w:t>
      </w:r>
      <w:proofErr w:type="spellEnd"/>
      <w:r w:rsidRPr="00BA71D9">
        <w:rPr>
          <w:rFonts w:ascii="Cambria" w:hAnsi="Cambria" w:cs="Arial"/>
          <w:sz w:val="20"/>
          <w:szCs w:val="20"/>
        </w:rPr>
        <w:t xml:space="preserve"> </w:t>
      </w:r>
      <w:r w:rsidRPr="00BA71D9">
        <w:rPr>
          <w:rFonts w:ascii="Cambria" w:hAnsi="Cambria" w:cs="Arial"/>
          <w:i/>
          <w:sz w:val="20"/>
          <w:szCs w:val="20"/>
        </w:rPr>
        <w:t xml:space="preserve">(podać mającą zastosowanie podstawę wykluczenia spośród wymienionych w art. 24 ust. 1 pkt 13-14, 16-20 lub art. 24 ust. 5 </w:t>
      </w:r>
      <w:r w:rsidR="00EC1669" w:rsidRPr="00BA71D9">
        <w:rPr>
          <w:rFonts w:ascii="Cambria" w:hAnsi="Cambria" w:cs="Arial"/>
          <w:i/>
          <w:sz w:val="20"/>
          <w:szCs w:val="20"/>
        </w:rPr>
        <w:t xml:space="preserve">pkt 1 </w:t>
      </w:r>
      <w:r w:rsidRPr="00BA71D9">
        <w:rPr>
          <w:rFonts w:ascii="Cambria" w:hAnsi="Cambria" w:cs="Arial"/>
          <w:i/>
          <w:sz w:val="20"/>
          <w:szCs w:val="20"/>
        </w:rPr>
        <w:t xml:space="preserve">ustawy </w:t>
      </w:r>
      <w:proofErr w:type="spellStart"/>
      <w:r w:rsidRPr="00BA71D9">
        <w:rPr>
          <w:rFonts w:ascii="Cambria" w:hAnsi="Cambria" w:cs="Arial"/>
          <w:i/>
          <w:sz w:val="20"/>
          <w:szCs w:val="20"/>
        </w:rPr>
        <w:t>Pzp</w:t>
      </w:r>
      <w:proofErr w:type="spellEnd"/>
      <w:r w:rsidRPr="00BA71D9">
        <w:rPr>
          <w:rFonts w:ascii="Cambria" w:hAnsi="Cambria" w:cs="Arial"/>
          <w:i/>
          <w:sz w:val="20"/>
          <w:szCs w:val="20"/>
        </w:rPr>
        <w:t>).</w:t>
      </w:r>
      <w:r w:rsidRPr="00BA71D9">
        <w:rPr>
          <w:rFonts w:ascii="Cambria" w:hAnsi="Cambria" w:cs="Arial"/>
          <w:sz w:val="20"/>
          <w:szCs w:val="20"/>
        </w:rPr>
        <w:t xml:space="preserve"> Jednocześnie oświadczam, że w związku z ww. okolicznością, na podstawie art. 24 ust. 8 ustawy </w:t>
      </w:r>
      <w:proofErr w:type="spellStart"/>
      <w:r w:rsidRPr="00BA71D9">
        <w:rPr>
          <w:rFonts w:ascii="Cambria" w:hAnsi="Cambria" w:cs="Arial"/>
          <w:sz w:val="20"/>
          <w:szCs w:val="20"/>
        </w:rPr>
        <w:t>Pzp</w:t>
      </w:r>
      <w:proofErr w:type="spellEnd"/>
      <w:r w:rsidRPr="00BA71D9">
        <w:rPr>
          <w:rFonts w:ascii="Cambria" w:hAnsi="Cambria" w:cs="Arial"/>
          <w:sz w:val="20"/>
          <w:szCs w:val="20"/>
        </w:rPr>
        <w:t xml:space="preserve"> podjąłem następujące środki naprawcze: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w:t>
      </w:r>
      <w:r w:rsidR="00E41F07" w:rsidRPr="00BA71D9">
        <w:rPr>
          <w:rFonts w:ascii="Cambria" w:hAnsi="Cambria" w:cs="Arial"/>
          <w:sz w:val="20"/>
          <w:szCs w:val="20"/>
        </w:rPr>
        <w:t>…………………………………………………………………………………..</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Default="003C2DA5" w:rsidP="003C2DA5">
      <w:pPr>
        <w:spacing w:line="360" w:lineRule="auto"/>
        <w:ind w:left="5664" w:firstLine="708"/>
        <w:jc w:val="both"/>
        <w:rPr>
          <w:rFonts w:ascii="Cambria" w:hAnsi="Cambria" w:cs="Arial"/>
          <w:i/>
          <w:sz w:val="18"/>
          <w:szCs w:val="20"/>
        </w:rPr>
      </w:pPr>
      <w:r w:rsidRPr="00AB4EC6">
        <w:rPr>
          <w:rFonts w:ascii="Cambria" w:hAnsi="Cambria" w:cs="Arial"/>
          <w:i/>
          <w:sz w:val="18"/>
          <w:szCs w:val="20"/>
        </w:rPr>
        <w:t>(podpis)</w:t>
      </w:r>
    </w:p>
    <w:p w:rsidR="009820EF" w:rsidRPr="00AB4EC6" w:rsidRDefault="009820EF" w:rsidP="003C2DA5">
      <w:pPr>
        <w:spacing w:line="360" w:lineRule="auto"/>
        <w:ind w:left="5664" w:firstLine="708"/>
        <w:jc w:val="both"/>
        <w:rPr>
          <w:rFonts w:ascii="Cambria" w:hAnsi="Cambria" w:cs="Arial"/>
          <w:i/>
          <w:sz w:val="18"/>
          <w:szCs w:val="20"/>
        </w:rPr>
      </w:pP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lastRenderedPageBreak/>
        <w:t>OŚWIADCZENIE DOTYCZĄCE PODMIOTU,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i/>
          <w:sz w:val="20"/>
          <w:szCs w:val="20"/>
        </w:rPr>
      </w:pPr>
      <w:r w:rsidRPr="00BA71D9">
        <w:rPr>
          <w:rFonts w:ascii="Cambria" w:hAnsi="Cambria" w:cs="Arial"/>
          <w:sz w:val="20"/>
          <w:szCs w:val="20"/>
        </w:rPr>
        <w:t>Oświadczam, że następujący/e podmiot/y, na którego/</w:t>
      </w:r>
      <w:proofErr w:type="spellStart"/>
      <w:r w:rsidRPr="00BA71D9">
        <w:rPr>
          <w:rFonts w:ascii="Cambria" w:hAnsi="Cambria" w:cs="Arial"/>
          <w:sz w:val="20"/>
          <w:szCs w:val="20"/>
        </w:rPr>
        <w:t>ych</w:t>
      </w:r>
      <w:proofErr w:type="spellEnd"/>
      <w:r w:rsidRPr="00BA71D9">
        <w:rPr>
          <w:rFonts w:ascii="Cambria" w:hAnsi="Cambria" w:cs="Arial"/>
          <w:sz w:val="20"/>
          <w:szCs w:val="20"/>
        </w:rPr>
        <w:t xml:space="preserve"> zasoby powołuję się w niniejszym postępowaniu, tj.: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 xml:space="preserve">) </w:t>
      </w:r>
      <w:r w:rsidRPr="00BA71D9">
        <w:rPr>
          <w:rFonts w:ascii="Cambria" w:hAnsi="Cambria" w:cs="Arial"/>
          <w:sz w:val="20"/>
          <w:szCs w:val="20"/>
        </w:rPr>
        <w:t>nie podlega/ją wykluczeniu z postępowania 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PODWYKONAWCY NIEBĘDĄCEGO PODMIOTEM, NA KTÓREGO ZASOBY POWOŁUJE SIĘ WYKONAWCA:</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Oświadczam, że następujący/e podmiot/y, będący/e podwykonawcą/</w:t>
      </w:r>
      <w:proofErr w:type="spellStart"/>
      <w:r w:rsidRPr="00BA71D9">
        <w:rPr>
          <w:rFonts w:ascii="Cambria" w:hAnsi="Cambria" w:cs="Arial"/>
          <w:sz w:val="20"/>
          <w:szCs w:val="20"/>
        </w:rPr>
        <w:t>ami</w:t>
      </w:r>
      <w:proofErr w:type="spellEnd"/>
      <w:r w:rsidRPr="00BA71D9">
        <w:rPr>
          <w:rFonts w:ascii="Cambria" w:hAnsi="Cambria" w:cs="Arial"/>
          <w:sz w:val="20"/>
          <w:szCs w:val="20"/>
        </w:rPr>
        <w:t xml:space="preserve">: ……………………………………………………………………..….…… </w:t>
      </w:r>
      <w:r w:rsidRPr="00BA71D9">
        <w:rPr>
          <w:rFonts w:ascii="Cambria" w:hAnsi="Cambria" w:cs="Arial"/>
          <w:i/>
          <w:sz w:val="20"/>
          <w:szCs w:val="20"/>
        </w:rPr>
        <w:t>(podać pełną nazwę/firmę, adres, a także w zależności od podmiotu: NIP/PESEL, KRS/</w:t>
      </w:r>
      <w:proofErr w:type="spellStart"/>
      <w:r w:rsidRPr="00BA71D9">
        <w:rPr>
          <w:rFonts w:ascii="Cambria" w:hAnsi="Cambria" w:cs="Arial"/>
          <w:i/>
          <w:sz w:val="20"/>
          <w:szCs w:val="20"/>
        </w:rPr>
        <w:t>CEiDG</w:t>
      </w:r>
      <w:proofErr w:type="spellEnd"/>
      <w:r w:rsidRPr="00BA71D9">
        <w:rPr>
          <w:rFonts w:ascii="Cambria" w:hAnsi="Cambria" w:cs="Arial"/>
          <w:i/>
          <w:sz w:val="20"/>
          <w:szCs w:val="20"/>
        </w:rPr>
        <w:t>)</w:t>
      </w:r>
      <w:r w:rsidRPr="00BA71D9">
        <w:rPr>
          <w:rFonts w:ascii="Cambria" w:hAnsi="Cambria" w:cs="Arial"/>
          <w:sz w:val="20"/>
          <w:szCs w:val="20"/>
        </w:rPr>
        <w:t>, nie podleg</w:t>
      </w:r>
      <w:r w:rsidR="00635B31" w:rsidRPr="00BA71D9">
        <w:rPr>
          <w:rFonts w:ascii="Cambria" w:hAnsi="Cambria" w:cs="Arial"/>
          <w:sz w:val="20"/>
          <w:szCs w:val="20"/>
        </w:rPr>
        <w:t xml:space="preserve">a/ą wykluczeniu z postępowania </w:t>
      </w:r>
      <w:r w:rsidRPr="00BA71D9">
        <w:rPr>
          <w:rFonts w:ascii="Cambria" w:hAnsi="Cambria" w:cs="Arial"/>
          <w:sz w:val="20"/>
          <w:szCs w:val="20"/>
        </w:rPr>
        <w:t>o udzielenie zamówienia.</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3C2DA5" w:rsidRPr="00BA71D9" w:rsidRDefault="003C2DA5" w:rsidP="00DF1220">
      <w:pPr>
        <w:numPr>
          <w:ilvl w:val="0"/>
          <w:numId w:val="20"/>
        </w:numPr>
        <w:shd w:val="clear" w:color="auto" w:fill="BFBFBF"/>
        <w:spacing w:line="360" w:lineRule="auto"/>
        <w:ind w:left="709"/>
        <w:jc w:val="both"/>
        <w:rPr>
          <w:rFonts w:ascii="Cambria" w:hAnsi="Cambria" w:cs="Arial"/>
          <w:b/>
          <w:sz w:val="20"/>
          <w:szCs w:val="20"/>
        </w:rPr>
      </w:pPr>
      <w:r w:rsidRPr="00BA71D9">
        <w:rPr>
          <w:rFonts w:ascii="Cambria" w:hAnsi="Cambria" w:cs="Arial"/>
          <w:b/>
          <w:sz w:val="20"/>
          <w:szCs w:val="20"/>
        </w:rPr>
        <w:t>OŚWIADCZENIE DOTYCZĄCE PODANYCH INFORMACJI:</w:t>
      </w:r>
    </w:p>
    <w:p w:rsidR="003C2DA5" w:rsidRPr="00BA71D9" w:rsidRDefault="003C2DA5" w:rsidP="003C2DA5">
      <w:pPr>
        <w:spacing w:line="360" w:lineRule="auto"/>
        <w:jc w:val="both"/>
        <w:rPr>
          <w:rFonts w:ascii="Cambria" w:hAnsi="Cambria" w:cs="Arial"/>
          <w:b/>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Oświadczam, że wszystkie informacje podane w powyższych oświadczeniach są aktualne </w:t>
      </w:r>
      <w:r w:rsidRPr="00BA71D9">
        <w:rPr>
          <w:rFonts w:ascii="Cambria" w:hAnsi="Cambria" w:cs="Arial"/>
          <w:sz w:val="20"/>
          <w:szCs w:val="20"/>
        </w:rPr>
        <w:br/>
        <w:t>i zgodne z prawdą oraz zostały przedstawione z pełną świadomością konsekwencji wprowadzenia zamawiającego w błąd przy przedstawianiu informacji.</w:t>
      </w:r>
    </w:p>
    <w:p w:rsidR="009820EF" w:rsidRDefault="009820EF" w:rsidP="003C2DA5">
      <w:pPr>
        <w:spacing w:line="360" w:lineRule="auto"/>
        <w:jc w:val="both"/>
        <w:rPr>
          <w:rFonts w:ascii="Cambria" w:hAnsi="Cambria" w:cs="Arial"/>
          <w:sz w:val="20"/>
          <w:szCs w:val="20"/>
        </w:rPr>
      </w:pP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i/>
          <w:sz w:val="20"/>
          <w:szCs w:val="20"/>
        </w:rPr>
        <w:t xml:space="preserve">(miejscowość), </w:t>
      </w:r>
      <w:r w:rsidRPr="00BA71D9">
        <w:rPr>
          <w:rFonts w:ascii="Cambria" w:hAnsi="Cambria" w:cs="Arial"/>
          <w:sz w:val="20"/>
          <w:szCs w:val="20"/>
        </w:rPr>
        <w:t xml:space="preserve">dnia …………………. r. </w:t>
      </w:r>
    </w:p>
    <w:p w:rsidR="003C2DA5" w:rsidRPr="00BA71D9" w:rsidRDefault="003C2DA5" w:rsidP="003C2DA5">
      <w:pPr>
        <w:spacing w:line="360" w:lineRule="auto"/>
        <w:jc w:val="both"/>
        <w:rPr>
          <w:rFonts w:ascii="Cambria" w:hAnsi="Cambria" w:cs="Arial"/>
          <w:sz w:val="20"/>
          <w:szCs w:val="20"/>
        </w:rPr>
      </w:pP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t>…………………………………………</w:t>
      </w:r>
    </w:p>
    <w:p w:rsidR="003C2DA5" w:rsidRPr="00BA71D9" w:rsidRDefault="003C2DA5" w:rsidP="003C2DA5">
      <w:pPr>
        <w:spacing w:line="360" w:lineRule="auto"/>
        <w:ind w:left="5664" w:firstLine="708"/>
        <w:jc w:val="both"/>
        <w:rPr>
          <w:rFonts w:ascii="Cambria" w:hAnsi="Cambria" w:cs="Arial"/>
          <w:i/>
          <w:sz w:val="20"/>
          <w:szCs w:val="20"/>
        </w:rPr>
      </w:pPr>
      <w:r w:rsidRPr="00BA71D9">
        <w:rPr>
          <w:rFonts w:ascii="Cambria" w:hAnsi="Cambria" w:cs="Arial"/>
          <w:i/>
          <w:sz w:val="20"/>
          <w:szCs w:val="20"/>
        </w:rPr>
        <w:t>(podpis)</w:t>
      </w:r>
    </w:p>
    <w:p w:rsidR="006713C7" w:rsidRPr="00BA71D9" w:rsidRDefault="006713C7"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01677D" w:rsidRPr="00BA71D9" w:rsidRDefault="0001677D"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E41F07" w:rsidRPr="00BA71D9" w:rsidRDefault="00E41F07" w:rsidP="00C452E6">
      <w:pPr>
        <w:shd w:val="clear" w:color="auto" w:fill="FFFFFF"/>
        <w:tabs>
          <w:tab w:val="left" w:pos="540"/>
        </w:tabs>
        <w:jc w:val="center"/>
        <w:rPr>
          <w:rFonts w:ascii="Cambria" w:hAnsi="Cambria"/>
          <w:b/>
          <w:sz w:val="20"/>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AB4EC6" w:rsidRDefault="00AB4EC6" w:rsidP="00C452E6">
      <w:pPr>
        <w:shd w:val="clear" w:color="auto" w:fill="FFFFFF"/>
        <w:tabs>
          <w:tab w:val="left" w:pos="540"/>
        </w:tabs>
        <w:jc w:val="center"/>
        <w:rPr>
          <w:rFonts w:ascii="Cambria" w:hAnsi="Cambria"/>
          <w:b/>
          <w:szCs w:val="20"/>
        </w:rPr>
      </w:pPr>
    </w:p>
    <w:p w:rsidR="00C452E6" w:rsidRPr="00AB4EC6" w:rsidRDefault="00C452E6" w:rsidP="00C452E6">
      <w:pPr>
        <w:shd w:val="clear" w:color="auto" w:fill="FFFFFF"/>
        <w:tabs>
          <w:tab w:val="left" w:pos="540"/>
        </w:tabs>
        <w:jc w:val="center"/>
        <w:rPr>
          <w:rFonts w:ascii="Cambria" w:hAnsi="Cambria"/>
          <w:b/>
          <w:szCs w:val="20"/>
        </w:rPr>
      </w:pPr>
      <w:r w:rsidRPr="00AB4EC6">
        <w:rPr>
          <w:rFonts w:ascii="Cambria" w:hAnsi="Cambria"/>
          <w:b/>
          <w:szCs w:val="20"/>
        </w:rPr>
        <w:t>POZOSTAŁE DOKUMENTY</w:t>
      </w: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1B77C9"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C3DBB" w:rsidRPr="00AB4EC6" w:rsidRDefault="00CC3DBB" w:rsidP="00545269">
      <w:pPr>
        <w:shd w:val="clear" w:color="auto" w:fill="FFFFFF"/>
        <w:tabs>
          <w:tab w:val="left" w:pos="540"/>
        </w:tabs>
        <w:jc w:val="center"/>
        <w:rPr>
          <w:rFonts w:ascii="Cambria" w:hAnsi="Cambria"/>
          <w:i/>
          <w:color w:val="FF0000"/>
          <w:szCs w:val="20"/>
        </w:rPr>
      </w:pPr>
      <w:r w:rsidRPr="00AB4EC6">
        <w:rPr>
          <w:rFonts w:ascii="Cambria" w:eastAsia="Arial" w:hAnsi="Cambria" w:cs="Arial"/>
          <w:i/>
          <w:color w:val="FF0000"/>
          <w:spacing w:val="-8"/>
          <w:w w:val="105"/>
          <w:szCs w:val="20"/>
        </w:rPr>
        <w:lastRenderedPageBreak/>
        <w:t>Wy</w:t>
      </w:r>
      <w:r w:rsidRPr="00AB4EC6">
        <w:rPr>
          <w:rFonts w:ascii="Cambria" w:eastAsia="Arial" w:hAnsi="Cambria"/>
          <w:i/>
          <w:color w:val="FF0000"/>
          <w:szCs w:val="20"/>
        </w:rPr>
        <w:t>konawca</w:t>
      </w:r>
      <w:r w:rsidR="00C100D4">
        <w:rPr>
          <w:rFonts w:ascii="Cambria" w:eastAsia="Arial" w:hAnsi="Cambria"/>
          <w:i/>
          <w:color w:val="FF0000"/>
          <w:szCs w:val="20"/>
        </w:rPr>
        <w:t xml:space="preserve"> </w:t>
      </w:r>
      <w:r w:rsidRPr="00AB4EC6">
        <w:rPr>
          <w:rFonts w:ascii="Cambria" w:eastAsia="Arial" w:hAnsi="Cambria" w:cs="Arial"/>
          <w:i/>
          <w:color w:val="FF0000"/>
          <w:w w:val="105"/>
          <w:szCs w:val="20"/>
        </w:rPr>
        <w:t>w</w:t>
      </w:r>
      <w:r w:rsidR="00C100D4">
        <w:rPr>
          <w:rFonts w:ascii="Cambria" w:eastAsia="Arial" w:hAnsi="Cambria" w:cs="Arial"/>
          <w:i/>
          <w:color w:val="FF0000"/>
          <w:w w:val="105"/>
          <w:szCs w:val="20"/>
        </w:rPr>
        <w:t xml:space="preserve"> </w:t>
      </w:r>
      <w:r w:rsidRPr="00AB4EC6">
        <w:rPr>
          <w:rFonts w:ascii="Cambria" w:eastAsia="Arial" w:hAnsi="Cambria"/>
          <w:i/>
          <w:color w:val="FF0000"/>
          <w:szCs w:val="20"/>
        </w:rPr>
        <w:t>terminie 3 dni od dnia zamieszczenia na stronie internetowej informacji, o której mowa w art. 86 ust. 5 ustawy PZP, przekaże zamawiającemu niniejsze oświadczenie</w:t>
      </w:r>
    </w:p>
    <w:p w:rsidR="00C452E6" w:rsidRPr="00BA71D9" w:rsidRDefault="00C452E6" w:rsidP="00E20328">
      <w:pPr>
        <w:shd w:val="clear" w:color="auto" w:fill="FFFFFF"/>
        <w:tabs>
          <w:tab w:val="left" w:pos="540"/>
        </w:tabs>
        <w:rPr>
          <w:rFonts w:ascii="Cambria" w:hAnsi="Cambri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0"/>
      </w:tblGrid>
      <w:tr w:rsidR="00787791" w:rsidRPr="00BA71D9" w:rsidTr="00787791">
        <w:tc>
          <w:tcPr>
            <w:tcW w:w="9780" w:type="dxa"/>
            <w:gridSpan w:val="2"/>
            <w:shd w:val="clear" w:color="auto" w:fill="FDE9D9"/>
          </w:tcPr>
          <w:p w:rsidR="00787791" w:rsidRPr="00BA71D9" w:rsidRDefault="00787791" w:rsidP="00787791">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CB2F21" w:rsidRPr="00BA71D9">
              <w:rPr>
                <w:rFonts w:ascii="Cambria" w:eastAsia="Arial" w:hAnsi="Cambria" w:cs="Arial"/>
                <w:w w:val="103"/>
                <w:sz w:val="20"/>
                <w:szCs w:val="20"/>
              </w:rPr>
              <w:t>3</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r w:rsidR="00787791" w:rsidRPr="00BA71D9" w:rsidTr="00787791">
        <w:tc>
          <w:tcPr>
            <w:tcW w:w="9780" w:type="dxa"/>
            <w:gridSpan w:val="2"/>
            <w:shd w:val="clear" w:color="auto" w:fill="FDE9D9"/>
          </w:tcPr>
          <w:p w:rsidR="00787791" w:rsidRPr="00BA71D9" w:rsidRDefault="00787791" w:rsidP="00E04E01">
            <w:pPr>
              <w:rPr>
                <w:rFonts w:ascii="Cambria" w:hAnsi="Cambria"/>
                <w:sz w:val="20"/>
                <w:szCs w:val="20"/>
              </w:rPr>
            </w:pPr>
            <w:r w:rsidRPr="00BA71D9">
              <w:rPr>
                <w:rFonts w:ascii="Cambria" w:hAnsi="Cambria"/>
                <w:sz w:val="20"/>
                <w:szCs w:val="20"/>
              </w:rPr>
              <w:t xml:space="preserve">OŚWIADCZENIEO PRZYNALEŻNOŚCI / BRAKU PRZYNALEZNOŚCI DO GRUPY KAPITAŁOWEJ </w:t>
            </w:r>
          </w:p>
          <w:p w:rsidR="00787791" w:rsidRPr="00BA71D9" w:rsidRDefault="00787791" w:rsidP="00787791">
            <w:pPr>
              <w:spacing w:before="16" w:line="266" w:lineRule="auto"/>
              <w:ind w:left="3886" w:right="599" w:hanging="3279"/>
              <w:jc w:val="center"/>
              <w:rPr>
                <w:rFonts w:ascii="Cambria" w:hAnsi="Cambria"/>
                <w:sz w:val="20"/>
                <w:szCs w:val="20"/>
              </w:rPr>
            </w:pPr>
            <w:r w:rsidRPr="00BA71D9">
              <w:rPr>
                <w:rFonts w:ascii="Cambria" w:hAnsi="Cambria"/>
                <w:spacing w:val="-22"/>
                <w:w w:val="103"/>
                <w:sz w:val="20"/>
                <w:szCs w:val="20"/>
              </w:rPr>
              <w:t xml:space="preserve">o  </w:t>
            </w:r>
            <w:r w:rsidRPr="00BA71D9">
              <w:rPr>
                <w:rFonts w:ascii="Cambria" w:hAnsi="Cambria"/>
                <w:sz w:val="20"/>
                <w:szCs w:val="20"/>
              </w:rPr>
              <w:t>której mowa w art. 24 ust. 1 pkt. 23 ustawy PZP</w:t>
            </w:r>
          </w:p>
          <w:p w:rsidR="00787791" w:rsidRPr="00BA71D9" w:rsidRDefault="00787791" w:rsidP="00787791">
            <w:pPr>
              <w:spacing w:before="16" w:line="266" w:lineRule="auto"/>
              <w:ind w:left="3886" w:right="599" w:hanging="3279"/>
              <w:jc w:val="center"/>
              <w:rPr>
                <w:rFonts w:ascii="Cambria" w:hAnsi="Cambria"/>
                <w:sz w:val="20"/>
                <w:szCs w:val="20"/>
              </w:rPr>
            </w:pPr>
          </w:p>
        </w:tc>
      </w:tr>
      <w:tr w:rsidR="00787791" w:rsidRPr="00BA71D9" w:rsidTr="00787791">
        <w:tc>
          <w:tcPr>
            <w:tcW w:w="9780" w:type="dxa"/>
            <w:gridSpan w:val="2"/>
          </w:tcPr>
          <w:p w:rsidR="00787791" w:rsidRPr="00BA71D9" w:rsidRDefault="00787791" w:rsidP="00787791">
            <w:pPr>
              <w:tabs>
                <w:tab w:val="left" w:pos="540"/>
              </w:tabs>
              <w:rPr>
                <w:rFonts w:ascii="Cambria" w:hAnsi="Cambria"/>
                <w:sz w:val="20"/>
                <w:szCs w:val="20"/>
              </w:rPr>
            </w:pPr>
          </w:p>
        </w:tc>
      </w:tr>
      <w:tr w:rsidR="00787791" w:rsidRPr="00BA71D9" w:rsidTr="00787791">
        <w:tc>
          <w:tcPr>
            <w:tcW w:w="9780" w:type="dxa"/>
            <w:gridSpan w:val="2"/>
          </w:tcPr>
          <w:p w:rsidR="00425E26" w:rsidRDefault="00425E26" w:rsidP="00F428B0">
            <w:pPr>
              <w:jc w:val="center"/>
              <w:rPr>
                <w:rFonts w:ascii="Cambria" w:hAnsi="Cambria"/>
                <w:sz w:val="20"/>
                <w:szCs w:val="20"/>
              </w:rPr>
            </w:pPr>
          </w:p>
          <w:p w:rsidR="00C100D4" w:rsidRPr="00C100D4" w:rsidRDefault="00787791" w:rsidP="00C100D4">
            <w:pPr>
              <w:jc w:val="center"/>
              <w:rPr>
                <w:rFonts w:ascii="Cambria" w:hAnsi="Cambria" w:cs="Arial"/>
                <w:b/>
                <w:sz w:val="20"/>
                <w:szCs w:val="20"/>
              </w:rPr>
            </w:pPr>
            <w:r w:rsidRPr="00BA71D9">
              <w:rPr>
                <w:rFonts w:ascii="Cambria" w:hAnsi="Cambria"/>
                <w:sz w:val="20"/>
                <w:szCs w:val="20"/>
              </w:rPr>
              <w:t xml:space="preserve">Składając ofertę w postępowaniu pn.: </w:t>
            </w:r>
            <w:r w:rsidR="00590F1F" w:rsidRPr="00590F1F">
              <w:rPr>
                <w:rFonts w:ascii="Cambria" w:eastAsia="Times New Roman" w:hAnsi="Cambria" w:cs="Times New Roman"/>
                <w:b/>
                <w:bCs/>
                <w:iCs/>
                <w:sz w:val="20"/>
                <w:szCs w:val="20"/>
              </w:rPr>
              <w:t>Przebudowa odcinka drogi gminnej ul. Widok w msc. Oblęgorek, Gmina Strawczyn</w:t>
            </w:r>
          </w:p>
          <w:p w:rsidR="00D21791" w:rsidRPr="00355922" w:rsidRDefault="00D21791" w:rsidP="00D21791">
            <w:pPr>
              <w:jc w:val="both"/>
              <w:rPr>
                <w:rFonts w:ascii="Cambria" w:hAnsi="Cambria" w:cs="Times New Roman"/>
                <w:b/>
                <w:color w:val="00B050"/>
                <w:sz w:val="20"/>
                <w:szCs w:val="20"/>
              </w:rPr>
            </w:pPr>
          </w:p>
          <w:p w:rsidR="00B37CD8" w:rsidRPr="00BA71D9" w:rsidRDefault="00B37CD8" w:rsidP="00D078FA">
            <w:pPr>
              <w:rPr>
                <w:rFonts w:ascii="Cambria" w:hAnsi="Cambria" w:cs="Times New Roman"/>
                <w:b/>
                <w:sz w:val="20"/>
                <w:szCs w:val="20"/>
              </w:rPr>
            </w:pPr>
          </w:p>
          <w:p w:rsidR="00492DCE" w:rsidRPr="00BA71D9" w:rsidRDefault="00492DCE" w:rsidP="005562ED">
            <w:pPr>
              <w:tabs>
                <w:tab w:val="left" w:pos="540"/>
              </w:tabs>
              <w:jc w:val="center"/>
              <w:rPr>
                <w:rFonts w:ascii="Cambria" w:hAnsi="Cambria"/>
                <w:b/>
                <w:sz w:val="20"/>
                <w:szCs w:val="20"/>
              </w:rPr>
            </w:pPr>
          </w:p>
          <w:p w:rsidR="005562ED" w:rsidRPr="00BA71D9" w:rsidRDefault="005562ED" w:rsidP="005562ED">
            <w:pPr>
              <w:tabs>
                <w:tab w:val="left" w:pos="540"/>
              </w:tabs>
              <w:jc w:val="center"/>
              <w:rPr>
                <w:rFonts w:ascii="Cambria" w:hAnsi="Cambria"/>
                <w:b/>
                <w:sz w:val="20"/>
                <w:szCs w:val="20"/>
              </w:rPr>
            </w:pPr>
            <w:r w:rsidRPr="00BA71D9">
              <w:rPr>
                <w:rFonts w:ascii="Cambria" w:hAnsi="Cambria"/>
                <w:b/>
                <w:sz w:val="20"/>
                <w:szCs w:val="20"/>
              </w:rPr>
              <w:t>OŚWIADCZAM/ OŚWIADCZAMY, że</w:t>
            </w:r>
          </w:p>
          <w:p w:rsidR="00492DCE" w:rsidRPr="00BA71D9" w:rsidRDefault="00492DCE" w:rsidP="005562ED">
            <w:pPr>
              <w:tabs>
                <w:tab w:val="left" w:pos="540"/>
              </w:tabs>
              <w:jc w:val="center"/>
              <w:rPr>
                <w:rFonts w:ascii="Cambria" w:hAnsi="Cambria"/>
                <w:b/>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*1) nie należę/nie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r w:rsidRPr="00BA71D9">
              <w:rPr>
                <w:rFonts w:ascii="Cambria" w:eastAsia="Times New Roman" w:hAnsi="Cambria" w:cs="Times New Roman"/>
                <w:kern w:val="0"/>
                <w:sz w:val="20"/>
                <w:szCs w:val="20"/>
                <w:lang w:eastAsia="pl-PL" w:bidi="ar-SA"/>
              </w:rPr>
              <w:t xml:space="preserve"> z żadnym z Wykonawców, którzy złożyli odrębne oferty w niniejszym postępowaniu</w:t>
            </w:r>
          </w:p>
          <w:p w:rsidR="00787791" w:rsidRPr="00BA71D9" w:rsidRDefault="00787791" w:rsidP="005562ED">
            <w:pPr>
              <w:tabs>
                <w:tab w:val="left" w:pos="540"/>
              </w:tabs>
              <w:rPr>
                <w:rFonts w:ascii="Cambria" w:hAnsi="Cambria"/>
                <w:sz w:val="20"/>
                <w:szCs w:val="20"/>
              </w:rPr>
            </w:pPr>
          </w:p>
        </w:tc>
      </w:tr>
      <w:tr w:rsidR="00787791" w:rsidRPr="00BA71D9" w:rsidTr="00787791">
        <w:tc>
          <w:tcPr>
            <w:tcW w:w="9780" w:type="dxa"/>
            <w:gridSpan w:val="2"/>
          </w:tcPr>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p>
          <w:p w:rsidR="0051447A" w:rsidRPr="00BA71D9" w:rsidRDefault="0051447A" w:rsidP="0051447A">
            <w:pPr>
              <w:suppressAutoHyphens w:val="0"/>
              <w:autoSpaceDE w:val="0"/>
              <w:autoSpaceDN w:val="0"/>
              <w:adjustRightInd w:val="0"/>
              <w:jc w:val="both"/>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 xml:space="preserve">*2) należę/ należymy do tej samej grupy kapitałowej o której mowa w art. 24 ust. 1 pkt. 23 ustawy </w:t>
            </w:r>
            <w:proofErr w:type="spellStart"/>
            <w:r w:rsidRPr="00BA71D9">
              <w:rPr>
                <w:rFonts w:ascii="Cambria" w:eastAsia="Times New Roman" w:hAnsi="Cambria" w:cs="Times New Roman"/>
                <w:kern w:val="0"/>
                <w:sz w:val="20"/>
                <w:szCs w:val="20"/>
                <w:lang w:eastAsia="pl-PL" w:bidi="ar-SA"/>
              </w:rPr>
              <w:t>Pzp</w:t>
            </w:r>
            <w:proofErr w:type="spellEnd"/>
          </w:p>
          <w:p w:rsidR="0051447A" w:rsidRPr="00BA71D9" w:rsidRDefault="0051447A" w:rsidP="0051447A">
            <w:pPr>
              <w:tabs>
                <w:tab w:val="left" w:pos="540"/>
              </w:tabs>
              <w:jc w:val="center"/>
              <w:rPr>
                <w:rFonts w:ascii="Cambria" w:hAnsi="Cambria"/>
                <w:sz w:val="20"/>
                <w:szCs w:val="20"/>
              </w:rPr>
            </w:pPr>
            <w:r w:rsidRPr="00BA71D9">
              <w:rPr>
                <w:rFonts w:ascii="Cambria" w:hAnsi="Cambria"/>
                <w:sz w:val="20"/>
                <w:szCs w:val="20"/>
              </w:rPr>
              <w:t>z Wykonawcą ……………………………………………………………………………………………………..……………, (</w:t>
            </w:r>
            <w:r w:rsidRPr="00BA71D9">
              <w:rPr>
                <w:rFonts w:ascii="Cambria" w:hAnsi="Cambria"/>
                <w:i/>
                <w:sz w:val="20"/>
                <w:szCs w:val="20"/>
              </w:rPr>
              <w:t>podać nazwę i adres Wykonawcy</w:t>
            </w:r>
            <w:r w:rsidRPr="00BA71D9">
              <w:rPr>
                <w:rFonts w:ascii="Cambria" w:hAnsi="Cambria"/>
                <w:sz w:val="20"/>
                <w:szCs w:val="20"/>
              </w:rPr>
              <w:t>)</w:t>
            </w:r>
          </w:p>
          <w:p w:rsidR="0051447A" w:rsidRPr="00BA71D9" w:rsidRDefault="0051447A" w:rsidP="0051447A">
            <w:pPr>
              <w:tabs>
                <w:tab w:val="left" w:pos="540"/>
              </w:tabs>
              <w:rPr>
                <w:rFonts w:ascii="Cambria" w:hAnsi="Cambria"/>
                <w:sz w:val="20"/>
                <w:szCs w:val="20"/>
              </w:rPr>
            </w:pPr>
            <w:r w:rsidRPr="00BA71D9">
              <w:rPr>
                <w:rFonts w:ascii="Cambria" w:hAnsi="Cambria"/>
                <w:sz w:val="20"/>
                <w:szCs w:val="20"/>
              </w:rPr>
              <w:t xml:space="preserve">który złożył ofertę w niniejszym postępowaniu </w:t>
            </w:r>
            <w:r w:rsidRPr="00BA71D9">
              <w:rPr>
                <w:rFonts w:ascii="Cambria" w:eastAsia="Arial" w:hAnsi="Cambria" w:cs="Arial"/>
                <w:spacing w:val="-10"/>
                <w:w w:val="105"/>
                <w:sz w:val="20"/>
                <w:szCs w:val="20"/>
              </w:rPr>
              <w:t xml:space="preserve">i przedstawiam następujące dowody potwierdzające, że </w:t>
            </w:r>
            <w:r w:rsidRPr="00BA71D9">
              <w:rPr>
                <w:rFonts w:ascii="Cambria" w:hAnsi="Cambria"/>
                <w:sz w:val="20"/>
                <w:szCs w:val="20"/>
              </w:rPr>
              <w:t>powiązania z w/w wykonawcą nie prowadzą do zakłócenia konkurencji w postępowaniu o udzielenie zamówienia</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51447A" w:rsidRPr="00BA71D9" w:rsidRDefault="0051447A" w:rsidP="0051447A">
            <w:pPr>
              <w:tabs>
                <w:tab w:val="left" w:pos="540"/>
              </w:tabs>
              <w:rPr>
                <w:rFonts w:ascii="Cambria" w:hAnsi="Cambria"/>
                <w:b/>
                <w:sz w:val="20"/>
                <w:szCs w:val="20"/>
              </w:rPr>
            </w:pPr>
            <w:r w:rsidRPr="00BA71D9">
              <w:rPr>
                <w:rFonts w:ascii="Cambria" w:hAnsi="Cambria"/>
                <w:b/>
                <w:sz w:val="20"/>
                <w:szCs w:val="20"/>
              </w:rPr>
              <w:t>…………………………………………………………………………………….</w:t>
            </w: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p w:rsidR="004A156F" w:rsidRPr="00BA71D9" w:rsidRDefault="004A156F" w:rsidP="004A156F">
            <w:pPr>
              <w:tabs>
                <w:tab w:val="left" w:pos="540"/>
              </w:tabs>
              <w:rPr>
                <w:rFonts w:ascii="Cambria" w:eastAsia="Arial" w:hAnsi="Cambria" w:cs="Arial"/>
                <w:spacing w:val="-10"/>
                <w:w w:val="105"/>
                <w:sz w:val="20"/>
                <w:szCs w:val="20"/>
              </w:rPr>
            </w:pPr>
          </w:p>
        </w:tc>
      </w:tr>
      <w:tr w:rsidR="00787791" w:rsidRPr="00BA71D9" w:rsidTr="00787791">
        <w:tc>
          <w:tcPr>
            <w:tcW w:w="9780" w:type="dxa"/>
            <w:gridSpan w:val="2"/>
          </w:tcPr>
          <w:p w:rsidR="00787791" w:rsidRPr="00BA71D9" w:rsidRDefault="005562ED" w:rsidP="005562ED">
            <w:pPr>
              <w:tabs>
                <w:tab w:val="left" w:pos="540"/>
              </w:tabs>
              <w:rPr>
                <w:rFonts w:ascii="Cambria" w:hAnsi="Cambria"/>
                <w:b/>
                <w:sz w:val="20"/>
                <w:szCs w:val="20"/>
              </w:rPr>
            </w:pPr>
            <w:r w:rsidRPr="00BA71D9">
              <w:rPr>
                <w:rFonts w:ascii="Cambria" w:hAnsi="Cambria"/>
                <w:b/>
                <w:sz w:val="20"/>
                <w:szCs w:val="20"/>
              </w:rPr>
              <w:t xml:space="preserve">*niewłaściwe skreślić </w:t>
            </w:r>
          </w:p>
        </w:tc>
      </w:tr>
      <w:tr w:rsidR="00787791" w:rsidRPr="00BA71D9" w:rsidTr="00C3112C">
        <w:trPr>
          <w:trHeight w:val="1329"/>
        </w:trPr>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Pieczęć Wykonawcy</w:t>
            </w:r>
          </w:p>
        </w:tc>
        <w:tc>
          <w:tcPr>
            <w:tcW w:w="4890" w:type="dxa"/>
          </w:tcPr>
          <w:p w:rsidR="00787791" w:rsidRPr="00AB4EC6" w:rsidRDefault="00787791"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C3112C" w:rsidRPr="00AB4EC6" w:rsidRDefault="00C3112C" w:rsidP="00787791">
            <w:pPr>
              <w:tabs>
                <w:tab w:val="left" w:pos="284"/>
              </w:tabs>
              <w:ind w:left="284"/>
              <w:rPr>
                <w:rFonts w:ascii="Cambria" w:hAnsi="Cambria"/>
                <w:sz w:val="16"/>
                <w:szCs w:val="20"/>
              </w:rPr>
            </w:pPr>
          </w:p>
          <w:p w:rsidR="00787791" w:rsidRPr="00AB4EC6" w:rsidRDefault="00787791" w:rsidP="00787791">
            <w:pPr>
              <w:tabs>
                <w:tab w:val="left" w:pos="284"/>
              </w:tabs>
              <w:ind w:left="284"/>
              <w:rPr>
                <w:rFonts w:ascii="Cambria" w:hAnsi="Cambria"/>
                <w:sz w:val="16"/>
                <w:szCs w:val="20"/>
              </w:rPr>
            </w:pPr>
            <w:r w:rsidRPr="00AB4EC6">
              <w:rPr>
                <w:rFonts w:ascii="Cambria" w:hAnsi="Cambria"/>
                <w:sz w:val="16"/>
                <w:szCs w:val="20"/>
              </w:rPr>
              <w:t>………………………………………</w:t>
            </w:r>
            <w:r w:rsidR="00AB4EC6">
              <w:rPr>
                <w:rFonts w:ascii="Cambria" w:hAnsi="Cambria"/>
                <w:sz w:val="16"/>
                <w:szCs w:val="20"/>
              </w:rPr>
              <w:t>………………………………….</w:t>
            </w:r>
            <w:r w:rsidRPr="00AB4EC6">
              <w:rPr>
                <w:rFonts w:ascii="Cambria" w:hAnsi="Cambria"/>
                <w:sz w:val="16"/>
                <w:szCs w:val="20"/>
              </w:rPr>
              <w:t>…….</w:t>
            </w:r>
          </w:p>
          <w:p w:rsidR="00787791" w:rsidRPr="00AB4EC6" w:rsidRDefault="00787791" w:rsidP="00C3112C">
            <w:pPr>
              <w:tabs>
                <w:tab w:val="left" w:pos="284"/>
              </w:tabs>
              <w:ind w:left="284"/>
              <w:rPr>
                <w:rFonts w:ascii="Cambria" w:hAnsi="Cambria"/>
                <w:sz w:val="16"/>
                <w:szCs w:val="20"/>
              </w:rPr>
            </w:pPr>
            <w:r w:rsidRPr="00AB4EC6">
              <w:rPr>
                <w:rFonts w:ascii="Cambria" w:hAnsi="Cambria"/>
                <w:sz w:val="16"/>
                <w:szCs w:val="20"/>
              </w:rPr>
              <w:t>Data i podpis upoważnionego przedstawiciela Wykonawcy</w:t>
            </w:r>
          </w:p>
        </w:tc>
      </w:tr>
    </w:tbl>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C452E6" w:rsidRPr="00BA71D9" w:rsidRDefault="00C452E6"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B37CD8" w:rsidRPr="00BA71D9" w:rsidRDefault="00B37CD8" w:rsidP="00E20328">
      <w:pPr>
        <w:shd w:val="clear" w:color="auto" w:fill="FFFFFF"/>
        <w:tabs>
          <w:tab w:val="left" w:pos="540"/>
        </w:tabs>
        <w:rPr>
          <w:rFonts w:ascii="Cambria" w:hAnsi="Cambria"/>
          <w:sz w:val="20"/>
          <w:szCs w:val="20"/>
        </w:rPr>
      </w:pPr>
    </w:p>
    <w:p w:rsidR="00C452E6" w:rsidRPr="00BA71D9" w:rsidRDefault="001B77C9" w:rsidP="00E20328">
      <w:pPr>
        <w:shd w:val="clear" w:color="auto" w:fill="FFFFFF"/>
        <w:tabs>
          <w:tab w:val="left" w:pos="540"/>
        </w:tabs>
        <w:rPr>
          <w:rFonts w:ascii="Cambria" w:hAnsi="Cambria"/>
          <w:sz w:val="20"/>
          <w:szCs w:val="20"/>
        </w:rPr>
      </w:pPr>
      <w:r w:rsidRPr="00BA71D9">
        <w:rPr>
          <w:rFonts w:ascii="Cambria" w:hAnsi="Cambria"/>
          <w:sz w:val="20"/>
          <w:szCs w:val="20"/>
        </w:rPr>
        <w:br w:type="page"/>
      </w:r>
    </w:p>
    <w:p w:rsidR="00C452E6" w:rsidRPr="00BA71D9" w:rsidRDefault="00C452E6"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4A156F" w:rsidRPr="00BA71D9" w:rsidRDefault="004A156F"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426CA" w:rsidRPr="00BA71D9" w:rsidRDefault="008426CA"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0565E3" w:rsidRPr="00AB4EC6" w:rsidRDefault="00831654" w:rsidP="000565E3">
      <w:pPr>
        <w:jc w:val="center"/>
        <w:rPr>
          <w:rFonts w:ascii="Cambria" w:hAnsi="Cambria"/>
          <w:b/>
          <w:szCs w:val="20"/>
        </w:rPr>
      </w:pPr>
      <w:r w:rsidRPr="00AB4EC6">
        <w:rPr>
          <w:rFonts w:ascii="Cambria" w:hAnsi="Cambria"/>
          <w:b/>
          <w:szCs w:val="20"/>
        </w:rPr>
        <w:t xml:space="preserve">Załączniki składane na </w:t>
      </w:r>
      <w:r w:rsidR="00617346" w:rsidRPr="00AB4EC6">
        <w:rPr>
          <w:rFonts w:ascii="Cambria" w:hAnsi="Cambria"/>
          <w:b/>
          <w:szCs w:val="20"/>
        </w:rPr>
        <w:t>potwierdzenie</w:t>
      </w:r>
      <w:r w:rsidR="000565E3" w:rsidRPr="00AB4EC6">
        <w:rPr>
          <w:rFonts w:ascii="Cambria" w:hAnsi="Cambria"/>
          <w:b/>
          <w:szCs w:val="20"/>
        </w:rPr>
        <w:t xml:space="preserve"> spełnieni</w:t>
      </w:r>
      <w:r w:rsidR="00617346" w:rsidRPr="00AB4EC6">
        <w:rPr>
          <w:rFonts w:ascii="Cambria" w:hAnsi="Cambria"/>
          <w:b/>
          <w:szCs w:val="20"/>
        </w:rPr>
        <w:t>a</w:t>
      </w:r>
      <w:r w:rsidR="000565E3" w:rsidRPr="00AB4EC6">
        <w:rPr>
          <w:rFonts w:ascii="Cambria" w:hAnsi="Cambria"/>
          <w:b/>
          <w:szCs w:val="20"/>
        </w:rPr>
        <w:t xml:space="preserve"> warunków udziału</w:t>
      </w:r>
      <w:r w:rsidR="00140566">
        <w:rPr>
          <w:rFonts w:ascii="Cambria" w:hAnsi="Cambria"/>
          <w:b/>
          <w:szCs w:val="20"/>
        </w:rPr>
        <w:t xml:space="preserve"> </w:t>
      </w:r>
      <w:bookmarkStart w:id="4" w:name="_GoBack"/>
      <w:bookmarkEnd w:id="4"/>
      <w:r w:rsidR="000565E3" w:rsidRPr="00AB4EC6">
        <w:rPr>
          <w:rFonts w:ascii="Cambria" w:hAnsi="Cambria"/>
          <w:b/>
          <w:szCs w:val="20"/>
        </w:rPr>
        <w:t>w postępowaniu:</w:t>
      </w:r>
    </w:p>
    <w:p w:rsidR="00831654" w:rsidRPr="00BA71D9" w:rsidRDefault="00831654" w:rsidP="00831654">
      <w:pPr>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831654" w:rsidRPr="00BA71D9" w:rsidRDefault="00831654" w:rsidP="00E20328">
      <w:pPr>
        <w:shd w:val="clear" w:color="auto" w:fill="FFFFFF"/>
        <w:tabs>
          <w:tab w:val="left" w:pos="540"/>
        </w:tabs>
        <w:rPr>
          <w:rFonts w:ascii="Cambria" w:hAnsi="Cambria"/>
          <w:sz w:val="20"/>
          <w:szCs w:val="20"/>
        </w:rPr>
      </w:pPr>
    </w:p>
    <w:p w:rsidR="00954999" w:rsidRPr="00BA71D9" w:rsidRDefault="00954999" w:rsidP="00E20328">
      <w:pPr>
        <w:shd w:val="clear" w:color="auto" w:fill="FFFFFF"/>
        <w:tabs>
          <w:tab w:val="left" w:pos="540"/>
        </w:tabs>
        <w:rPr>
          <w:rFonts w:ascii="Cambria" w:hAnsi="Cambria"/>
          <w:sz w:val="20"/>
          <w:szCs w:val="20"/>
        </w:rPr>
      </w:pPr>
    </w:p>
    <w:p w:rsidR="002C5FB3" w:rsidRPr="00BA71D9" w:rsidRDefault="002C5FB3" w:rsidP="00D133EE">
      <w:pPr>
        <w:shd w:val="clear" w:color="auto" w:fill="FFFFFF"/>
        <w:tabs>
          <w:tab w:val="left" w:pos="540"/>
        </w:tabs>
        <w:rPr>
          <w:rFonts w:ascii="Cambria" w:hAnsi="Cambria"/>
          <w:sz w:val="20"/>
          <w:szCs w:val="20"/>
        </w:rPr>
      </w:pPr>
    </w:p>
    <w:p w:rsidR="00AB4EC6" w:rsidRDefault="00AB4EC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8675A" w:rsidRPr="00BA71D9" w:rsidTr="00510E0E">
        <w:tc>
          <w:tcPr>
            <w:tcW w:w="9780" w:type="dxa"/>
            <w:shd w:val="clear" w:color="auto" w:fill="FDE9D9"/>
          </w:tcPr>
          <w:p w:rsidR="0058675A" w:rsidRPr="00BA71D9" w:rsidRDefault="0058675A"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lastRenderedPageBreak/>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EC1669" w:rsidRPr="00BA71D9">
              <w:rPr>
                <w:rFonts w:ascii="Cambria" w:eastAsia="Arial" w:hAnsi="Cambria" w:cs="Arial"/>
                <w:w w:val="103"/>
                <w:sz w:val="20"/>
                <w:szCs w:val="20"/>
              </w:rPr>
              <w:t>5</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E20328" w:rsidRPr="00BA71D9" w:rsidRDefault="00E20328" w:rsidP="00D133EE">
      <w:pPr>
        <w:shd w:val="clear" w:color="auto" w:fill="FFFFFF"/>
        <w:tabs>
          <w:tab w:val="left" w:pos="540"/>
        </w:tabs>
        <w:rPr>
          <w:rFonts w:ascii="Cambria" w:hAnsi="Cambria"/>
          <w:sz w:val="20"/>
          <w:szCs w:val="20"/>
        </w:rPr>
      </w:pPr>
    </w:p>
    <w:p w:rsidR="00EF513C" w:rsidRPr="00BA71D9" w:rsidRDefault="00EF513C" w:rsidP="00EF513C">
      <w:pPr>
        <w:autoSpaceDE w:val="0"/>
        <w:autoSpaceDN w:val="0"/>
        <w:adjustRightInd w:val="0"/>
        <w:ind w:firstLine="708"/>
        <w:jc w:val="center"/>
        <w:rPr>
          <w:rFonts w:ascii="Cambria" w:hAnsi="Cambria"/>
          <w:b/>
          <w:sz w:val="20"/>
          <w:szCs w:val="20"/>
        </w:rPr>
      </w:pPr>
      <w:r w:rsidRPr="00BA71D9">
        <w:rPr>
          <w:rFonts w:ascii="Cambria" w:hAnsi="Cambria"/>
          <w:b/>
          <w:sz w:val="20"/>
          <w:szCs w:val="20"/>
        </w:rPr>
        <w:t>PISEMNE ZOBOWIAZANIE INNEGO PODMIOTU</w:t>
      </w:r>
    </w:p>
    <w:p w:rsidR="00EF513C" w:rsidRPr="00BA71D9" w:rsidRDefault="00EF513C" w:rsidP="00EF513C">
      <w:pPr>
        <w:autoSpaceDE w:val="0"/>
        <w:autoSpaceDN w:val="0"/>
        <w:adjustRightInd w:val="0"/>
        <w:ind w:firstLine="708"/>
        <w:jc w:val="center"/>
        <w:rPr>
          <w:rFonts w:ascii="Cambria" w:hAnsi="Cambria"/>
          <w:b/>
          <w:sz w:val="20"/>
          <w:szCs w:val="20"/>
        </w:rPr>
      </w:pPr>
    </w:p>
    <w:p w:rsidR="00EF513C" w:rsidRPr="00BA71D9" w:rsidRDefault="00EF513C" w:rsidP="00EF513C">
      <w:pPr>
        <w:pStyle w:val="Default"/>
        <w:jc w:val="center"/>
        <w:rPr>
          <w:rFonts w:ascii="Cambria" w:hAnsi="Cambria"/>
          <w:color w:val="auto"/>
          <w:sz w:val="20"/>
          <w:szCs w:val="20"/>
        </w:rPr>
      </w:pPr>
      <w:r w:rsidRPr="00BA71D9">
        <w:rPr>
          <w:rFonts w:ascii="Cambria" w:hAnsi="Cambria"/>
          <w:b/>
          <w:bCs/>
          <w:color w:val="auto"/>
          <w:sz w:val="20"/>
          <w:szCs w:val="20"/>
        </w:rPr>
        <w:t xml:space="preserve">do oddania do dyspozycji Wykonawcy niezbędnych zasobów na potrzeby realizacji zamówienia </w:t>
      </w:r>
    </w:p>
    <w:p w:rsidR="00EF513C" w:rsidRPr="00BA71D9" w:rsidRDefault="00EF513C" w:rsidP="00EF513C">
      <w:pPr>
        <w:pStyle w:val="Default"/>
        <w:rPr>
          <w:rFonts w:ascii="Cambria" w:hAnsi="Cambria"/>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p>
    <w:p w:rsidR="00EF513C" w:rsidRPr="00BA71D9" w:rsidRDefault="00EF513C" w:rsidP="00EF513C">
      <w:pPr>
        <w:pStyle w:val="Default"/>
        <w:rPr>
          <w:rFonts w:ascii="Cambria" w:hAnsi="Cambria"/>
          <w:i/>
          <w:color w:val="auto"/>
          <w:sz w:val="20"/>
          <w:szCs w:val="20"/>
        </w:rPr>
      </w:pPr>
      <w:r w:rsidRPr="00BA71D9">
        <w:rPr>
          <w:rFonts w:ascii="Cambria" w:hAnsi="Cambria"/>
          <w:i/>
          <w:color w:val="auto"/>
          <w:sz w:val="20"/>
          <w:szCs w:val="20"/>
        </w:rPr>
        <w:t xml:space="preserve">        (miejscowość i data) </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rPr>
          <w:rFonts w:ascii="Cambria" w:hAnsi="Cambria"/>
          <w:color w:val="auto"/>
          <w:sz w:val="20"/>
          <w:szCs w:val="20"/>
        </w:rPr>
      </w:pPr>
      <w:r w:rsidRPr="00BA71D9">
        <w:rPr>
          <w:rFonts w:ascii="Cambria" w:hAnsi="Cambria"/>
          <w:b/>
          <w:bCs/>
          <w:color w:val="auto"/>
          <w:sz w:val="20"/>
          <w:szCs w:val="20"/>
        </w:rPr>
        <w:t xml:space="preserve">ZAMAWIAJĄCY: </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Gmina Strawczyn</w:t>
      </w:r>
    </w:p>
    <w:p w:rsidR="00EF513C" w:rsidRPr="00BA71D9" w:rsidRDefault="00B37CD8" w:rsidP="00EF513C">
      <w:pPr>
        <w:pStyle w:val="Default"/>
        <w:rPr>
          <w:rFonts w:ascii="Cambria" w:hAnsi="Cambria"/>
          <w:color w:val="auto"/>
          <w:sz w:val="20"/>
          <w:szCs w:val="20"/>
        </w:rPr>
      </w:pPr>
      <w:r w:rsidRPr="00BA71D9">
        <w:rPr>
          <w:rFonts w:ascii="Cambria" w:hAnsi="Cambria"/>
          <w:color w:val="auto"/>
          <w:sz w:val="20"/>
          <w:szCs w:val="20"/>
        </w:rPr>
        <w:t>ul. Żeromskiego 16</w:t>
      </w:r>
    </w:p>
    <w:p w:rsidR="00B37CD8" w:rsidRPr="00BA71D9" w:rsidRDefault="00B37CD8" w:rsidP="00EF513C">
      <w:pPr>
        <w:pStyle w:val="Default"/>
        <w:rPr>
          <w:rFonts w:ascii="Cambria" w:hAnsi="Cambria"/>
          <w:color w:val="auto"/>
          <w:sz w:val="20"/>
          <w:szCs w:val="20"/>
        </w:rPr>
      </w:pPr>
      <w:r w:rsidRPr="00BA71D9">
        <w:rPr>
          <w:rFonts w:ascii="Cambria" w:hAnsi="Cambria"/>
          <w:color w:val="auto"/>
          <w:sz w:val="20"/>
          <w:szCs w:val="20"/>
        </w:rPr>
        <w:t>26-067 Strawczyn</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b/>
          <w:bCs/>
          <w:color w:val="auto"/>
          <w:sz w:val="20"/>
          <w:szCs w:val="20"/>
        </w:rPr>
      </w:pPr>
      <w:r w:rsidRPr="00BA71D9">
        <w:rPr>
          <w:rFonts w:ascii="Cambria" w:hAnsi="Cambria"/>
          <w:b/>
          <w:bCs/>
          <w:color w:val="auto"/>
          <w:sz w:val="20"/>
          <w:szCs w:val="20"/>
        </w:rPr>
        <w:t xml:space="preserve">PODMIOT UDOSTĘPNIAJĄCY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w:t>
      </w:r>
    </w:p>
    <w:p w:rsidR="00EF513C" w:rsidRPr="00BA71D9" w:rsidRDefault="00EF513C" w:rsidP="00EF513C">
      <w:pPr>
        <w:pStyle w:val="Default"/>
        <w:jc w:val="center"/>
        <w:rPr>
          <w:rFonts w:ascii="Cambria" w:hAnsi="Cambria"/>
          <w:i/>
          <w:color w:val="auto"/>
          <w:sz w:val="20"/>
          <w:szCs w:val="20"/>
        </w:rPr>
      </w:pPr>
      <w:r w:rsidRPr="00BA71D9">
        <w:rPr>
          <w:rFonts w:ascii="Cambria" w:hAnsi="Cambria"/>
          <w:i/>
          <w:color w:val="auto"/>
          <w:sz w:val="20"/>
          <w:szCs w:val="20"/>
        </w:rPr>
        <w:t>(nazwa i adres podmiotu udostępniającego, którego dotyczy niniejsza informacja)</w:t>
      </w:r>
    </w:p>
    <w:p w:rsidR="00EF513C" w:rsidRPr="00BA71D9" w:rsidRDefault="00EF513C" w:rsidP="00EF513C">
      <w:pPr>
        <w:pStyle w:val="Default"/>
        <w:rPr>
          <w:rFonts w:ascii="Cambria" w:hAnsi="Cambria"/>
          <w:b/>
          <w:bCs/>
          <w:color w:val="auto"/>
          <w:sz w:val="20"/>
          <w:szCs w:val="20"/>
        </w:rPr>
      </w:pPr>
    </w:p>
    <w:p w:rsidR="00EF513C" w:rsidRPr="00BA71D9" w:rsidRDefault="00EF513C" w:rsidP="00EF513C">
      <w:pPr>
        <w:pStyle w:val="Default"/>
        <w:spacing w:line="360" w:lineRule="auto"/>
        <w:rPr>
          <w:rFonts w:ascii="Cambria" w:hAnsi="Cambria"/>
          <w:color w:val="auto"/>
          <w:sz w:val="20"/>
          <w:szCs w:val="20"/>
        </w:rPr>
      </w:pPr>
      <w:r w:rsidRPr="00BA71D9">
        <w:rPr>
          <w:rFonts w:ascii="Cambria" w:hAnsi="Cambria"/>
          <w:color w:val="auto"/>
          <w:sz w:val="20"/>
          <w:szCs w:val="20"/>
        </w:rPr>
        <w:t xml:space="preserve">Niniejszym, mając prawo i zdolność do reprezentowania i kierowania w/w firmą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zobowiązuję się do udostępnienia firmie ..............................................................................................</w:t>
      </w:r>
    </w:p>
    <w:p w:rsidR="00EF513C" w:rsidRPr="00BA71D9" w:rsidRDefault="00EF513C" w:rsidP="00EF513C">
      <w:pPr>
        <w:pStyle w:val="Default"/>
        <w:rPr>
          <w:rFonts w:ascii="Cambria" w:hAnsi="Cambria"/>
          <w:color w:val="auto"/>
          <w:sz w:val="20"/>
          <w:szCs w:val="20"/>
        </w:rPr>
      </w:pPr>
      <w:r w:rsidRPr="00BA71D9">
        <w:rPr>
          <w:rFonts w:ascii="Cambria" w:hAnsi="Cambria"/>
          <w:color w:val="auto"/>
          <w:sz w:val="20"/>
          <w:szCs w:val="20"/>
        </w:rPr>
        <w:t xml:space="preserve">                                                                      (</w:t>
      </w:r>
      <w:r w:rsidRPr="00BA71D9">
        <w:rPr>
          <w:rFonts w:ascii="Cambria" w:hAnsi="Cambria"/>
          <w:i/>
          <w:iCs/>
          <w:color w:val="auto"/>
          <w:sz w:val="20"/>
          <w:szCs w:val="20"/>
        </w:rPr>
        <w:t>nazwa i adres wykonawcy składającego ofertę)</w:t>
      </w:r>
    </w:p>
    <w:p w:rsidR="00EF513C" w:rsidRPr="00BA71D9" w:rsidRDefault="00EF513C" w:rsidP="00EF513C">
      <w:pPr>
        <w:pStyle w:val="Default"/>
        <w:spacing w:line="360" w:lineRule="auto"/>
        <w:rPr>
          <w:rFonts w:ascii="Cambria" w:hAnsi="Cambria"/>
          <w:b/>
          <w:i/>
          <w:iCs/>
          <w:color w:val="auto"/>
          <w:sz w:val="20"/>
          <w:szCs w:val="20"/>
        </w:rPr>
      </w:pPr>
      <w:r w:rsidRPr="00BA71D9">
        <w:rPr>
          <w:rFonts w:ascii="Cambria" w:hAnsi="Cambria"/>
          <w:b/>
          <w:color w:val="auto"/>
          <w:sz w:val="20"/>
          <w:szCs w:val="20"/>
        </w:rPr>
        <w:t>niezbędnych zasobów tj.</w:t>
      </w:r>
      <w:r w:rsidRPr="00BA71D9">
        <w:rPr>
          <w:rFonts w:ascii="Cambria" w:hAnsi="Cambria"/>
          <w:b/>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831654"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w:t>
      </w:r>
    </w:p>
    <w:p w:rsidR="00EF513C" w:rsidRPr="00BA71D9" w:rsidRDefault="00831654" w:rsidP="00EF513C">
      <w:pPr>
        <w:pStyle w:val="Default"/>
        <w:rPr>
          <w:rFonts w:ascii="Cambria" w:hAnsi="Cambria"/>
          <w:i/>
          <w:iCs/>
          <w:color w:val="auto"/>
          <w:sz w:val="20"/>
          <w:szCs w:val="20"/>
        </w:rPr>
      </w:pPr>
      <w:r w:rsidRPr="00BA71D9">
        <w:rPr>
          <w:rFonts w:ascii="Cambria" w:hAnsi="Cambria"/>
          <w:i/>
          <w:iCs/>
          <w:color w:val="auto"/>
          <w:sz w:val="20"/>
          <w:szCs w:val="20"/>
        </w:rPr>
        <w:t>[</w:t>
      </w:r>
      <w:r w:rsidR="00EF513C" w:rsidRPr="00BA71D9">
        <w:rPr>
          <w:rFonts w:ascii="Cambria" w:hAnsi="Cambria"/>
          <w:i/>
          <w:iCs/>
          <w:color w:val="auto"/>
          <w:sz w:val="20"/>
          <w:szCs w:val="20"/>
        </w:rPr>
        <w:t>należy podać:</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zakres dostępnych Wykonawcy zasobów innego podmiotu</w:t>
      </w:r>
      <w:r w:rsidR="00831654" w:rsidRPr="00BA71D9">
        <w:rPr>
          <w:rFonts w:ascii="Cambria" w:hAnsi="Cambria"/>
          <w:i/>
          <w:iCs/>
          <w:color w:val="auto"/>
          <w:sz w:val="20"/>
          <w:szCs w:val="20"/>
        </w:rPr>
        <w:t xml:space="preserve"> (zdolności techniczne, zdolności zawodowe, sytuacja finansowa lub ekonomiczna) </w:t>
      </w:r>
      <w:r w:rsidRPr="00BA71D9">
        <w:rPr>
          <w:rFonts w:ascii="Cambria" w:hAnsi="Cambria"/>
          <w:i/>
          <w:iCs/>
          <w:color w:val="auto"/>
          <w:sz w:val="20"/>
          <w:szCs w:val="20"/>
        </w:rPr>
        <w:t xml:space="preserve">, </w:t>
      </w:r>
    </w:p>
    <w:p w:rsidR="00EF513C" w:rsidRPr="00BA71D9" w:rsidRDefault="00EF513C" w:rsidP="00EF513C">
      <w:pPr>
        <w:pStyle w:val="Default"/>
        <w:rPr>
          <w:rFonts w:ascii="Cambria" w:hAnsi="Cambria"/>
          <w:i/>
          <w:iCs/>
          <w:color w:val="auto"/>
          <w:sz w:val="20"/>
          <w:szCs w:val="20"/>
        </w:rPr>
      </w:pPr>
      <w:r w:rsidRPr="00BA71D9">
        <w:rPr>
          <w:rFonts w:ascii="Cambria" w:hAnsi="Cambria"/>
          <w:i/>
          <w:iCs/>
          <w:color w:val="auto"/>
          <w:sz w:val="20"/>
          <w:szCs w:val="20"/>
        </w:rPr>
        <w:t>- sposób wykorzystania zasobów innego podmiotu przy wykonywaniu zamówienia,</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xml:space="preserve">- charakteru stosunku, jaki będzie łączył Wykonawcę z innym podmiotem, </w:t>
      </w:r>
    </w:p>
    <w:p w:rsidR="00EF513C" w:rsidRPr="00BA71D9" w:rsidRDefault="00EF513C" w:rsidP="00EF513C">
      <w:pPr>
        <w:pStyle w:val="Default"/>
        <w:rPr>
          <w:rFonts w:ascii="Cambria" w:hAnsi="Cambria"/>
          <w:i/>
          <w:iCs/>
          <w:color w:val="auto"/>
          <w:sz w:val="20"/>
          <w:szCs w:val="20"/>
        </w:rPr>
      </w:pPr>
      <w:r w:rsidRPr="00BA71D9">
        <w:rPr>
          <w:rFonts w:ascii="Cambria" w:hAnsi="Cambria"/>
          <w:i/>
          <w:sz w:val="20"/>
          <w:szCs w:val="20"/>
        </w:rPr>
        <w:t>- zakres i okres udziału innego podmiotu przy wykonywaniu zamówienia</w:t>
      </w:r>
      <w:r w:rsidR="00831654" w:rsidRPr="00BA71D9">
        <w:rPr>
          <w:rFonts w:ascii="Cambria" w:hAnsi="Cambria"/>
          <w:i/>
          <w:sz w:val="20"/>
          <w:szCs w:val="20"/>
        </w:rPr>
        <w:t>]</w:t>
      </w:r>
    </w:p>
    <w:p w:rsidR="00EF513C" w:rsidRPr="00BA71D9" w:rsidRDefault="00EF513C" w:rsidP="00EF513C">
      <w:pPr>
        <w:pStyle w:val="Default"/>
        <w:rPr>
          <w:rFonts w:ascii="Cambria" w:hAnsi="Cambria"/>
          <w:i/>
          <w:iCs/>
          <w:color w:val="auto"/>
          <w:sz w:val="20"/>
          <w:szCs w:val="20"/>
        </w:rPr>
      </w:pPr>
    </w:p>
    <w:p w:rsidR="00DC61D3" w:rsidRPr="00FA46C3" w:rsidRDefault="00EF513C" w:rsidP="00E8219D">
      <w:pPr>
        <w:rPr>
          <w:rFonts w:eastAsia="Times New Roman" w:cs="Times New Roman"/>
          <w:b/>
          <w:bCs/>
          <w:iCs/>
          <w:color w:val="FF0000"/>
          <w:sz w:val="20"/>
          <w:szCs w:val="20"/>
        </w:rPr>
      </w:pPr>
      <w:r w:rsidRPr="00BA71D9">
        <w:rPr>
          <w:rFonts w:ascii="Cambria" w:hAnsi="Cambria"/>
          <w:b/>
          <w:sz w:val="20"/>
          <w:szCs w:val="20"/>
        </w:rPr>
        <w:t>n</w:t>
      </w:r>
      <w:r w:rsidR="00AF152F" w:rsidRPr="00BA71D9">
        <w:rPr>
          <w:rFonts w:ascii="Cambria" w:hAnsi="Cambria"/>
          <w:b/>
          <w:sz w:val="20"/>
          <w:szCs w:val="20"/>
        </w:rPr>
        <w:t>a potrzeby zamówienia</w:t>
      </w:r>
      <w:r w:rsidR="00CC3DBB" w:rsidRPr="00BA71D9">
        <w:rPr>
          <w:rFonts w:ascii="Cambria" w:hAnsi="Cambria"/>
          <w:b/>
          <w:sz w:val="20"/>
          <w:szCs w:val="20"/>
        </w:rPr>
        <w:t>:</w:t>
      </w:r>
      <w:r w:rsidR="00C100D4" w:rsidRPr="00C100D4">
        <w:rPr>
          <w:rFonts w:ascii="Cambria" w:eastAsia="Times New Roman" w:hAnsi="Cambria" w:cs="Times New Roman"/>
          <w:b/>
          <w:bCs/>
          <w:iCs/>
          <w:sz w:val="20"/>
          <w:szCs w:val="20"/>
        </w:rPr>
        <w:t xml:space="preserve"> </w:t>
      </w:r>
      <w:r w:rsidR="00590F1F" w:rsidRPr="00590F1F">
        <w:rPr>
          <w:rFonts w:ascii="Cambria" w:eastAsia="Times New Roman" w:hAnsi="Cambria" w:cs="Times New Roman"/>
          <w:b/>
          <w:bCs/>
          <w:iCs/>
          <w:sz w:val="20"/>
          <w:szCs w:val="20"/>
        </w:rPr>
        <w:t>Przebudowa odcinka drogi gminnej ul. Widok w msc. Oblęgorek, Gmina Strawczyn</w:t>
      </w:r>
    </w:p>
    <w:p w:rsidR="00AB6F9A" w:rsidRPr="00FA46C3" w:rsidRDefault="00AB6F9A" w:rsidP="00AB6F9A">
      <w:pPr>
        <w:jc w:val="center"/>
        <w:rPr>
          <w:rFonts w:ascii="Cambria" w:hAnsi="Cambria" w:cs="Times New Roman"/>
          <w:b/>
          <w:color w:val="FF0000"/>
          <w:sz w:val="20"/>
          <w:szCs w:val="20"/>
        </w:rPr>
      </w:pPr>
    </w:p>
    <w:p w:rsidR="00F428B0" w:rsidRPr="00F428B0" w:rsidRDefault="00F428B0" w:rsidP="00F428B0">
      <w:pPr>
        <w:jc w:val="center"/>
        <w:rPr>
          <w:rFonts w:ascii="Cambria" w:hAnsi="Cambria" w:cs="Times New Roman"/>
          <w:b/>
        </w:rPr>
      </w:pPr>
    </w:p>
    <w:p w:rsidR="00D21791" w:rsidRPr="00BA71D9" w:rsidRDefault="00D21791" w:rsidP="00D21791">
      <w:pPr>
        <w:jc w:val="center"/>
        <w:rPr>
          <w:rFonts w:ascii="Cambria" w:hAnsi="Cambria" w:cs="Times New Roman"/>
          <w:b/>
          <w:sz w:val="20"/>
          <w:szCs w:val="20"/>
        </w:rPr>
      </w:pPr>
    </w:p>
    <w:p w:rsidR="00CC3DBB" w:rsidRPr="00BA71D9" w:rsidRDefault="00CC3DBB" w:rsidP="00CC3DBB">
      <w:pPr>
        <w:jc w:val="both"/>
        <w:rPr>
          <w:rFonts w:ascii="Cambria" w:hAnsi="Cambria" w:cs="Times New Roman"/>
          <w:b/>
          <w:sz w:val="20"/>
          <w:szCs w:val="20"/>
        </w:rPr>
      </w:pPr>
    </w:p>
    <w:p w:rsidR="00BC5683" w:rsidRPr="00BA71D9" w:rsidRDefault="00BC5683" w:rsidP="00B26409">
      <w:pPr>
        <w:ind w:left="709"/>
        <w:jc w:val="center"/>
        <w:rPr>
          <w:rFonts w:ascii="Cambria" w:eastAsia="Arial" w:hAnsi="Cambria" w:cs="Arial"/>
          <w:w w:val="99"/>
          <w:sz w:val="20"/>
          <w:szCs w:val="20"/>
        </w:rPr>
      </w:pPr>
    </w:p>
    <w:p w:rsidR="00B37CD8" w:rsidRPr="00BA71D9" w:rsidRDefault="00B37CD8" w:rsidP="00B37CD8">
      <w:pPr>
        <w:jc w:val="both"/>
        <w:rPr>
          <w:rFonts w:ascii="Cambria" w:eastAsia="SimSun" w:hAnsi="Cambria"/>
          <w:b/>
          <w:color w:val="FF0000"/>
          <w:sz w:val="20"/>
          <w:szCs w:val="20"/>
        </w:rPr>
      </w:pPr>
    </w:p>
    <w:p w:rsidR="00EF513C" w:rsidRPr="00BA71D9" w:rsidRDefault="00EF513C" w:rsidP="00EF513C">
      <w:pPr>
        <w:widowControl/>
        <w:shd w:val="clear" w:color="auto" w:fill="FFFFFF"/>
        <w:suppressAutoHyphens w:val="0"/>
        <w:rPr>
          <w:rFonts w:ascii="Cambria" w:hAnsi="Cambria"/>
          <w:b/>
          <w:sz w:val="20"/>
          <w:szCs w:val="20"/>
        </w:rPr>
      </w:pPr>
    </w:p>
    <w:p w:rsidR="00EF513C" w:rsidRPr="00BA71D9" w:rsidRDefault="00EF513C" w:rsidP="00EF513C">
      <w:pPr>
        <w:pStyle w:val="Default"/>
        <w:ind w:left="3540"/>
        <w:rPr>
          <w:rFonts w:ascii="Cambria" w:hAnsi="Cambria"/>
          <w:color w:val="auto"/>
          <w:sz w:val="20"/>
          <w:szCs w:val="20"/>
        </w:rPr>
      </w:pPr>
      <w:r w:rsidRPr="00BA71D9">
        <w:rPr>
          <w:rFonts w:ascii="Cambria" w:hAnsi="Cambria"/>
          <w:color w:val="auto"/>
          <w:sz w:val="20"/>
          <w:szCs w:val="20"/>
        </w:rPr>
        <w:tab/>
      </w:r>
      <w:r w:rsidRPr="00BA71D9">
        <w:rPr>
          <w:rFonts w:ascii="Cambria" w:hAnsi="Cambria"/>
          <w:color w:val="auto"/>
          <w:sz w:val="20"/>
          <w:szCs w:val="20"/>
        </w:rPr>
        <w:tab/>
        <w:t xml:space="preserve">..................................................................... </w:t>
      </w:r>
      <w:r w:rsidRPr="00BA71D9">
        <w:rPr>
          <w:rFonts w:ascii="Cambria" w:hAnsi="Cambria"/>
          <w:color w:val="auto"/>
          <w:sz w:val="20"/>
          <w:szCs w:val="20"/>
        </w:rPr>
        <w:tab/>
      </w:r>
    </w:p>
    <w:p w:rsidR="00EF513C" w:rsidRPr="00AB4EC6" w:rsidRDefault="00EF513C" w:rsidP="00EF513C">
      <w:pPr>
        <w:ind w:left="825" w:right="-54" w:firstLine="309"/>
        <w:rPr>
          <w:rFonts w:ascii="Cambria" w:hAnsi="Cambria"/>
          <w:i/>
          <w:sz w:val="16"/>
          <w:szCs w:val="20"/>
          <w:vertAlign w:val="superscript"/>
        </w:rPr>
      </w:pP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BA71D9">
        <w:rPr>
          <w:rFonts w:ascii="Cambria" w:hAnsi="Cambria"/>
          <w:i/>
          <w:sz w:val="20"/>
          <w:szCs w:val="20"/>
        </w:rPr>
        <w:tab/>
      </w:r>
      <w:r w:rsidRPr="00AB4EC6">
        <w:rPr>
          <w:rFonts w:ascii="Cambria" w:hAnsi="Cambria"/>
          <w:i/>
          <w:sz w:val="16"/>
          <w:szCs w:val="20"/>
        </w:rPr>
        <w:t>Podpisano - Podmiot udostępniający</w:t>
      </w:r>
      <w:r w:rsidRPr="00AB4EC6">
        <w:rPr>
          <w:rFonts w:ascii="Cambria" w:hAnsi="Cambria"/>
          <w:i/>
          <w:sz w:val="16"/>
          <w:szCs w:val="20"/>
          <w:vertAlign w:val="superscript"/>
        </w:rPr>
        <w:t>1</w:t>
      </w:r>
    </w:p>
    <w:p w:rsidR="00EF513C" w:rsidRPr="00AB4EC6" w:rsidRDefault="00EF513C" w:rsidP="00EF513C">
      <w:pPr>
        <w:ind w:left="5073" w:right="-54" w:firstLine="591"/>
        <w:rPr>
          <w:rFonts w:ascii="Cambria" w:hAnsi="Cambria"/>
          <w:sz w:val="16"/>
          <w:szCs w:val="20"/>
        </w:rPr>
      </w:pPr>
      <w:r w:rsidRPr="00AB4EC6">
        <w:rPr>
          <w:rFonts w:ascii="Cambria" w:hAnsi="Cambria"/>
          <w:i/>
          <w:sz w:val="16"/>
          <w:szCs w:val="20"/>
        </w:rPr>
        <w:t>(imię, nazwisko i podpis)</w:t>
      </w:r>
    </w:p>
    <w:p w:rsidR="00EF513C" w:rsidRDefault="00EF513C" w:rsidP="00EF513C">
      <w:pPr>
        <w:ind w:left="825" w:right="-54" w:firstLine="309"/>
        <w:rPr>
          <w:rFonts w:ascii="Cambria" w:hAnsi="Cambria"/>
          <w:sz w:val="20"/>
          <w:szCs w:val="20"/>
        </w:rPr>
      </w:pPr>
    </w:p>
    <w:p w:rsidR="00EC3621" w:rsidRDefault="00EC3621" w:rsidP="002870B6">
      <w:pPr>
        <w:ind w:right="-54"/>
        <w:rPr>
          <w:rFonts w:ascii="Cambria" w:hAnsi="Cambria"/>
          <w:sz w:val="20"/>
          <w:szCs w:val="20"/>
        </w:rPr>
      </w:pPr>
    </w:p>
    <w:p w:rsidR="00EC3621" w:rsidRDefault="00EC3621" w:rsidP="00EF513C">
      <w:pPr>
        <w:ind w:left="825" w:right="-54" w:firstLine="309"/>
        <w:rPr>
          <w:rFonts w:ascii="Cambria" w:hAnsi="Cambria"/>
          <w:sz w:val="20"/>
          <w:szCs w:val="20"/>
        </w:rPr>
      </w:pPr>
    </w:p>
    <w:p w:rsidR="00EC3621" w:rsidRPr="00BA71D9" w:rsidRDefault="00EC3621" w:rsidP="00EF513C">
      <w:pPr>
        <w:ind w:left="825" w:right="-54" w:firstLine="309"/>
        <w:rPr>
          <w:rFonts w:ascii="Cambria" w:hAnsi="Cambria"/>
          <w:sz w:val="20"/>
          <w:szCs w:val="20"/>
        </w:rPr>
      </w:pPr>
    </w:p>
    <w:p w:rsidR="00617346" w:rsidRPr="00AB4EC6" w:rsidRDefault="00EC1669" w:rsidP="00617346">
      <w:pPr>
        <w:pStyle w:val="Default"/>
        <w:rPr>
          <w:rFonts w:ascii="Cambria" w:hAnsi="Cambria"/>
          <w:i/>
          <w:color w:val="auto"/>
          <w:sz w:val="18"/>
          <w:szCs w:val="20"/>
        </w:rPr>
      </w:pPr>
      <w:r w:rsidRPr="00AB4EC6">
        <w:rPr>
          <w:rFonts w:ascii="Cambria" w:eastAsia="Arial" w:hAnsi="Cambria"/>
          <w:color w:val="FF0000"/>
          <w:sz w:val="18"/>
          <w:szCs w:val="20"/>
          <w:u w:val="single"/>
        </w:rPr>
        <w:t>1.- uwaga – załącznik nr 5</w:t>
      </w:r>
      <w:r w:rsidR="00617346" w:rsidRPr="00AB4EC6">
        <w:rPr>
          <w:rFonts w:ascii="Cambria" w:eastAsia="Arial" w:hAnsi="Cambria"/>
          <w:color w:val="FF0000"/>
          <w:sz w:val="18"/>
          <w:szCs w:val="20"/>
          <w:u w:val="single"/>
        </w:rPr>
        <w:t xml:space="preserve"> składany wraz z ofertą </w:t>
      </w:r>
    </w:p>
    <w:p w:rsidR="00EF513C" w:rsidRPr="00AB4EC6" w:rsidRDefault="00617346"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2</w:t>
      </w:r>
      <w:r w:rsidR="00EF513C" w:rsidRPr="00AB4EC6">
        <w:rPr>
          <w:rFonts w:ascii="Cambria" w:eastAsia="Times New Roman" w:hAnsi="Cambria" w:cs="Times New Roman"/>
          <w:kern w:val="0"/>
          <w:sz w:val="18"/>
          <w:szCs w:val="20"/>
          <w:lang w:eastAsia="pl-PL" w:bidi="ar-SA"/>
        </w:rPr>
        <w:t xml:space="preserve">-uwaga: Jeśli osoba wypełniająca niniejszy załącznik  występuje tylko w swoim imieniu, wpisuje swoje imię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i nazwisko oraz podpisuje się pod zobowiązaniem. W imieniu podmiotów gospodarczych udostępniających niezbędne </w:t>
      </w:r>
    </w:p>
    <w:p w:rsidR="00EF513C" w:rsidRPr="00AB4EC6" w:rsidRDefault="00EF513C" w:rsidP="00EC1669">
      <w:pPr>
        <w:widowControl/>
        <w:suppressAutoHyphens w:val="0"/>
        <w:autoSpaceDE w:val="0"/>
        <w:autoSpaceDN w:val="0"/>
        <w:adjustRightInd w:val="0"/>
        <w:jc w:val="both"/>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zasoby do wykonania niniejszego zamówienia zobowiązanie wypełniają osoby umocowane prawnie mające prawo   </w:t>
      </w:r>
    </w:p>
    <w:p w:rsidR="00EF513C" w:rsidRPr="00AB4EC6" w:rsidRDefault="00EF513C" w:rsidP="00EF513C">
      <w:pPr>
        <w:widowControl/>
        <w:suppressAutoHyphens w:val="0"/>
        <w:autoSpaceDE w:val="0"/>
        <w:autoSpaceDN w:val="0"/>
        <w:adjustRightInd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   występowania w imieniu tego podmiotu. </w:t>
      </w:r>
    </w:p>
    <w:p w:rsidR="00EF513C" w:rsidRPr="00AB4EC6" w:rsidRDefault="00EF513C" w:rsidP="00EF513C">
      <w:pPr>
        <w:widowControl/>
        <w:suppressAutoHyphens w:val="0"/>
        <w:autoSpaceDE w:val="0"/>
        <w:autoSpaceDN w:val="0"/>
        <w:adjustRightInd w:val="0"/>
        <w:rPr>
          <w:rFonts w:ascii="Cambria" w:eastAsia="Times New Roman" w:hAnsi="Cambria" w:cs="Times New Roman"/>
          <w:b/>
          <w:kern w:val="0"/>
          <w:sz w:val="18"/>
          <w:szCs w:val="20"/>
          <w:u w:val="single"/>
          <w:lang w:eastAsia="pl-PL" w:bidi="ar-SA"/>
        </w:rPr>
      </w:pPr>
      <w:r w:rsidRPr="00AB4EC6">
        <w:rPr>
          <w:rFonts w:ascii="Cambria" w:eastAsia="Times New Roman" w:hAnsi="Cambria"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BA71D9" w:rsidRDefault="002F53AE"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CB2F21" w:rsidRPr="00BA71D9" w:rsidRDefault="00CB2F21"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E04E01" w:rsidRPr="00BA71D9" w:rsidRDefault="00E04E01" w:rsidP="00831654">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AB4EC6" w:rsidRDefault="00AB4E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831654" w:rsidRPr="00BA71D9" w:rsidTr="00510E0E">
        <w:tc>
          <w:tcPr>
            <w:tcW w:w="9780" w:type="dxa"/>
            <w:shd w:val="clear" w:color="auto" w:fill="FDE9D9"/>
          </w:tcPr>
          <w:p w:rsidR="00831654" w:rsidRPr="00BA71D9" w:rsidRDefault="00831654" w:rsidP="0009043C">
            <w:pPr>
              <w:spacing w:before="17"/>
              <w:ind w:right="79"/>
              <w:jc w:val="right"/>
              <w:rPr>
                <w:rFonts w:ascii="Cambria" w:hAnsi="Cambria"/>
                <w:sz w:val="20"/>
                <w:szCs w:val="20"/>
              </w:rPr>
            </w:pPr>
            <w:r w:rsidRPr="00BA71D9">
              <w:rPr>
                <w:rFonts w:ascii="Cambria" w:eastAsia="Arial" w:hAnsi="Cambria" w:cs="Arial"/>
                <w:spacing w:val="-25"/>
                <w:w w:val="103"/>
                <w:sz w:val="20"/>
                <w:szCs w:val="20"/>
              </w:rPr>
              <w:t>Z</w:t>
            </w:r>
            <w:r w:rsidRPr="00BA71D9">
              <w:rPr>
                <w:rFonts w:ascii="Cambria" w:eastAsia="Arial" w:hAnsi="Cambria" w:cs="Arial"/>
                <w:spacing w:val="-11"/>
                <w:w w:val="103"/>
                <w:sz w:val="20"/>
                <w:szCs w:val="20"/>
              </w:rPr>
              <w:t>ałą</w:t>
            </w:r>
            <w:r w:rsidRPr="00BA71D9">
              <w:rPr>
                <w:rFonts w:ascii="Cambria" w:eastAsia="Arial" w:hAnsi="Cambria" w:cs="Arial"/>
                <w:spacing w:val="-15"/>
                <w:w w:val="103"/>
                <w:sz w:val="20"/>
                <w:szCs w:val="20"/>
              </w:rPr>
              <w:t>c</w:t>
            </w:r>
            <w:r w:rsidRPr="00BA71D9">
              <w:rPr>
                <w:rFonts w:ascii="Cambria" w:eastAsia="Arial" w:hAnsi="Cambria" w:cs="Arial"/>
                <w:spacing w:val="-20"/>
                <w:w w:val="103"/>
                <w:sz w:val="20"/>
                <w:szCs w:val="20"/>
              </w:rPr>
              <w:t>z</w:t>
            </w:r>
            <w:r w:rsidRPr="00BA71D9">
              <w:rPr>
                <w:rFonts w:ascii="Cambria" w:eastAsia="Arial" w:hAnsi="Cambria" w:cs="Arial"/>
                <w:spacing w:val="-4"/>
                <w:w w:val="103"/>
                <w:sz w:val="20"/>
                <w:szCs w:val="20"/>
              </w:rPr>
              <w:t>n</w:t>
            </w:r>
            <w:r w:rsidRPr="00BA71D9">
              <w:rPr>
                <w:rFonts w:ascii="Cambria" w:eastAsia="Arial" w:hAnsi="Cambria" w:cs="Arial"/>
                <w:spacing w:val="4"/>
                <w:w w:val="103"/>
                <w:sz w:val="20"/>
                <w:szCs w:val="20"/>
              </w:rPr>
              <w:t>i</w:t>
            </w:r>
            <w:r w:rsidRPr="00BA71D9">
              <w:rPr>
                <w:rFonts w:ascii="Cambria" w:eastAsia="Arial" w:hAnsi="Cambria" w:cs="Arial"/>
                <w:w w:val="103"/>
                <w:sz w:val="20"/>
                <w:szCs w:val="20"/>
              </w:rPr>
              <w:t>k</w:t>
            </w:r>
            <w:r w:rsidRPr="00BA71D9">
              <w:rPr>
                <w:rFonts w:ascii="Cambria" w:eastAsia="Arial" w:hAnsi="Cambria" w:cs="Arial"/>
                <w:spacing w:val="-4"/>
                <w:w w:val="103"/>
                <w:sz w:val="20"/>
                <w:szCs w:val="20"/>
              </w:rPr>
              <w:t>n</w:t>
            </w:r>
            <w:r w:rsidRPr="00BA71D9">
              <w:rPr>
                <w:rFonts w:ascii="Cambria" w:eastAsia="Arial" w:hAnsi="Cambria" w:cs="Arial"/>
                <w:w w:val="103"/>
                <w:sz w:val="20"/>
                <w:szCs w:val="20"/>
              </w:rPr>
              <w:t>r</w:t>
            </w:r>
            <w:r w:rsidR="00EC1669" w:rsidRPr="00BA71D9">
              <w:rPr>
                <w:rFonts w:ascii="Cambria" w:eastAsia="Arial" w:hAnsi="Cambria" w:cs="Arial"/>
                <w:w w:val="103"/>
                <w:sz w:val="20"/>
                <w:szCs w:val="20"/>
              </w:rPr>
              <w:t>6</w:t>
            </w:r>
            <w:r w:rsidRPr="00BA71D9">
              <w:rPr>
                <w:rFonts w:ascii="Cambria" w:eastAsia="Arial" w:hAnsi="Cambria" w:cs="Arial"/>
                <w:spacing w:val="-4"/>
                <w:w w:val="103"/>
                <w:sz w:val="20"/>
                <w:szCs w:val="20"/>
              </w:rPr>
              <w:t>d</w:t>
            </w:r>
            <w:r w:rsidRPr="00BA71D9">
              <w:rPr>
                <w:rFonts w:ascii="Cambria" w:eastAsia="Arial" w:hAnsi="Cambria" w:cs="Arial"/>
                <w:w w:val="103"/>
                <w:sz w:val="20"/>
                <w:szCs w:val="20"/>
              </w:rPr>
              <w:t>o</w:t>
            </w:r>
            <w:r w:rsidRPr="00BA71D9">
              <w:rPr>
                <w:rFonts w:ascii="Cambria" w:eastAsia="Arial" w:hAnsi="Cambria" w:cs="Arial"/>
                <w:spacing w:val="-36"/>
                <w:w w:val="103"/>
                <w:sz w:val="20"/>
                <w:szCs w:val="20"/>
              </w:rPr>
              <w:t>S</w:t>
            </w:r>
            <w:r w:rsidRPr="00BA71D9">
              <w:rPr>
                <w:rFonts w:ascii="Cambria" w:eastAsia="Arial" w:hAnsi="Cambria" w:cs="Arial"/>
                <w:spacing w:val="-2"/>
                <w:w w:val="103"/>
                <w:sz w:val="20"/>
                <w:szCs w:val="20"/>
              </w:rPr>
              <w:t>I</w:t>
            </w:r>
            <w:r w:rsidRPr="00BA71D9">
              <w:rPr>
                <w:rFonts w:ascii="Cambria" w:eastAsia="Arial" w:hAnsi="Cambria" w:cs="Arial"/>
                <w:spacing w:val="-9"/>
                <w:w w:val="103"/>
                <w:sz w:val="20"/>
                <w:szCs w:val="20"/>
              </w:rPr>
              <w:t>W</w:t>
            </w:r>
            <w:r w:rsidRPr="00BA71D9">
              <w:rPr>
                <w:rFonts w:ascii="Cambria" w:eastAsia="Arial" w:hAnsi="Cambria" w:cs="Arial"/>
                <w:w w:val="103"/>
                <w:sz w:val="20"/>
                <w:szCs w:val="20"/>
              </w:rPr>
              <w:t>Z</w:t>
            </w:r>
          </w:p>
        </w:tc>
      </w:tr>
    </w:tbl>
    <w:p w:rsidR="00831654" w:rsidRPr="00BA71D9" w:rsidRDefault="00831654" w:rsidP="00831654">
      <w:pPr>
        <w:shd w:val="clear" w:color="auto" w:fill="FFFFFF"/>
        <w:tabs>
          <w:tab w:val="left" w:pos="540"/>
        </w:tabs>
        <w:rPr>
          <w:rFonts w:ascii="Cambria" w:hAnsi="Cambria"/>
          <w:sz w:val="20"/>
          <w:szCs w:val="20"/>
        </w:rPr>
      </w:pPr>
    </w:p>
    <w:p w:rsidR="00831654" w:rsidRPr="00BA71D9" w:rsidRDefault="00831654" w:rsidP="00EF513C">
      <w:pPr>
        <w:widowControl/>
        <w:suppressAutoHyphens w:val="0"/>
        <w:autoSpaceDE w:val="0"/>
        <w:autoSpaceDN w:val="0"/>
        <w:adjustRightInd w:val="0"/>
        <w:rPr>
          <w:rFonts w:ascii="Cambria" w:eastAsia="Times New Roman" w:hAnsi="Cambria" w:cs="Times New Roman"/>
          <w:b/>
          <w:kern w:val="0"/>
          <w:sz w:val="20"/>
          <w:szCs w:val="20"/>
          <w:u w:val="single"/>
          <w:lang w:eastAsia="pl-PL" w:bidi="ar-SA"/>
        </w:rPr>
      </w:pPr>
    </w:p>
    <w:p w:rsidR="001F0F58" w:rsidRPr="00BA71D9" w:rsidRDefault="001F0F58" w:rsidP="001F0F58">
      <w:pPr>
        <w:widowControl/>
        <w:suppressAutoHyphens w:val="0"/>
        <w:rPr>
          <w:rFonts w:ascii="Cambria" w:eastAsia="Times New Roman" w:hAnsi="Cambria" w:cs="Times New Roman"/>
          <w:kern w:val="0"/>
          <w:sz w:val="20"/>
          <w:szCs w:val="20"/>
          <w:lang w:eastAsia="pl-PL" w:bidi="ar-SA"/>
        </w:rPr>
      </w:pPr>
      <w:r w:rsidRPr="00BA71D9">
        <w:rPr>
          <w:rFonts w:ascii="Cambria" w:eastAsia="Times New Roman" w:hAnsi="Cambria" w:cs="Times New Roman"/>
          <w:kern w:val="0"/>
          <w:sz w:val="20"/>
          <w:szCs w:val="20"/>
          <w:lang w:eastAsia="pl-PL" w:bidi="ar-SA"/>
        </w:rPr>
        <w:t>.............................................................</w:t>
      </w:r>
    </w:p>
    <w:p w:rsidR="001F0F58" w:rsidRPr="00AB4EC6" w:rsidRDefault="001F0F58" w:rsidP="001F0F58">
      <w:pPr>
        <w:widowControl/>
        <w:suppressAutoHyphens w:val="0"/>
        <w:autoSpaceDN w:val="0"/>
        <w:rPr>
          <w:rFonts w:ascii="Cambria" w:eastAsia="Times New Roman" w:hAnsi="Cambria" w:cs="Times New Roman"/>
          <w:kern w:val="0"/>
          <w:sz w:val="18"/>
          <w:szCs w:val="20"/>
          <w:lang w:eastAsia="pl-PL" w:bidi="ar-SA"/>
        </w:rPr>
      </w:pPr>
      <w:r w:rsidRPr="00AB4EC6">
        <w:rPr>
          <w:rFonts w:ascii="Cambria" w:eastAsia="Times New Roman" w:hAnsi="Cambria" w:cs="Times New Roman"/>
          <w:kern w:val="0"/>
          <w:sz w:val="18"/>
          <w:szCs w:val="20"/>
          <w:lang w:eastAsia="pl-PL" w:bidi="ar-SA"/>
        </w:rPr>
        <w:t xml:space="preserve">pieczęć Wykonawcy/Wykonawców </w:t>
      </w:r>
    </w:p>
    <w:p w:rsidR="001F0F58" w:rsidRPr="00BA71D9" w:rsidRDefault="001F0F58" w:rsidP="001F0F58">
      <w:pPr>
        <w:widowControl/>
        <w:suppressAutoHyphens w:val="0"/>
        <w:autoSpaceDN w:val="0"/>
        <w:rPr>
          <w:rFonts w:ascii="Cambria" w:eastAsia="Times New Roman" w:hAnsi="Cambria" w:cs="Times New Roman"/>
          <w:kern w:val="0"/>
          <w:sz w:val="20"/>
          <w:szCs w:val="20"/>
          <w:lang w:eastAsia="pl-PL" w:bidi="ar-SA"/>
        </w:rPr>
      </w:pPr>
    </w:p>
    <w:p w:rsidR="001F0F58" w:rsidRPr="00AB4EC6" w:rsidRDefault="00E41F07" w:rsidP="001F0F58">
      <w:pPr>
        <w:keepNext/>
        <w:widowControl/>
        <w:suppressAutoHyphens w:val="0"/>
        <w:jc w:val="center"/>
        <w:outlineLvl w:val="1"/>
        <w:rPr>
          <w:rFonts w:ascii="Cambria" w:eastAsia="Times New Roman" w:hAnsi="Cambria" w:cs="Times New Roman"/>
          <w:b/>
          <w:iCs/>
          <w:kern w:val="0"/>
          <w:sz w:val="22"/>
          <w:szCs w:val="20"/>
          <w:u w:val="single"/>
          <w:lang w:eastAsia="pl-PL" w:bidi="ar-SA"/>
        </w:rPr>
      </w:pPr>
      <w:r w:rsidRPr="00AB4EC6">
        <w:rPr>
          <w:rFonts w:ascii="Cambria" w:eastAsia="Times New Roman" w:hAnsi="Cambria" w:cs="Times New Roman"/>
          <w:b/>
          <w:iCs/>
          <w:kern w:val="0"/>
          <w:sz w:val="22"/>
          <w:szCs w:val="20"/>
          <w:u w:val="single"/>
          <w:lang w:eastAsia="pl-PL" w:bidi="ar-SA"/>
        </w:rPr>
        <w:t>Wykaz osób</w:t>
      </w:r>
    </w:p>
    <w:p w:rsidR="001F0F58" w:rsidRPr="00BA71D9" w:rsidRDefault="001F0F58" w:rsidP="001F0F58">
      <w:pPr>
        <w:widowControl/>
        <w:shd w:val="clear" w:color="auto" w:fill="FFFFFF"/>
        <w:suppressAutoHyphens w:val="0"/>
        <w:jc w:val="both"/>
        <w:rPr>
          <w:rFonts w:ascii="Cambria" w:eastAsia="Times New Roman" w:hAnsi="Cambria" w:cs="Times New Roman"/>
          <w:kern w:val="0"/>
          <w:sz w:val="20"/>
          <w:szCs w:val="20"/>
          <w:lang w:eastAsia="pl-PL" w:bidi="ar-SA"/>
        </w:rPr>
      </w:pPr>
    </w:p>
    <w:p w:rsidR="00D85C5B" w:rsidRPr="00C100D4" w:rsidRDefault="001F0F58" w:rsidP="00C100D4">
      <w:pPr>
        <w:jc w:val="center"/>
        <w:rPr>
          <w:rFonts w:ascii="Cambria" w:hAnsi="Cambria" w:cs="Arial"/>
          <w:b/>
          <w:sz w:val="20"/>
          <w:szCs w:val="20"/>
        </w:rPr>
      </w:pPr>
      <w:r w:rsidRPr="00BA71D9">
        <w:rPr>
          <w:rFonts w:ascii="Cambria" w:eastAsia="Times New Roman" w:hAnsi="Cambria" w:cs="Times New Roman"/>
          <w:kern w:val="0"/>
          <w:sz w:val="20"/>
          <w:szCs w:val="20"/>
          <w:lang w:eastAsia="pl-PL" w:bidi="ar-SA"/>
        </w:rPr>
        <w:t>Składając ofertę w postępowaniu o zamówienie publiczne prowadzone w tryb</w:t>
      </w:r>
      <w:r w:rsidR="00B37CD8" w:rsidRPr="00BA71D9">
        <w:rPr>
          <w:rFonts w:ascii="Cambria" w:eastAsia="Times New Roman" w:hAnsi="Cambria" w:cs="Times New Roman"/>
          <w:kern w:val="0"/>
          <w:sz w:val="20"/>
          <w:szCs w:val="20"/>
          <w:lang w:eastAsia="pl-PL" w:bidi="ar-SA"/>
        </w:rPr>
        <w:t xml:space="preserve">ie przetargu nieograniczonego pn.: </w:t>
      </w:r>
      <w:r w:rsidR="00590F1F" w:rsidRPr="00590F1F">
        <w:rPr>
          <w:rFonts w:ascii="Cambria" w:eastAsia="Times New Roman" w:hAnsi="Cambria" w:cs="Times New Roman"/>
          <w:b/>
          <w:bCs/>
          <w:iCs/>
          <w:sz w:val="20"/>
          <w:szCs w:val="20"/>
        </w:rPr>
        <w:t>Przebudowa odcinka drogi gminnej ul. Widok w msc. Oblęgorek, Gmina Strawczyn</w:t>
      </w:r>
    </w:p>
    <w:p w:rsidR="00AB6F9A" w:rsidRPr="00AB6F9A" w:rsidRDefault="00AB6F9A" w:rsidP="00AB6F9A">
      <w:pPr>
        <w:jc w:val="center"/>
        <w:rPr>
          <w:rFonts w:ascii="Cambria" w:hAnsi="Cambria" w:cs="Times New Roman"/>
          <w:b/>
          <w:sz w:val="20"/>
          <w:szCs w:val="20"/>
        </w:rPr>
      </w:pPr>
    </w:p>
    <w:p w:rsidR="00F428B0" w:rsidRPr="00F428B0" w:rsidRDefault="00F428B0" w:rsidP="00F428B0">
      <w:pPr>
        <w:jc w:val="center"/>
        <w:rPr>
          <w:rFonts w:ascii="Cambria" w:hAnsi="Cambria" w:cs="Times New Roman"/>
          <w:b/>
        </w:rPr>
      </w:pPr>
    </w:p>
    <w:p w:rsidR="00D21791" w:rsidRPr="00BA71D9" w:rsidRDefault="00D21791" w:rsidP="00D21791">
      <w:pPr>
        <w:jc w:val="both"/>
        <w:rPr>
          <w:rFonts w:ascii="Cambria" w:hAnsi="Cambria" w:cs="Times New Roman"/>
          <w:b/>
          <w:sz w:val="20"/>
          <w:szCs w:val="20"/>
        </w:rPr>
      </w:pPr>
    </w:p>
    <w:p w:rsidR="001F0F58" w:rsidRPr="00BA71D9" w:rsidRDefault="001F0F58" w:rsidP="00D21791">
      <w:pPr>
        <w:jc w:val="both"/>
        <w:rPr>
          <w:rFonts w:ascii="Cambria" w:hAnsi="Cambria"/>
          <w:sz w:val="20"/>
          <w:szCs w:val="20"/>
        </w:rPr>
      </w:pPr>
      <w:r w:rsidRPr="00BA71D9">
        <w:rPr>
          <w:rFonts w:ascii="Cambria" w:hAnsi="Cambria"/>
          <w:sz w:val="20"/>
          <w:szCs w:val="20"/>
        </w:rPr>
        <w:t>Oświadczam/my, że zamówienie zrealizuję/zrealizujemy przy pomocy następujących osób:</w:t>
      </w:r>
    </w:p>
    <w:p w:rsidR="001F0F58" w:rsidRPr="00BA71D9" w:rsidRDefault="001F0F58" w:rsidP="001F0F58">
      <w:pPr>
        <w:shd w:val="clear" w:color="auto" w:fill="FFFFFF"/>
        <w:rPr>
          <w:rFonts w:ascii="Cambria" w:hAnsi="Cambria"/>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BA71D9" w:rsidTr="00CC3DBB">
        <w:trPr>
          <w:cantSplit/>
          <w:trHeight w:val="287"/>
        </w:trPr>
        <w:tc>
          <w:tcPr>
            <w:tcW w:w="568" w:type="dxa"/>
            <w:vMerge w:val="restart"/>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L.p.</w:t>
            </w:r>
          </w:p>
        </w:tc>
        <w:tc>
          <w:tcPr>
            <w:tcW w:w="2552" w:type="dxa"/>
            <w:vMerge w:val="restart"/>
            <w:vAlign w:val="center"/>
          </w:tcPr>
          <w:p w:rsidR="001F0F58" w:rsidRPr="00BA71D9" w:rsidRDefault="001F0F58" w:rsidP="00145CD7">
            <w:pPr>
              <w:jc w:val="center"/>
              <w:rPr>
                <w:rFonts w:ascii="Cambria" w:hAnsi="Cambria"/>
                <w:b/>
                <w:bCs/>
                <w:sz w:val="20"/>
                <w:szCs w:val="20"/>
              </w:rPr>
            </w:pPr>
            <w:r w:rsidRPr="00BA71D9">
              <w:rPr>
                <w:rFonts w:ascii="Cambria" w:hAnsi="Cambria"/>
                <w:b/>
                <w:bCs/>
                <w:sz w:val="20"/>
                <w:szCs w:val="20"/>
              </w:rPr>
              <w:t>Imię i Nazwisko</w:t>
            </w:r>
            <w:r w:rsidR="0049482D" w:rsidRPr="00BA71D9">
              <w:rPr>
                <w:rFonts w:ascii="Cambria" w:hAnsi="Cambria"/>
                <w:sz w:val="20"/>
                <w:szCs w:val="20"/>
              </w:rPr>
              <w:t xml:space="preserve">, </w:t>
            </w:r>
          </w:p>
        </w:tc>
        <w:tc>
          <w:tcPr>
            <w:tcW w:w="1984" w:type="dxa"/>
            <w:vMerge w:val="restart"/>
            <w:vAlign w:val="center"/>
          </w:tcPr>
          <w:p w:rsidR="001F0F58" w:rsidRPr="00BA71D9" w:rsidRDefault="00145CD7" w:rsidP="00510E0E">
            <w:pPr>
              <w:jc w:val="center"/>
              <w:rPr>
                <w:rFonts w:ascii="Cambria" w:hAnsi="Cambria"/>
                <w:sz w:val="20"/>
                <w:szCs w:val="20"/>
              </w:rPr>
            </w:pPr>
            <w:r>
              <w:rPr>
                <w:rFonts w:ascii="Cambria" w:hAnsi="Cambria"/>
                <w:b/>
                <w:bCs/>
                <w:sz w:val="20"/>
                <w:szCs w:val="20"/>
              </w:rPr>
              <w:t>Zakres wykonywanych czynności</w:t>
            </w:r>
          </w:p>
        </w:tc>
        <w:tc>
          <w:tcPr>
            <w:tcW w:w="2977" w:type="dxa"/>
            <w:vMerge w:val="restart"/>
            <w:vAlign w:val="center"/>
          </w:tcPr>
          <w:p w:rsidR="001F0F58" w:rsidRPr="00BA71D9" w:rsidRDefault="001F0F58" w:rsidP="00510E0E">
            <w:pPr>
              <w:jc w:val="center"/>
              <w:rPr>
                <w:rFonts w:ascii="Cambria" w:hAnsi="Cambria"/>
                <w:b/>
                <w:bCs/>
                <w:sz w:val="20"/>
                <w:szCs w:val="20"/>
              </w:rPr>
            </w:pPr>
            <w:r w:rsidRPr="00BA71D9">
              <w:rPr>
                <w:rFonts w:ascii="Cambria" w:hAnsi="Cambria"/>
                <w:b/>
                <w:bCs/>
                <w:sz w:val="20"/>
                <w:szCs w:val="20"/>
              </w:rPr>
              <w:t xml:space="preserve">Informacje na temat kwalifikacji zawodowych, doświadczenia i wykształcenia </w:t>
            </w:r>
          </w:p>
          <w:p w:rsidR="00CC3DBB" w:rsidRPr="00BA71D9" w:rsidRDefault="001F0F58" w:rsidP="00CC3DBB">
            <w:pPr>
              <w:jc w:val="center"/>
              <w:rPr>
                <w:rFonts w:ascii="Cambria" w:hAnsi="Cambria"/>
                <w:sz w:val="20"/>
                <w:szCs w:val="20"/>
              </w:rPr>
            </w:pPr>
            <w:r w:rsidRPr="00BA71D9">
              <w:rPr>
                <w:rFonts w:ascii="Cambria" w:hAnsi="Cambria"/>
                <w:sz w:val="20"/>
                <w:szCs w:val="20"/>
              </w:rPr>
              <w:t>(opis kwalifikacji musi zawierać informacje pozwalające jednoznacznie stwierdzić, że Wykonawca spełnia warunek udziału w postępowaniu)</w:t>
            </w:r>
          </w:p>
          <w:p w:rsidR="001F0F58" w:rsidRPr="00BA71D9" w:rsidRDefault="001F0F58" w:rsidP="00CC3DBB">
            <w:pPr>
              <w:jc w:val="center"/>
              <w:rPr>
                <w:rFonts w:ascii="Cambria" w:hAnsi="Cambria"/>
                <w:b/>
                <w:sz w:val="20"/>
                <w:szCs w:val="20"/>
              </w:rPr>
            </w:pPr>
          </w:p>
        </w:tc>
        <w:tc>
          <w:tcPr>
            <w:tcW w:w="2693" w:type="dxa"/>
            <w:gridSpan w:val="2"/>
            <w:tcBorders>
              <w:bottom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Informacja o podstawie  do dysponowania osobą</w:t>
            </w:r>
          </w:p>
        </w:tc>
      </w:tr>
      <w:tr w:rsidR="001F0F58" w:rsidRPr="00BA71D9" w:rsidTr="00CC3DBB">
        <w:trPr>
          <w:cantSplit/>
          <w:trHeight w:val="83"/>
        </w:trPr>
        <w:tc>
          <w:tcPr>
            <w:tcW w:w="568" w:type="dxa"/>
            <w:vMerge/>
            <w:vAlign w:val="center"/>
          </w:tcPr>
          <w:p w:rsidR="001F0F58" w:rsidRPr="00BA71D9" w:rsidRDefault="001F0F58" w:rsidP="00510E0E">
            <w:pPr>
              <w:jc w:val="both"/>
              <w:rPr>
                <w:rFonts w:ascii="Cambria" w:hAnsi="Cambria"/>
                <w:sz w:val="20"/>
                <w:szCs w:val="20"/>
              </w:rPr>
            </w:pPr>
          </w:p>
        </w:tc>
        <w:tc>
          <w:tcPr>
            <w:tcW w:w="2552" w:type="dxa"/>
            <w:vMerge/>
            <w:vAlign w:val="center"/>
          </w:tcPr>
          <w:p w:rsidR="001F0F58" w:rsidRPr="00BA71D9" w:rsidRDefault="001F0F58" w:rsidP="00510E0E">
            <w:pPr>
              <w:jc w:val="center"/>
              <w:rPr>
                <w:rFonts w:ascii="Cambria" w:hAnsi="Cambria"/>
                <w:sz w:val="20"/>
                <w:szCs w:val="20"/>
              </w:rPr>
            </w:pPr>
          </w:p>
        </w:tc>
        <w:tc>
          <w:tcPr>
            <w:tcW w:w="1984" w:type="dxa"/>
            <w:vMerge/>
            <w:vAlign w:val="center"/>
          </w:tcPr>
          <w:p w:rsidR="001F0F58" w:rsidRPr="00BA71D9" w:rsidRDefault="001F0F58" w:rsidP="00510E0E">
            <w:pPr>
              <w:jc w:val="center"/>
              <w:rPr>
                <w:rFonts w:ascii="Cambria" w:hAnsi="Cambria"/>
                <w:sz w:val="20"/>
                <w:szCs w:val="20"/>
              </w:rPr>
            </w:pPr>
          </w:p>
        </w:tc>
        <w:tc>
          <w:tcPr>
            <w:tcW w:w="2977" w:type="dxa"/>
            <w:vMerge/>
            <w:vAlign w:val="center"/>
          </w:tcPr>
          <w:p w:rsidR="001F0F58" w:rsidRPr="00BA71D9" w:rsidRDefault="001F0F58" w:rsidP="00510E0E">
            <w:pPr>
              <w:jc w:val="center"/>
              <w:rPr>
                <w:rFonts w:ascii="Cambria" w:hAnsi="Cambria"/>
                <w:sz w:val="20"/>
                <w:szCs w:val="20"/>
              </w:rPr>
            </w:pPr>
          </w:p>
        </w:tc>
        <w:tc>
          <w:tcPr>
            <w:tcW w:w="1346"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dysponuje</w:t>
            </w:r>
          </w:p>
        </w:tc>
        <w:tc>
          <w:tcPr>
            <w:tcW w:w="1347" w:type="dxa"/>
            <w:tcBorders>
              <w:top w:val="single" w:sz="4" w:space="0" w:color="auto"/>
            </w:tcBorders>
            <w:vAlign w:val="center"/>
          </w:tcPr>
          <w:p w:rsidR="001F0F58" w:rsidRPr="00BA71D9" w:rsidRDefault="001F0F58" w:rsidP="00510E0E">
            <w:pPr>
              <w:jc w:val="center"/>
              <w:rPr>
                <w:rFonts w:ascii="Cambria" w:hAnsi="Cambria"/>
                <w:b/>
                <w:sz w:val="20"/>
                <w:szCs w:val="20"/>
              </w:rPr>
            </w:pPr>
            <w:r w:rsidRPr="00BA71D9">
              <w:rPr>
                <w:rFonts w:ascii="Cambria" w:hAnsi="Cambria"/>
                <w:b/>
                <w:sz w:val="20"/>
                <w:szCs w:val="20"/>
              </w:rPr>
              <w:t>będzie dysponował</w:t>
            </w:r>
          </w:p>
        </w:tc>
      </w:tr>
      <w:tr w:rsidR="001F0F58" w:rsidRPr="00BA71D9" w:rsidTr="00CC3DBB">
        <w:trPr>
          <w:trHeight w:val="131"/>
        </w:trPr>
        <w:tc>
          <w:tcPr>
            <w:tcW w:w="568"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1</w:t>
            </w:r>
          </w:p>
        </w:tc>
        <w:tc>
          <w:tcPr>
            <w:tcW w:w="2552"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2</w:t>
            </w:r>
          </w:p>
        </w:tc>
        <w:tc>
          <w:tcPr>
            <w:tcW w:w="1984"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3</w:t>
            </w:r>
          </w:p>
        </w:tc>
        <w:tc>
          <w:tcPr>
            <w:tcW w:w="297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4</w:t>
            </w:r>
          </w:p>
        </w:tc>
        <w:tc>
          <w:tcPr>
            <w:tcW w:w="1346"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5</w:t>
            </w:r>
          </w:p>
        </w:tc>
        <w:tc>
          <w:tcPr>
            <w:tcW w:w="1347" w:type="dxa"/>
            <w:vAlign w:val="center"/>
          </w:tcPr>
          <w:p w:rsidR="001F0F58" w:rsidRPr="00BA71D9" w:rsidRDefault="001F0F58" w:rsidP="00510E0E">
            <w:pPr>
              <w:jc w:val="center"/>
              <w:rPr>
                <w:rFonts w:ascii="Cambria" w:hAnsi="Cambria"/>
                <w:sz w:val="20"/>
                <w:szCs w:val="20"/>
              </w:rPr>
            </w:pPr>
            <w:r w:rsidRPr="00BA71D9">
              <w:rPr>
                <w:rFonts w:ascii="Cambria" w:hAnsi="Cambria"/>
                <w:sz w:val="20"/>
                <w:szCs w:val="20"/>
              </w:rPr>
              <w:t>6</w:t>
            </w:r>
          </w:p>
        </w:tc>
      </w:tr>
      <w:tr w:rsidR="001F0F58" w:rsidRPr="00BA71D9" w:rsidTr="00CC3DBB">
        <w:trPr>
          <w:trHeight w:val="3627"/>
        </w:trPr>
        <w:tc>
          <w:tcPr>
            <w:tcW w:w="568" w:type="dxa"/>
          </w:tcPr>
          <w:p w:rsidR="001F0F58" w:rsidRPr="00BA71D9" w:rsidRDefault="001F0F58" w:rsidP="00510E0E">
            <w:pPr>
              <w:rPr>
                <w:rFonts w:ascii="Cambria" w:hAnsi="Cambria"/>
                <w:sz w:val="20"/>
                <w:szCs w:val="20"/>
              </w:rPr>
            </w:pPr>
          </w:p>
        </w:tc>
        <w:tc>
          <w:tcPr>
            <w:tcW w:w="2552"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p w:rsidR="001F0F58" w:rsidRPr="00BA71D9" w:rsidRDefault="001F0F58" w:rsidP="00510E0E">
            <w:pPr>
              <w:rPr>
                <w:rFonts w:ascii="Cambria" w:hAnsi="Cambria"/>
                <w:sz w:val="20"/>
                <w:szCs w:val="20"/>
              </w:rPr>
            </w:pPr>
          </w:p>
        </w:tc>
        <w:tc>
          <w:tcPr>
            <w:tcW w:w="1984" w:type="dxa"/>
            <w:vAlign w:val="center"/>
          </w:tcPr>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jc w:val="center"/>
              <w:rPr>
                <w:rFonts w:ascii="Cambria" w:hAnsi="Cambria"/>
                <w:sz w:val="20"/>
                <w:szCs w:val="20"/>
              </w:rPr>
            </w:pPr>
          </w:p>
          <w:p w:rsidR="001F0F58" w:rsidRPr="00BA71D9" w:rsidRDefault="001F0F58" w:rsidP="00510E0E">
            <w:pPr>
              <w:rPr>
                <w:rFonts w:ascii="Cambria" w:hAnsi="Cambria"/>
                <w:sz w:val="20"/>
                <w:szCs w:val="20"/>
              </w:rPr>
            </w:pPr>
          </w:p>
        </w:tc>
        <w:tc>
          <w:tcPr>
            <w:tcW w:w="2977" w:type="dxa"/>
            <w:vAlign w:val="center"/>
          </w:tcPr>
          <w:p w:rsidR="001F0F58" w:rsidRPr="00BA71D9" w:rsidRDefault="001F0F58" w:rsidP="00510E0E">
            <w:pPr>
              <w:rPr>
                <w:rFonts w:ascii="Cambria" w:hAnsi="Cambria"/>
                <w:sz w:val="20"/>
                <w:szCs w:val="20"/>
              </w:rPr>
            </w:pPr>
          </w:p>
        </w:tc>
        <w:tc>
          <w:tcPr>
            <w:tcW w:w="1346" w:type="dxa"/>
            <w:vAlign w:val="center"/>
          </w:tcPr>
          <w:p w:rsidR="001F0F58" w:rsidRPr="00BA71D9" w:rsidRDefault="001F0F58" w:rsidP="00510E0E">
            <w:pPr>
              <w:rPr>
                <w:rFonts w:ascii="Cambria" w:hAnsi="Cambria"/>
                <w:sz w:val="20"/>
                <w:szCs w:val="20"/>
              </w:rPr>
            </w:pPr>
          </w:p>
        </w:tc>
        <w:tc>
          <w:tcPr>
            <w:tcW w:w="1347" w:type="dxa"/>
            <w:vAlign w:val="center"/>
          </w:tcPr>
          <w:p w:rsidR="001F0F58" w:rsidRPr="00BA71D9" w:rsidRDefault="001F0F58" w:rsidP="00510E0E">
            <w:pPr>
              <w:rPr>
                <w:rFonts w:ascii="Cambria" w:hAnsi="Cambria"/>
                <w:sz w:val="20"/>
                <w:szCs w:val="20"/>
              </w:rPr>
            </w:pPr>
          </w:p>
        </w:tc>
      </w:tr>
    </w:tbl>
    <w:p w:rsidR="001F0F58" w:rsidRPr="00BA71D9" w:rsidRDefault="001F0F58" w:rsidP="001F0F58">
      <w:pPr>
        <w:pStyle w:val="Tekstpodstawowy"/>
        <w:spacing w:after="0"/>
        <w:ind w:right="-459"/>
        <w:rPr>
          <w:rFonts w:ascii="Cambria" w:hAnsi="Cambria"/>
          <w:sz w:val="20"/>
          <w:szCs w:val="20"/>
        </w:rPr>
      </w:pPr>
    </w:p>
    <w:p w:rsidR="001F0F58" w:rsidRPr="00AB4EC6" w:rsidRDefault="001F0F58" w:rsidP="001F0F58">
      <w:pPr>
        <w:spacing w:line="360" w:lineRule="auto"/>
        <w:ind w:right="-459"/>
        <w:rPr>
          <w:rFonts w:ascii="Cambria" w:hAnsi="Cambria"/>
          <w:b/>
          <w:iCs/>
          <w:sz w:val="18"/>
          <w:szCs w:val="20"/>
          <w:u w:val="single"/>
        </w:rPr>
      </w:pPr>
      <w:r w:rsidRPr="00AB4EC6">
        <w:rPr>
          <w:rFonts w:ascii="Cambria" w:hAnsi="Cambria"/>
          <w:b/>
          <w:iCs/>
          <w:sz w:val="18"/>
          <w:szCs w:val="20"/>
          <w:u w:val="single"/>
        </w:rPr>
        <w:t xml:space="preserve">W kolumnie 5 lub 6 należy wpisać wyrażenie „TAK” </w:t>
      </w:r>
    </w:p>
    <w:p w:rsidR="001F0F58" w:rsidRPr="00AB4EC6" w:rsidRDefault="001F0F58" w:rsidP="00B6689C">
      <w:pPr>
        <w:ind w:right="-459"/>
        <w:rPr>
          <w:rFonts w:ascii="Cambria" w:hAnsi="Cambria"/>
          <w:b/>
          <w:bCs/>
          <w:i/>
          <w:iCs/>
          <w:sz w:val="18"/>
          <w:szCs w:val="20"/>
          <w:u w:val="single"/>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5</w:t>
      </w:r>
      <w:r w:rsidRPr="00AB4EC6">
        <w:rPr>
          <w:rFonts w:ascii="Cambria" w:hAnsi="Cambria"/>
          <w:bCs/>
          <w:i/>
          <w:iCs/>
          <w:sz w:val="18"/>
          <w:szCs w:val="20"/>
        </w:rPr>
        <w:t xml:space="preserve"> należy </w:t>
      </w:r>
      <w:r w:rsidRPr="00AB4EC6">
        <w:rPr>
          <w:rFonts w:ascii="Cambria" w:hAnsi="Cambria"/>
          <w:b/>
          <w:bCs/>
          <w:i/>
          <w:iCs/>
          <w:sz w:val="18"/>
          <w:szCs w:val="20"/>
          <w:u w:val="single"/>
        </w:rPr>
        <w:t>podać, czy dana osoba jest zatrudniona na podstawie stosunku pracy czy stosunku cywilnoprawnego (umowa zlecenie, umowa o dzieło)</w:t>
      </w:r>
      <w:r w:rsidRPr="00AB4EC6">
        <w:rPr>
          <w:rFonts w:ascii="Cambria" w:hAnsi="Cambria"/>
          <w:b/>
          <w:bCs/>
          <w:i/>
          <w:iCs/>
          <w:sz w:val="18"/>
          <w:szCs w:val="20"/>
        </w:rPr>
        <w:t>.</w:t>
      </w:r>
    </w:p>
    <w:p w:rsidR="001F0F58" w:rsidRPr="00AB4EC6" w:rsidRDefault="001F0F58" w:rsidP="001F0F58">
      <w:pPr>
        <w:ind w:right="-459"/>
        <w:rPr>
          <w:rFonts w:ascii="Cambria" w:hAnsi="Cambria"/>
          <w:sz w:val="18"/>
          <w:szCs w:val="20"/>
        </w:rPr>
      </w:pPr>
      <w:r w:rsidRPr="00AB4EC6">
        <w:rPr>
          <w:rFonts w:ascii="Cambria" w:hAnsi="Cambria"/>
          <w:bCs/>
          <w:i/>
          <w:iCs/>
          <w:sz w:val="18"/>
          <w:szCs w:val="20"/>
        </w:rPr>
        <w:t xml:space="preserve">W przypadku wpisania wyrażenia „TAK” w </w:t>
      </w:r>
      <w:r w:rsidRPr="00AB4EC6">
        <w:rPr>
          <w:rFonts w:ascii="Cambria" w:hAnsi="Cambria"/>
          <w:b/>
          <w:bCs/>
          <w:i/>
          <w:iCs/>
          <w:sz w:val="18"/>
          <w:szCs w:val="20"/>
        </w:rPr>
        <w:t>kolumnie 6</w:t>
      </w:r>
      <w:r w:rsidRPr="00AB4EC6">
        <w:rPr>
          <w:rFonts w:ascii="Cambria" w:hAnsi="Cambria"/>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AB4EC6">
        <w:rPr>
          <w:rFonts w:ascii="Cambria" w:hAnsi="Cambria"/>
          <w:bCs/>
          <w:i/>
          <w:iCs/>
          <w:sz w:val="18"/>
          <w:szCs w:val="20"/>
        </w:rPr>
        <w:t>5</w:t>
      </w:r>
      <w:r w:rsidRPr="00AB4EC6">
        <w:rPr>
          <w:rFonts w:ascii="Cambria" w:hAnsi="Cambria"/>
          <w:bCs/>
          <w:i/>
          <w:iCs/>
          <w:sz w:val="18"/>
          <w:szCs w:val="20"/>
        </w:rPr>
        <w:t xml:space="preserve"> do SIWZ) </w:t>
      </w:r>
      <w:r w:rsidRPr="00AB4EC6">
        <w:rPr>
          <w:rFonts w:ascii="Cambria" w:hAnsi="Cambria"/>
          <w:i/>
          <w:iCs/>
          <w:sz w:val="18"/>
          <w:szCs w:val="20"/>
        </w:rPr>
        <w:t xml:space="preserve">.  </w:t>
      </w:r>
    </w:p>
    <w:p w:rsidR="009B34B0" w:rsidRPr="00BA71D9" w:rsidRDefault="009B34B0" w:rsidP="001F0F58">
      <w:pPr>
        <w:jc w:val="both"/>
        <w:rPr>
          <w:rFonts w:ascii="Cambria" w:hAnsi="Cambria"/>
          <w:i/>
          <w:spacing w:val="1"/>
          <w:sz w:val="20"/>
          <w:szCs w:val="20"/>
        </w:rPr>
      </w:pPr>
    </w:p>
    <w:p w:rsidR="001F0F58" w:rsidRPr="00BA71D9" w:rsidRDefault="001F0F58" w:rsidP="001F0F58">
      <w:pPr>
        <w:jc w:val="both"/>
        <w:rPr>
          <w:rFonts w:ascii="Cambria" w:hAnsi="Cambria"/>
          <w:sz w:val="20"/>
          <w:szCs w:val="20"/>
        </w:rPr>
      </w:pPr>
      <w:r w:rsidRPr="00BA71D9">
        <w:rPr>
          <w:rFonts w:ascii="Cambria" w:hAnsi="Cambria"/>
          <w:sz w:val="20"/>
          <w:szCs w:val="20"/>
        </w:rPr>
        <w:t>......................................,dnia.....................                             ................................................................</w:t>
      </w:r>
    </w:p>
    <w:p w:rsidR="001F0F58" w:rsidRPr="00AB4EC6" w:rsidRDefault="001F0F58" w:rsidP="001F0F58">
      <w:pPr>
        <w:rPr>
          <w:rFonts w:ascii="Cambria" w:hAnsi="Cambria"/>
          <w:i/>
          <w:iCs/>
          <w:sz w:val="18"/>
          <w:szCs w:val="20"/>
        </w:rPr>
      </w:pPr>
      <w:r w:rsidRPr="00AB4EC6">
        <w:rPr>
          <w:rFonts w:ascii="Cambria" w:hAnsi="Cambria"/>
          <w:i/>
          <w:iCs/>
          <w:sz w:val="18"/>
          <w:szCs w:val="20"/>
        </w:rPr>
        <w:t>(podpis Wykonawcy / Wykonawców)</w:t>
      </w: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pPr>
    </w:p>
    <w:p w:rsidR="00E028D8" w:rsidRPr="00BA71D9" w:rsidRDefault="00E028D8" w:rsidP="001F0F58">
      <w:pPr>
        <w:rPr>
          <w:rFonts w:ascii="Cambria" w:hAnsi="Cambria"/>
          <w:i/>
          <w:iCs/>
          <w:sz w:val="20"/>
          <w:szCs w:val="20"/>
        </w:rPr>
        <w:sectPr w:rsidR="00E028D8" w:rsidRPr="00BA71D9" w:rsidSect="006D01FB">
          <w:headerReference w:type="default" r:id="rId12"/>
          <w:footerReference w:type="default" r:id="rId13"/>
          <w:pgSz w:w="11906" w:h="16838"/>
          <w:pgMar w:top="1290" w:right="1134" w:bottom="1134" w:left="1134" w:header="284" w:footer="708" w:gutter="0"/>
          <w:cols w:space="708"/>
          <w:docGrid w:linePitch="360"/>
        </w:sectPr>
      </w:pPr>
    </w:p>
    <w:p w:rsidR="00E028D8" w:rsidRPr="00BA71D9" w:rsidRDefault="00E028D8" w:rsidP="00E028D8">
      <w:pPr>
        <w:pageBreakBefore/>
        <w:tabs>
          <w:tab w:val="right" w:pos="9070"/>
        </w:tabs>
        <w:jc w:val="right"/>
        <w:rPr>
          <w:rFonts w:ascii="Cambria" w:hAnsi="Cambria" w:cs="Arial"/>
          <w:sz w:val="20"/>
          <w:szCs w:val="20"/>
        </w:rPr>
      </w:pPr>
      <w:r w:rsidRPr="00BA71D9">
        <w:rPr>
          <w:rFonts w:ascii="Cambria" w:hAnsi="Cambria" w:cs="Arial"/>
          <w:sz w:val="20"/>
          <w:szCs w:val="20"/>
        </w:rPr>
        <w:lastRenderedPageBreak/>
        <w:tab/>
        <w:t xml:space="preserve">Załącznik nr 7 do SIWZ </w:t>
      </w:r>
    </w:p>
    <w:p w:rsidR="00E028D8" w:rsidRPr="00BA71D9" w:rsidRDefault="00E028D8" w:rsidP="00E028D8">
      <w:pPr>
        <w:tabs>
          <w:tab w:val="left" w:pos="1140"/>
        </w:tabs>
        <w:rPr>
          <w:rFonts w:ascii="Cambria" w:hAnsi="Cambria" w:cs="Arial"/>
          <w:b/>
          <w:sz w:val="20"/>
          <w:szCs w:val="20"/>
        </w:rPr>
      </w:pPr>
      <w:r w:rsidRPr="00BA71D9">
        <w:rPr>
          <w:rFonts w:ascii="Cambria" w:hAnsi="Cambria" w:cs="Arial"/>
          <w:b/>
          <w:sz w:val="20"/>
          <w:szCs w:val="20"/>
        </w:rPr>
        <w:tab/>
      </w:r>
    </w:p>
    <w:p w:rsidR="00E028D8" w:rsidRPr="00BA71D9" w:rsidRDefault="00E028D8" w:rsidP="00E028D8">
      <w:pPr>
        <w:spacing w:before="120"/>
        <w:jc w:val="both"/>
        <w:rPr>
          <w:rFonts w:ascii="Cambria" w:hAnsi="Cambria" w:cs="Arial"/>
          <w:sz w:val="20"/>
          <w:szCs w:val="20"/>
        </w:rPr>
      </w:pPr>
      <w:r w:rsidRPr="00BA71D9">
        <w:rPr>
          <w:rFonts w:ascii="Cambria" w:hAnsi="Cambria" w:cs="Arial"/>
          <w:sz w:val="20"/>
          <w:szCs w:val="20"/>
        </w:rPr>
        <w:t xml:space="preserve">        ...................................................................................</w:t>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Pr="00BA71D9">
        <w:rPr>
          <w:rFonts w:ascii="Cambria" w:hAnsi="Cambria" w:cs="Arial"/>
          <w:sz w:val="20"/>
          <w:szCs w:val="20"/>
        </w:rPr>
        <w:tab/>
      </w:r>
      <w:r w:rsidR="00F53835" w:rsidRPr="00BA71D9">
        <w:rPr>
          <w:rFonts w:ascii="Cambria" w:hAnsi="Cambria" w:cs="Arial"/>
          <w:sz w:val="20"/>
          <w:szCs w:val="20"/>
        </w:rPr>
        <w:tab/>
      </w:r>
      <w:r w:rsidR="00F53835" w:rsidRPr="00BA71D9">
        <w:rPr>
          <w:rFonts w:ascii="Cambria" w:hAnsi="Cambria" w:cs="Arial"/>
          <w:sz w:val="20"/>
          <w:szCs w:val="20"/>
        </w:rPr>
        <w:tab/>
      </w:r>
      <w:r w:rsidRPr="00BA71D9">
        <w:rPr>
          <w:rFonts w:ascii="Cambria" w:hAnsi="Cambria" w:cs="Arial"/>
          <w:sz w:val="20"/>
          <w:szCs w:val="20"/>
        </w:rPr>
        <w:t xml:space="preserve"> ........................</w:t>
      </w:r>
      <w:r w:rsidR="00F53835" w:rsidRPr="00BA71D9">
        <w:rPr>
          <w:rFonts w:ascii="Cambria" w:hAnsi="Cambria" w:cs="Arial"/>
          <w:sz w:val="20"/>
          <w:szCs w:val="20"/>
        </w:rPr>
        <w:t>.........., dnia .............</w:t>
      </w:r>
      <w:r w:rsidR="00D1203D">
        <w:rPr>
          <w:rFonts w:ascii="Cambria" w:hAnsi="Cambria" w:cs="Arial"/>
          <w:sz w:val="20"/>
          <w:szCs w:val="20"/>
        </w:rPr>
        <w:t>........ 2019</w:t>
      </w:r>
      <w:r w:rsidRPr="00BA71D9">
        <w:rPr>
          <w:rFonts w:ascii="Cambria" w:hAnsi="Cambria" w:cs="Arial"/>
          <w:sz w:val="20"/>
          <w:szCs w:val="20"/>
        </w:rPr>
        <w:t xml:space="preserve"> r.</w:t>
      </w:r>
    </w:p>
    <w:p w:rsidR="00E028D8" w:rsidRPr="00BA71D9" w:rsidRDefault="00E028D8" w:rsidP="00E028D8">
      <w:pPr>
        <w:ind w:right="39"/>
        <w:rPr>
          <w:rFonts w:ascii="Cambria" w:eastAsia="Batang" w:hAnsi="Cambria" w:cs="Arial"/>
          <w:i/>
          <w:sz w:val="20"/>
          <w:szCs w:val="20"/>
        </w:rPr>
      </w:pPr>
      <w:r w:rsidRPr="00BA71D9">
        <w:rPr>
          <w:rFonts w:ascii="Cambria" w:hAnsi="Cambria" w:cs="Arial"/>
          <w:sz w:val="20"/>
          <w:szCs w:val="20"/>
        </w:rPr>
        <w:tab/>
      </w:r>
      <w:r w:rsidRPr="00BA71D9">
        <w:rPr>
          <w:rFonts w:ascii="Cambria" w:eastAsia="Batang" w:hAnsi="Cambria" w:cs="Arial"/>
          <w:i/>
          <w:sz w:val="20"/>
          <w:szCs w:val="20"/>
        </w:rPr>
        <w:t xml:space="preserve">  (Nazwa i adres Wykonawcy)</w:t>
      </w:r>
    </w:p>
    <w:p w:rsidR="00E028D8" w:rsidRPr="00BA71D9" w:rsidRDefault="00E028D8" w:rsidP="00E028D8">
      <w:pPr>
        <w:rPr>
          <w:rFonts w:ascii="Cambria" w:hAnsi="Cambria" w:cs="Arial"/>
          <w:sz w:val="20"/>
          <w:szCs w:val="20"/>
        </w:rPr>
      </w:pPr>
    </w:p>
    <w:p w:rsidR="00E028D8" w:rsidRPr="00BA71D9" w:rsidRDefault="00E028D8" w:rsidP="00E028D8">
      <w:pPr>
        <w:rPr>
          <w:rFonts w:ascii="Cambria" w:hAnsi="Cambria" w:cs="Arial"/>
          <w:sz w:val="20"/>
          <w:szCs w:val="20"/>
        </w:rPr>
      </w:pPr>
    </w:p>
    <w:p w:rsidR="00E028D8" w:rsidRPr="00BA71D9" w:rsidRDefault="00E028D8" w:rsidP="00E028D8">
      <w:pPr>
        <w:spacing w:line="276" w:lineRule="auto"/>
        <w:contextualSpacing/>
        <w:jc w:val="center"/>
        <w:rPr>
          <w:rFonts w:ascii="Cambria" w:hAnsi="Cambria" w:cs="Arial"/>
          <w:b/>
          <w:sz w:val="20"/>
          <w:szCs w:val="20"/>
        </w:rPr>
      </w:pPr>
      <w:r w:rsidRPr="00BA71D9">
        <w:rPr>
          <w:rFonts w:ascii="Cambria" w:hAnsi="Cambria" w:cs="Arial"/>
          <w:b/>
          <w:sz w:val="20"/>
          <w:szCs w:val="20"/>
        </w:rPr>
        <w:t>WYKAZ WYKONANYCH  ROBÓT BUDOWLANYCH W CIĄGU OSTATNICH 5 LAT, A JEŻELI OKRES PROWADZENIA DZIAŁALNOŚCI JEST KRÓTSZY – W TYM OKRESIE</w:t>
      </w:r>
    </w:p>
    <w:p w:rsidR="00E028D8" w:rsidRPr="00BA71D9" w:rsidRDefault="00E028D8" w:rsidP="00E028D8">
      <w:pPr>
        <w:jc w:val="center"/>
        <w:rPr>
          <w:rFonts w:ascii="Cambria" w:hAnsi="Cambria" w:cs="Arial"/>
          <w:b/>
          <w:bCs/>
          <w:sz w:val="20"/>
          <w:szCs w:val="20"/>
        </w:rPr>
      </w:pPr>
      <w:r w:rsidRPr="00BA71D9">
        <w:rPr>
          <w:rFonts w:ascii="Cambria" w:hAnsi="Cambria" w:cs="Arial"/>
          <w:sz w:val="20"/>
          <w:szCs w:val="20"/>
        </w:rPr>
        <w:t xml:space="preserve">Składany do zadania </w:t>
      </w:r>
    </w:p>
    <w:p w:rsidR="00F65992" w:rsidRDefault="00590F1F" w:rsidP="00E028D8">
      <w:pPr>
        <w:jc w:val="center"/>
        <w:rPr>
          <w:rFonts w:ascii="Cambria" w:hAnsi="Cambria" w:cs="Arial"/>
          <w:b/>
          <w:sz w:val="20"/>
          <w:szCs w:val="20"/>
        </w:rPr>
      </w:pPr>
      <w:r w:rsidRPr="00590F1F">
        <w:rPr>
          <w:rFonts w:ascii="Cambria" w:eastAsia="Times New Roman" w:hAnsi="Cambria" w:cs="Times New Roman"/>
          <w:b/>
          <w:bCs/>
          <w:iCs/>
          <w:sz w:val="20"/>
          <w:szCs w:val="20"/>
        </w:rPr>
        <w:t>Przebudowa odcinka drogi gminnej ul. Widok w msc. Oblęgorek, Gmina Strawczyn</w:t>
      </w:r>
      <w:r w:rsidRPr="00BA71D9">
        <w:rPr>
          <w:rFonts w:ascii="Cambria" w:hAnsi="Cambria" w:cs="Arial"/>
          <w:b/>
          <w:sz w:val="20"/>
          <w:szCs w:val="20"/>
        </w:rPr>
        <w:t xml:space="preserve"> </w:t>
      </w:r>
    </w:p>
    <w:p w:rsidR="00E028D8" w:rsidRPr="00BA71D9" w:rsidRDefault="00E028D8" w:rsidP="00E028D8">
      <w:pPr>
        <w:jc w:val="center"/>
        <w:rPr>
          <w:rFonts w:ascii="Cambria" w:hAnsi="Cambria" w:cs="Arial"/>
          <w:sz w:val="20"/>
          <w:szCs w:val="20"/>
        </w:rPr>
      </w:pPr>
      <w:r w:rsidRPr="00BA71D9">
        <w:rPr>
          <w:rFonts w:ascii="Cambria" w:hAnsi="Cambria" w:cs="Arial"/>
          <w:b/>
          <w:sz w:val="20"/>
          <w:szCs w:val="20"/>
        </w:rPr>
        <w:t>OŚWIADCZAM(Y), ŻE</w:t>
      </w:r>
    </w:p>
    <w:p w:rsidR="00E028D8" w:rsidRPr="00BA71D9" w:rsidRDefault="00E028D8" w:rsidP="00E028D8">
      <w:pPr>
        <w:jc w:val="both"/>
        <w:rPr>
          <w:rFonts w:ascii="Cambria" w:hAnsi="Cambria" w:cs="Arial"/>
          <w:sz w:val="20"/>
          <w:szCs w:val="20"/>
        </w:rPr>
      </w:pPr>
      <w:r w:rsidRPr="00BA71D9">
        <w:rPr>
          <w:rFonts w:ascii="Cambria" w:hAnsi="Cambria"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AB4EC6"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ind w:right="115"/>
              <w:contextualSpacing/>
              <w:jc w:val="right"/>
              <w:rPr>
                <w:rFonts w:ascii="Cambria" w:hAnsi="Cambria" w:cs="Arial"/>
                <w:b/>
                <w:spacing w:val="4"/>
                <w:sz w:val="18"/>
                <w:szCs w:val="20"/>
              </w:rPr>
            </w:pPr>
            <w:r w:rsidRPr="00AB4EC6">
              <w:rPr>
                <w:rFonts w:ascii="Cambria" w:hAnsi="Cambria"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AB4EC6" w:rsidRDefault="00E028D8" w:rsidP="00A1329B">
            <w:pPr>
              <w:snapToGrid w:val="0"/>
              <w:spacing w:line="276" w:lineRule="auto"/>
              <w:contextualSpacing/>
              <w:jc w:val="center"/>
              <w:rPr>
                <w:rFonts w:ascii="Cambria" w:hAnsi="Cambria" w:cs="Arial"/>
                <w:b/>
                <w:spacing w:val="4"/>
                <w:sz w:val="18"/>
                <w:szCs w:val="20"/>
              </w:rPr>
            </w:pPr>
            <w:r w:rsidRPr="00AB4EC6">
              <w:rPr>
                <w:rFonts w:ascii="Cambria" w:hAnsi="Cambria"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AB4EC6" w:rsidRDefault="00E028D8" w:rsidP="00A1329B">
            <w:pPr>
              <w:spacing w:line="276" w:lineRule="auto"/>
              <w:contextualSpacing/>
              <w:jc w:val="center"/>
              <w:rPr>
                <w:rFonts w:ascii="Cambria" w:hAnsi="Cambria" w:cs="Arial"/>
                <w:b/>
                <w:sz w:val="18"/>
                <w:szCs w:val="20"/>
              </w:rPr>
            </w:pPr>
            <w:r w:rsidRPr="00AB4EC6">
              <w:rPr>
                <w:rFonts w:ascii="Cambria" w:hAnsi="Cambria" w:cs="Arial"/>
                <w:b/>
                <w:sz w:val="18"/>
                <w:szCs w:val="20"/>
              </w:rPr>
              <w:t>Doświadczenie własne /oddane do dyspozycji</w:t>
            </w:r>
          </w:p>
        </w:tc>
      </w:tr>
      <w:tr w:rsidR="00E028D8" w:rsidRPr="00BA71D9"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right="115"/>
              <w:contextualSpacing/>
              <w:jc w:val="right"/>
              <w:rPr>
                <w:rFonts w:ascii="Cambria" w:hAnsi="Cambria" w:cs="Arial"/>
                <w:b/>
                <w:spacing w:val="4"/>
                <w:sz w:val="20"/>
                <w:szCs w:val="20"/>
              </w:rPr>
            </w:pPr>
            <w:r w:rsidRPr="00BA71D9">
              <w:rPr>
                <w:rFonts w:ascii="Cambria" w:hAnsi="Cambria"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p>
          <w:p w:rsidR="00E028D8" w:rsidRPr="00BA71D9" w:rsidRDefault="00E028D8" w:rsidP="00A1329B">
            <w:pPr>
              <w:snapToGrid w:val="0"/>
              <w:spacing w:line="276" w:lineRule="auto"/>
              <w:ind w:left="142" w:right="141"/>
              <w:contextualSpacing/>
              <w:rPr>
                <w:rFonts w:ascii="Cambria" w:hAnsi="Cambria" w:cs="Arial"/>
                <w:spacing w:val="4"/>
                <w:sz w:val="20"/>
                <w:szCs w:val="20"/>
              </w:rPr>
            </w:pPr>
            <w:r w:rsidRPr="00BA71D9">
              <w:rPr>
                <w:rFonts w:ascii="Cambria" w:hAnsi="Cambria" w:cs="Arial"/>
                <w:spacing w:val="4"/>
                <w:sz w:val="20"/>
                <w:szCs w:val="20"/>
              </w:rPr>
              <w:t>…</w:t>
            </w:r>
            <w:r w:rsidR="00072152">
              <w:rPr>
                <w:rFonts w:ascii="Cambria" w:hAnsi="Cambria" w:cs="Arial"/>
                <w:spacing w:val="4"/>
                <w:sz w:val="20"/>
                <w:szCs w:val="20"/>
              </w:rPr>
              <w:t>……………………………………………….……………………………………</w:t>
            </w:r>
            <w:r w:rsidRPr="00BA71D9">
              <w:rPr>
                <w:rFonts w:ascii="Cambria" w:hAnsi="Cambria" w:cs="Arial"/>
                <w:spacing w:val="4"/>
                <w:sz w:val="20"/>
                <w:szCs w:val="20"/>
              </w:rPr>
              <w:t>…</w:t>
            </w:r>
            <w:r w:rsidR="00072152" w:rsidRPr="00072152">
              <w:rPr>
                <w:rFonts w:ascii="Cambria" w:hAnsi="Cambria" w:cs="Arial"/>
                <w:i/>
                <w:spacing w:val="4"/>
                <w:sz w:val="16"/>
                <w:szCs w:val="20"/>
              </w:rPr>
              <w:t>(nazwa zadania)</w:t>
            </w:r>
          </w:p>
          <w:p w:rsidR="00E028D8" w:rsidRPr="00BA71D9" w:rsidRDefault="00E028D8" w:rsidP="00757937">
            <w:pPr>
              <w:pStyle w:val="Bezodstpw"/>
              <w:spacing w:line="276" w:lineRule="auto"/>
              <w:ind w:left="123"/>
              <w:contextualSpacing/>
              <w:rPr>
                <w:rFonts w:ascii="Cambria" w:hAnsi="Cambria" w:cs="Arial"/>
                <w:sz w:val="20"/>
                <w:szCs w:val="20"/>
              </w:rPr>
            </w:pPr>
            <w:r w:rsidRPr="00BA71D9">
              <w:rPr>
                <w:rFonts w:ascii="Cambria" w:hAnsi="Cambria" w:cs="Arial"/>
                <w:spacing w:val="4"/>
                <w:sz w:val="20"/>
                <w:szCs w:val="20"/>
              </w:rPr>
              <w:t>W ramach ww.  robót wykonano</w:t>
            </w:r>
            <w:r w:rsidRPr="00BA71D9">
              <w:rPr>
                <w:rFonts w:ascii="Cambria" w:hAnsi="Cambria" w:cs="Arial"/>
                <w:sz w:val="20"/>
                <w:szCs w:val="20"/>
              </w:rPr>
              <w:t>;</w:t>
            </w:r>
          </w:p>
          <w:p w:rsidR="000F3922" w:rsidRDefault="00E028D8" w:rsidP="00757937">
            <w:pPr>
              <w:pStyle w:val="Bezodstpw"/>
              <w:spacing w:line="276" w:lineRule="auto"/>
              <w:ind w:left="123"/>
              <w:contextualSpacing/>
              <w:rPr>
                <w:rFonts w:ascii="Cambria" w:hAnsi="Cambria"/>
                <w:color w:val="FF0000"/>
                <w:spacing w:val="-4"/>
                <w:sz w:val="20"/>
                <w:szCs w:val="20"/>
              </w:rPr>
            </w:pPr>
            <w:r w:rsidRPr="00D1321C">
              <w:rPr>
                <w:rFonts w:ascii="Cambria" w:hAnsi="Cambria" w:cs="Arial"/>
                <w:b/>
                <w:sz w:val="20"/>
                <w:szCs w:val="20"/>
              </w:rPr>
              <w:t xml:space="preserve">Robotę budowlaną </w:t>
            </w:r>
            <w:r w:rsidRPr="00D1321C">
              <w:rPr>
                <w:rFonts w:ascii="Cambria" w:hAnsi="Cambria"/>
                <w:sz w:val="20"/>
                <w:szCs w:val="20"/>
              </w:rPr>
              <w:t>polegającą na</w:t>
            </w:r>
            <w:r w:rsidR="005B57CC">
              <w:rPr>
                <w:rFonts w:ascii="Cambria" w:hAnsi="Cambria"/>
                <w:sz w:val="20"/>
                <w:szCs w:val="20"/>
              </w:rPr>
              <w:t xml:space="preserve"> </w:t>
            </w:r>
            <w:r w:rsidR="00D1321C" w:rsidRPr="009820EF">
              <w:rPr>
                <w:rFonts w:ascii="Cambria" w:hAnsi="Cambria"/>
                <w:spacing w:val="-4"/>
                <w:sz w:val="20"/>
                <w:szCs w:val="20"/>
              </w:rPr>
              <w:t>bu</w:t>
            </w:r>
            <w:r w:rsidR="00D1321C">
              <w:rPr>
                <w:rFonts w:ascii="Cambria" w:hAnsi="Cambria"/>
                <w:spacing w:val="-4"/>
                <w:sz w:val="20"/>
                <w:szCs w:val="20"/>
              </w:rPr>
              <w:t>dowie/przebudowie/rozbudowie</w:t>
            </w:r>
            <w:r w:rsidR="005B57CC">
              <w:rPr>
                <w:rFonts w:ascii="Cambria" w:hAnsi="Cambria"/>
                <w:spacing w:val="-4"/>
                <w:sz w:val="20"/>
                <w:szCs w:val="20"/>
              </w:rPr>
              <w:t>/remoncie</w:t>
            </w:r>
            <w:r w:rsidR="00D1321C" w:rsidRPr="009820EF">
              <w:rPr>
                <w:rFonts w:ascii="Cambria" w:hAnsi="Cambria"/>
                <w:spacing w:val="-4"/>
                <w:sz w:val="20"/>
                <w:szCs w:val="20"/>
              </w:rPr>
              <w:t>:</w:t>
            </w:r>
            <w:r w:rsidR="005B57CC">
              <w:rPr>
                <w:rFonts w:ascii="Cambria" w:hAnsi="Cambria"/>
                <w:spacing w:val="-4"/>
                <w:sz w:val="20"/>
                <w:szCs w:val="20"/>
              </w:rPr>
              <w:t xml:space="preserve"> </w:t>
            </w:r>
            <w:r w:rsidR="000F3922" w:rsidRPr="000F3922">
              <w:rPr>
                <w:rFonts w:ascii="Cambria" w:hAnsi="Cambria"/>
                <w:color w:val="000000" w:themeColor="text1"/>
                <w:spacing w:val="-4"/>
                <w:sz w:val="20"/>
                <w:szCs w:val="20"/>
              </w:rPr>
              <w:t xml:space="preserve">dróg </w:t>
            </w:r>
            <w:r w:rsidR="00D1321C" w:rsidRPr="000F3922">
              <w:rPr>
                <w:rFonts w:ascii="Cambria" w:hAnsi="Cambria"/>
                <w:color w:val="000000" w:themeColor="text1"/>
                <w:spacing w:val="-4"/>
                <w:sz w:val="20"/>
                <w:szCs w:val="20"/>
              </w:rPr>
              <w:t xml:space="preserve"> publicznych wraz z infrastrukturą towarzyszącą</w:t>
            </w:r>
          </w:p>
          <w:p w:rsidR="00E028D8" w:rsidRDefault="00E028D8" w:rsidP="00757937">
            <w:pPr>
              <w:pStyle w:val="Bezodstpw"/>
              <w:spacing w:line="276" w:lineRule="auto"/>
              <w:ind w:left="123"/>
              <w:contextualSpacing/>
              <w:rPr>
                <w:rFonts w:ascii="Cambria" w:hAnsi="Cambria" w:cs="Arial"/>
                <w:b/>
                <w:sz w:val="20"/>
                <w:szCs w:val="20"/>
              </w:rPr>
            </w:pPr>
            <w:r w:rsidRPr="00BA71D9">
              <w:rPr>
                <w:rFonts w:ascii="Cambria" w:hAnsi="Cambria" w:cs="Arial"/>
                <w:sz w:val="20"/>
                <w:szCs w:val="20"/>
              </w:rPr>
              <w:t>o</w:t>
            </w:r>
            <w:r w:rsidRPr="00BA71D9">
              <w:rPr>
                <w:rFonts w:ascii="Cambria" w:hAnsi="Cambria" w:cs="Arial"/>
                <w:b/>
                <w:sz w:val="20"/>
                <w:szCs w:val="20"/>
              </w:rPr>
              <w:t xml:space="preserve"> wartości…………………………………………</w:t>
            </w:r>
            <w:r w:rsidR="00072152">
              <w:rPr>
                <w:rFonts w:ascii="Cambria" w:hAnsi="Cambria" w:cs="Arial"/>
                <w:b/>
                <w:sz w:val="20"/>
                <w:szCs w:val="20"/>
              </w:rPr>
              <w:t>………………………………………………..</w:t>
            </w:r>
          </w:p>
          <w:p w:rsidR="00072152" w:rsidRPr="00BA71D9" w:rsidRDefault="00072152" w:rsidP="00757937">
            <w:pPr>
              <w:pStyle w:val="Bezodstpw"/>
              <w:spacing w:line="276" w:lineRule="auto"/>
              <w:ind w:left="123"/>
              <w:contextualSpacing/>
              <w:rPr>
                <w:rFonts w:ascii="Cambria" w:hAnsi="Cambria"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BA71D9" w:rsidRDefault="00E028D8" w:rsidP="00A1329B">
            <w:pPr>
              <w:snapToGrid w:val="0"/>
              <w:spacing w:line="276" w:lineRule="auto"/>
              <w:contextualSpacing/>
              <w:jc w:val="center"/>
              <w:rPr>
                <w:rFonts w:ascii="Cambria" w:hAnsi="Cambria"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BA71D9" w:rsidRDefault="00E028D8" w:rsidP="00A1329B">
            <w:pPr>
              <w:spacing w:line="276" w:lineRule="auto"/>
              <w:contextualSpacing/>
              <w:jc w:val="center"/>
              <w:rPr>
                <w:rFonts w:ascii="Cambria" w:hAnsi="Cambria" w:cs="Arial"/>
                <w:sz w:val="20"/>
                <w:szCs w:val="20"/>
              </w:rPr>
            </w:pPr>
            <w:r w:rsidRPr="00BA71D9">
              <w:rPr>
                <w:rFonts w:ascii="Cambria" w:hAnsi="Cambria" w:cs="Arial"/>
                <w:sz w:val="20"/>
                <w:szCs w:val="20"/>
              </w:rPr>
              <w:t xml:space="preserve">Własne/ </w:t>
            </w:r>
            <w:r w:rsidRPr="00BA71D9">
              <w:rPr>
                <w:rFonts w:ascii="Cambria" w:hAnsi="Cambria" w:cs="Arial"/>
                <w:sz w:val="20"/>
                <w:szCs w:val="20"/>
              </w:rPr>
              <w:br/>
              <w:t>oddane do dyspozycji*</w:t>
            </w:r>
          </w:p>
        </w:tc>
      </w:tr>
    </w:tbl>
    <w:p w:rsidR="00E028D8" w:rsidRDefault="00E028D8" w:rsidP="00E028D8">
      <w:pPr>
        <w:autoSpaceDE w:val="0"/>
        <w:autoSpaceDN w:val="0"/>
        <w:adjustRightInd w:val="0"/>
        <w:spacing w:line="276" w:lineRule="auto"/>
        <w:ind w:left="567"/>
        <w:contextualSpacing/>
        <w:rPr>
          <w:rFonts w:ascii="Cambria" w:hAnsi="Cambria" w:cs="Arial"/>
          <w:sz w:val="20"/>
          <w:szCs w:val="20"/>
        </w:rPr>
      </w:pPr>
      <w:r w:rsidRPr="00BA71D9">
        <w:rPr>
          <w:rFonts w:ascii="Cambria" w:hAnsi="Cambria" w:cs="Arial"/>
          <w:sz w:val="20"/>
          <w:szCs w:val="20"/>
        </w:rPr>
        <w:t xml:space="preserve">*  niepotrzebne skreślić                          </w:t>
      </w:r>
      <w:r w:rsidRPr="00BA71D9">
        <w:rPr>
          <w:rFonts w:ascii="Cambria" w:hAnsi="Cambria" w:cs="Arial"/>
          <w:sz w:val="20"/>
          <w:szCs w:val="20"/>
        </w:rPr>
        <w:tab/>
      </w: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E028D8">
      <w:pPr>
        <w:autoSpaceDE w:val="0"/>
        <w:autoSpaceDN w:val="0"/>
        <w:adjustRightInd w:val="0"/>
        <w:spacing w:line="276" w:lineRule="auto"/>
        <w:ind w:left="567"/>
        <w:contextualSpacing/>
        <w:rPr>
          <w:rFonts w:ascii="Cambria" w:hAnsi="Cambria" w:cs="Arial"/>
          <w:sz w:val="20"/>
          <w:szCs w:val="20"/>
        </w:rPr>
      </w:pPr>
    </w:p>
    <w:p w:rsidR="00AB4EC6" w:rsidRDefault="00AB4EC6" w:rsidP="00AB4EC6">
      <w:pPr>
        <w:autoSpaceDE w:val="0"/>
        <w:autoSpaceDN w:val="0"/>
        <w:adjustRightInd w:val="0"/>
        <w:spacing w:line="276" w:lineRule="auto"/>
        <w:ind w:left="567"/>
        <w:contextualSpacing/>
        <w:jc w:val="right"/>
        <w:rPr>
          <w:rFonts w:ascii="Cambria" w:hAnsi="Cambria" w:cs="Arial"/>
          <w:sz w:val="20"/>
          <w:szCs w:val="20"/>
        </w:rPr>
      </w:pPr>
      <w:r>
        <w:rPr>
          <w:rFonts w:ascii="Cambria" w:hAnsi="Cambria" w:cs="Arial"/>
          <w:sz w:val="20"/>
          <w:szCs w:val="20"/>
        </w:rPr>
        <w:t>…………………………………………………….</w:t>
      </w:r>
    </w:p>
    <w:p w:rsidR="00AB4EC6" w:rsidRPr="00AB4EC6" w:rsidRDefault="00AB4EC6" w:rsidP="00AB4EC6">
      <w:pPr>
        <w:jc w:val="right"/>
        <w:rPr>
          <w:rFonts w:ascii="Cambria" w:hAnsi="Cambria"/>
          <w:i/>
          <w:iCs/>
          <w:sz w:val="18"/>
          <w:szCs w:val="20"/>
        </w:rPr>
      </w:pPr>
      <w:r w:rsidRPr="00AB4EC6">
        <w:rPr>
          <w:rFonts w:ascii="Cambria" w:hAnsi="Cambria"/>
          <w:i/>
          <w:iCs/>
          <w:sz w:val="18"/>
          <w:szCs w:val="20"/>
        </w:rPr>
        <w:t xml:space="preserve">                                                                                                   (podpis Wykonawcy / Wykonawców)</w:t>
      </w:r>
    </w:p>
    <w:p w:rsidR="00AB4EC6" w:rsidRPr="00BA71D9" w:rsidRDefault="00AB4EC6" w:rsidP="00AB4EC6">
      <w:pPr>
        <w:rPr>
          <w:rFonts w:ascii="Cambria" w:hAnsi="Cambria"/>
          <w:i/>
          <w:iCs/>
          <w:sz w:val="20"/>
          <w:szCs w:val="20"/>
        </w:rPr>
      </w:pPr>
    </w:p>
    <w:p w:rsidR="00AB4EC6" w:rsidRPr="00BA71D9" w:rsidRDefault="00AB4EC6" w:rsidP="00AB4EC6">
      <w:pPr>
        <w:autoSpaceDE w:val="0"/>
        <w:autoSpaceDN w:val="0"/>
        <w:adjustRightInd w:val="0"/>
        <w:spacing w:line="276" w:lineRule="auto"/>
        <w:ind w:left="567"/>
        <w:contextualSpacing/>
        <w:jc w:val="right"/>
        <w:rPr>
          <w:rFonts w:ascii="Cambria" w:hAnsi="Cambria"/>
          <w:i/>
          <w:iCs/>
          <w:sz w:val="20"/>
          <w:szCs w:val="20"/>
        </w:rPr>
      </w:pPr>
    </w:p>
    <w:sectPr w:rsidR="00AB4EC6" w:rsidRPr="00BA71D9"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2FE" w:rsidRDefault="00CE12FE">
      <w:r>
        <w:separator/>
      </w:r>
    </w:p>
  </w:endnote>
  <w:endnote w:type="continuationSeparator" w:id="0">
    <w:p w:rsidR="00CE12FE" w:rsidRDefault="00CE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549" w:rsidRDefault="00257549"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2FE" w:rsidRDefault="00CE12FE">
      <w:r>
        <w:separator/>
      </w:r>
    </w:p>
  </w:footnote>
  <w:footnote w:type="continuationSeparator" w:id="0">
    <w:p w:rsidR="00CE12FE" w:rsidRDefault="00CE1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549" w:rsidRDefault="00257549" w:rsidP="008D1D4C">
    <w:pPr>
      <w:widowControl/>
      <w:suppressAutoHyphens w:val="0"/>
      <w:jc w:val="center"/>
      <w:rPr>
        <w:noProof/>
        <w:lang w:eastAsia="pl-PL" w:bidi="ar-SA"/>
      </w:rPr>
    </w:pPr>
  </w:p>
  <w:p w:rsidR="00257549" w:rsidRDefault="00257549" w:rsidP="008D1D4C">
    <w:pPr>
      <w:widowControl/>
      <w:suppressAutoHyphens w:val="0"/>
      <w:jc w:val="center"/>
      <w:rPr>
        <w:noProof/>
        <w:lang w:eastAsia="pl-PL" w:bidi="ar-SA"/>
      </w:rPr>
    </w:pPr>
  </w:p>
  <w:p w:rsidR="00257549" w:rsidRPr="00724757" w:rsidRDefault="00257549"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9"/>
    <w:multiLevelType w:val="multilevel"/>
    <w:tmpl w:val="00000009"/>
    <w:name w:val="WW8Num16"/>
    <w:lvl w:ilvl="0">
      <w:start w:val="2"/>
      <w:numFmt w:val="decimal"/>
      <w:lvlText w:val="%1."/>
      <w:lvlJc w:val="left"/>
      <w:pPr>
        <w:tabs>
          <w:tab w:val="num" w:pos="648"/>
        </w:tabs>
        <w:ind w:left="648" w:hanging="360"/>
      </w:pPr>
      <w:rPr>
        <w:rFonts w:ascii="Tahoma" w:hAnsi="Tahoma" w:cs="Tahoma" w:hint="default"/>
        <w:b/>
        <w:sz w:val="28"/>
      </w:rPr>
    </w:lvl>
    <w:lvl w:ilvl="1">
      <w:start w:val="1"/>
      <w:numFmt w:val="decimal"/>
      <w:lvlText w:val="%1.%2."/>
      <w:lvlJc w:val="left"/>
      <w:pPr>
        <w:tabs>
          <w:tab w:val="num" w:pos="1080"/>
        </w:tabs>
        <w:ind w:left="1080" w:hanging="720"/>
      </w:pPr>
      <w:rPr>
        <w:rFonts w:ascii="Tahoma" w:hAnsi="Tahoma" w:cs="Tahoma" w:hint="default"/>
        <w:b/>
        <w:sz w:val="28"/>
      </w:rPr>
    </w:lvl>
    <w:lvl w:ilvl="2">
      <w:start w:val="1"/>
      <w:numFmt w:val="decimal"/>
      <w:lvlText w:val="%1.%2.%3."/>
      <w:lvlJc w:val="left"/>
      <w:pPr>
        <w:tabs>
          <w:tab w:val="num" w:pos="1152"/>
        </w:tabs>
        <w:ind w:left="1152" w:hanging="720"/>
      </w:pPr>
      <w:rPr>
        <w:rFonts w:ascii="Tahoma" w:hAnsi="Tahoma" w:cs="Tahoma" w:hint="default"/>
        <w:b/>
        <w:sz w:val="28"/>
      </w:rPr>
    </w:lvl>
    <w:lvl w:ilvl="3">
      <w:start w:val="1"/>
      <w:numFmt w:val="decimal"/>
      <w:lvlText w:val="%1.%2.%3.%4."/>
      <w:lvlJc w:val="left"/>
      <w:pPr>
        <w:tabs>
          <w:tab w:val="num" w:pos="1584"/>
        </w:tabs>
        <w:ind w:left="1584" w:hanging="1080"/>
      </w:pPr>
      <w:rPr>
        <w:rFonts w:ascii="Tahoma" w:hAnsi="Tahoma" w:cs="Tahoma" w:hint="default"/>
        <w:b/>
        <w:sz w:val="28"/>
      </w:rPr>
    </w:lvl>
    <w:lvl w:ilvl="4">
      <w:start w:val="1"/>
      <w:numFmt w:val="decimal"/>
      <w:lvlText w:val="%1.%2.%3.%4.%5."/>
      <w:lvlJc w:val="left"/>
      <w:pPr>
        <w:tabs>
          <w:tab w:val="num" w:pos="1656"/>
        </w:tabs>
        <w:ind w:left="1656" w:hanging="1080"/>
      </w:pPr>
      <w:rPr>
        <w:rFonts w:ascii="Tahoma" w:hAnsi="Tahoma" w:cs="Tahoma" w:hint="default"/>
        <w:b/>
        <w:sz w:val="28"/>
      </w:rPr>
    </w:lvl>
    <w:lvl w:ilvl="5">
      <w:start w:val="1"/>
      <w:numFmt w:val="decimal"/>
      <w:lvlText w:val="%1.%2.%3.%4.%5.%6."/>
      <w:lvlJc w:val="left"/>
      <w:pPr>
        <w:tabs>
          <w:tab w:val="num" w:pos="2088"/>
        </w:tabs>
        <w:ind w:left="2088" w:hanging="1440"/>
      </w:pPr>
      <w:rPr>
        <w:rFonts w:ascii="Tahoma" w:hAnsi="Tahoma" w:cs="Tahoma" w:hint="default"/>
        <w:b/>
        <w:sz w:val="28"/>
      </w:rPr>
    </w:lvl>
    <w:lvl w:ilvl="6">
      <w:start w:val="1"/>
      <w:numFmt w:val="decimal"/>
      <w:lvlText w:val="%1.%2.%3.%4.%5.%6.%7."/>
      <w:lvlJc w:val="left"/>
      <w:pPr>
        <w:tabs>
          <w:tab w:val="num" w:pos="2520"/>
        </w:tabs>
        <w:ind w:left="2520" w:hanging="1800"/>
      </w:pPr>
      <w:rPr>
        <w:rFonts w:ascii="Tahoma" w:hAnsi="Tahoma" w:cs="Tahoma" w:hint="default"/>
        <w:b/>
        <w:sz w:val="28"/>
      </w:rPr>
    </w:lvl>
    <w:lvl w:ilvl="7">
      <w:start w:val="1"/>
      <w:numFmt w:val="decimal"/>
      <w:lvlText w:val="%1.%2.%3.%4.%5.%6.%7.%8."/>
      <w:lvlJc w:val="left"/>
      <w:pPr>
        <w:tabs>
          <w:tab w:val="num" w:pos="2592"/>
        </w:tabs>
        <w:ind w:left="2592" w:hanging="1800"/>
      </w:pPr>
      <w:rPr>
        <w:rFonts w:ascii="Tahoma" w:hAnsi="Tahoma" w:cs="Tahoma" w:hint="default"/>
        <w:b/>
        <w:sz w:val="28"/>
      </w:rPr>
    </w:lvl>
    <w:lvl w:ilvl="8">
      <w:start w:val="1"/>
      <w:numFmt w:val="decimal"/>
      <w:lvlText w:val="%1.%2.%3.%4.%5.%6.%7.%8.%9."/>
      <w:lvlJc w:val="left"/>
      <w:pPr>
        <w:tabs>
          <w:tab w:val="num" w:pos="3024"/>
        </w:tabs>
        <w:ind w:left="3024" w:hanging="2160"/>
      </w:pPr>
      <w:rPr>
        <w:rFonts w:ascii="Tahoma" w:hAnsi="Tahoma" w:cs="Tahoma" w:hint="default"/>
        <w:b/>
        <w:sz w:val="28"/>
      </w:rPr>
    </w:lvl>
  </w:abstractNum>
  <w:abstractNum w:abstractNumId="4"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10"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1"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4" w15:restartNumberingAfterBreak="0">
    <w:nsid w:val="1CB9176D"/>
    <w:multiLevelType w:val="hybridMultilevel"/>
    <w:tmpl w:val="A3BE560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A269EB"/>
    <w:multiLevelType w:val="hybridMultilevel"/>
    <w:tmpl w:val="521ECDF8"/>
    <w:lvl w:ilvl="0" w:tplc="5E4872BE">
      <w:start w:val="1"/>
      <w:numFmt w:val="decimal"/>
      <w:lvlText w:val="%1."/>
      <w:lvlJc w:val="left"/>
      <w:pPr>
        <w:ind w:left="611" w:hanging="423"/>
        <w:jc w:val="right"/>
      </w:pPr>
      <w:rPr>
        <w:rFonts w:ascii="Arial Narrow" w:eastAsia="Lucida Sans Unicode" w:hAnsi="Arial Narrow" w:cs="Mangal"/>
        <w:spacing w:val="-11"/>
        <w:w w:val="103"/>
      </w:rPr>
    </w:lvl>
    <w:lvl w:ilvl="1" w:tplc="4DB46C18">
      <w:start w:val="1"/>
      <w:numFmt w:val="decimal"/>
      <w:lvlText w:val="%2)"/>
      <w:lvlJc w:val="left"/>
      <w:pPr>
        <w:ind w:left="1033" w:hanging="423"/>
      </w:pPr>
      <w:rPr>
        <w:rFonts w:ascii="Cambria" w:eastAsia="Arial" w:hAnsi="Cambria" w:hint="default"/>
        <w:color w:val="000000" w:themeColor="text1"/>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6"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8" w15:restartNumberingAfterBreak="0">
    <w:nsid w:val="29B25BF5"/>
    <w:multiLevelType w:val="hybridMultilevel"/>
    <w:tmpl w:val="BFA4B108"/>
    <w:lvl w:ilvl="0" w:tplc="F2C0353C">
      <w:start w:val="1"/>
      <w:numFmt w:val="decimal"/>
      <w:lvlText w:val="%1."/>
      <w:lvlJc w:val="left"/>
      <w:pPr>
        <w:ind w:left="531" w:hanging="423"/>
      </w:pPr>
      <w:rPr>
        <w:rFonts w:ascii="Arial Narrow" w:eastAsia="Arial" w:hAnsi="Arial Narrow" w:hint="default"/>
        <w:spacing w:val="-11"/>
        <w:w w:val="103"/>
        <w:sz w:val="22"/>
        <w:szCs w:val="22"/>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19" w15:restartNumberingAfterBreak="0">
    <w:nsid w:val="2F022A46"/>
    <w:multiLevelType w:val="hybridMultilevel"/>
    <w:tmpl w:val="9376AD68"/>
    <w:lvl w:ilvl="0" w:tplc="E71A672C">
      <w:start w:val="2"/>
      <w:numFmt w:val="decimal"/>
      <w:lvlText w:val="%1."/>
      <w:lvlJc w:val="left"/>
      <w:pPr>
        <w:ind w:left="608" w:hanging="420"/>
      </w:pPr>
      <w:rPr>
        <w:rFonts w:ascii="Cambria" w:eastAsia="Arial" w:hAnsi="Cambria"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0"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3"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2268"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4" w15:restartNumberingAfterBreak="0">
    <w:nsid w:val="36D66067"/>
    <w:multiLevelType w:val="hybridMultilevel"/>
    <w:tmpl w:val="677090C2"/>
    <w:lvl w:ilvl="0" w:tplc="80CC8A6E">
      <w:start w:val="1"/>
      <w:numFmt w:val="decimal"/>
      <w:lvlText w:val="%1."/>
      <w:lvlJc w:val="left"/>
      <w:pPr>
        <w:ind w:left="531" w:hanging="423"/>
      </w:pPr>
      <w:rPr>
        <w:rFonts w:ascii="Cambria" w:eastAsia="Arial" w:hAnsi="Cambria" w:hint="default"/>
        <w:spacing w:val="-11"/>
        <w:w w:val="103"/>
        <w:sz w:val="20"/>
        <w:szCs w:val="20"/>
      </w:rPr>
    </w:lvl>
    <w:lvl w:ilvl="1" w:tplc="00F036EC">
      <w:start w:val="1"/>
      <w:numFmt w:val="lowerLetter"/>
      <w:lvlText w:val="%2)"/>
      <w:lvlJc w:val="left"/>
      <w:pPr>
        <w:ind w:left="953" w:hanging="358"/>
      </w:pPr>
      <w:rPr>
        <w:rFonts w:ascii="Cambria" w:eastAsia="Arial" w:hAnsi="Cambria"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25"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28"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D35C37"/>
    <w:multiLevelType w:val="multilevel"/>
    <w:tmpl w:val="0456C180"/>
    <w:lvl w:ilvl="0">
      <w:start w:val="2"/>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3"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35"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313872"/>
    <w:multiLevelType w:val="hybridMultilevel"/>
    <w:tmpl w:val="EF6CA264"/>
    <w:lvl w:ilvl="0" w:tplc="6EDA11CE">
      <w:start w:val="1"/>
      <w:numFmt w:val="decimal"/>
      <w:lvlText w:val="%1."/>
      <w:lvlJc w:val="left"/>
      <w:pPr>
        <w:ind w:left="611" w:hanging="423"/>
      </w:pPr>
      <w:rPr>
        <w:rFonts w:ascii="Arial Narrow" w:eastAsia="Arial" w:hAnsi="Arial Narrow" w:hint="default"/>
        <w:spacing w:val="-11"/>
        <w:w w:val="103"/>
        <w:sz w:val="22"/>
        <w:szCs w:val="22"/>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37"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38" w15:restartNumberingAfterBreak="0">
    <w:nsid w:val="6D2B60F7"/>
    <w:multiLevelType w:val="hybridMultilevel"/>
    <w:tmpl w:val="60A4FEFE"/>
    <w:lvl w:ilvl="0" w:tplc="323A4F28">
      <w:start w:val="1"/>
      <w:numFmt w:val="decimal"/>
      <w:lvlText w:val="%1."/>
      <w:lvlJc w:val="left"/>
      <w:pPr>
        <w:ind w:left="531" w:hanging="423"/>
      </w:pPr>
      <w:rPr>
        <w:rFonts w:ascii="Arial Narrow" w:eastAsia="Arial" w:hAnsi="Arial Narrow" w:hint="default"/>
        <w:spacing w:val="-11"/>
        <w:w w:val="103"/>
        <w:sz w:val="22"/>
        <w:szCs w:val="22"/>
      </w:rPr>
    </w:lvl>
    <w:lvl w:ilvl="1" w:tplc="1BB67314">
      <w:start w:val="1"/>
      <w:numFmt w:val="decimal"/>
      <w:lvlText w:val="%2)"/>
      <w:lvlJc w:val="left"/>
      <w:pPr>
        <w:ind w:left="953" w:hanging="423"/>
      </w:pPr>
      <w:rPr>
        <w:rFonts w:ascii="Arial Narrow" w:eastAsia="Arial" w:hAnsi="Arial Narrow" w:hint="default"/>
        <w:color w:val="auto"/>
        <w:spacing w:val="-9"/>
        <w:w w:val="103"/>
        <w:sz w:val="22"/>
        <w:szCs w:val="22"/>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39"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6C1DD2"/>
    <w:multiLevelType w:val="hybridMultilevel"/>
    <w:tmpl w:val="B2889028"/>
    <w:lvl w:ilvl="0" w:tplc="D486B604">
      <w:start w:val="1"/>
      <w:numFmt w:val="decimal"/>
      <w:lvlText w:val="%1."/>
      <w:lvlJc w:val="left"/>
      <w:pPr>
        <w:ind w:left="531" w:hanging="423"/>
      </w:pPr>
      <w:rPr>
        <w:rFonts w:ascii="Arial Narrow" w:eastAsia="Arial" w:hAnsi="Arial Narrow" w:hint="default"/>
        <w:spacing w:val="-11"/>
        <w:w w:val="103"/>
        <w:sz w:val="22"/>
        <w:szCs w:val="22"/>
      </w:rPr>
    </w:lvl>
    <w:lvl w:ilvl="1" w:tplc="29A8910C">
      <w:start w:val="1"/>
      <w:numFmt w:val="lowerLetter"/>
      <w:lvlText w:val="%2)"/>
      <w:lvlJc w:val="left"/>
      <w:pPr>
        <w:ind w:left="953" w:hanging="423"/>
      </w:pPr>
      <w:rPr>
        <w:rFonts w:ascii="Arial Narrow" w:eastAsia="Arial" w:hAnsi="Arial Narrow" w:hint="default"/>
        <w:spacing w:val="-14"/>
        <w:w w:val="103"/>
        <w:sz w:val="22"/>
        <w:szCs w:val="22"/>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33"/>
  </w:num>
  <w:num w:numId="2">
    <w:abstractNumId w:val="15"/>
  </w:num>
  <w:num w:numId="3">
    <w:abstractNumId w:val="16"/>
  </w:num>
  <w:num w:numId="4">
    <w:abstractNumId w:val="18"/>
  </w:num>
  <w:num w:numId="5">
    <w:abstractNumId w:val="13"/>
  </w:num>
  <w:num w:numId="6">
    <w:abstractNumId w:val="38"/>
  </w:num>
  <w:num w:numId="7">
    <w:abstractNumId w:val="10"/>
  </w:num>
  <w:num w:numId="8">
    <w:abstractNumId w:val="35"/>
  </w:num>
  <w:num w:numId="9">
    <w:abstractNumId w:val="24"/>
  </w:num>
  <w:num w:numId="10">
    <w:abstractNumId w:val="19"/>
  </w:num>
  <w:num w:numId="11">
    <w:abstractNumId w:val="27"/>
  </w:num>
  <w:num w:numId="12">
    <w:abstractNumId w:val="36"/>
  </w:num>
  <w:num w:numId="13">
    <w:abstractNumId w:val="7"/>
  </w:num>
  <w:num w:numId="14">
    <w:abstractNumId w:val="39"/>
  </w:num>
  <w:num w:numId="15">
    <w:abstractNumId w:val="20"/>
  </w:num>
  <w:num w:numId="16">
    <w:abstractNumId w:val="30"/>
  </w:num>
  <w:num w:numId="17">
    <w:abstractNumId w:val="12"/>
  </w:num>
  <w:num w:numId="18">
    <w:abstractNumId w:val="29"/>
  </w:num>
  <w:num w:numId="19">
    <w:abstractNumId w:val="8"/>
  </w:num>
  <w:num w:numId="20">
    <w:abstractNumId w:val="25"/>
  </w:num>
  <w:num w:numId="21">
    <w:abstractNumId w:val="37"/>
  </w:num>
  <w:num w:numId="22">
    <w:abstractNumId w:val="28"/>
  </w:num>
  <w:num w:numId="23">
    <w:abstractNumId w:val="40"/>
  </w:num>
  <w:num w:numId="24">
    <w:abstractNumId w:val="22"/>
  </w:num>
  <w:num w:numId="25">
    <w:abstractNumId w:val="31"/>
  </w:num>
  <w:num w:numId="26">
    <w:abstractNumId w:val="6"/>
  </w:num>
  <w:num w:numId="27">
    <w:abstractNumId w:val="21"/>
  </w:num>
  <w:num w:numId="28">
    <w:abstractNumId w:val="32"/>
  </w:num>
  <w:num w:numId="29">
    <w:abstractNumId w:val="23"/>
  </w:num>
  <w:num w:numId="30">
    <w:abstractNumId w:val="11"/>
  </w:num>
  <w:num w:numId="31">
    <w:abstractNumId w:val="5"/>
  </w:num>
  <w:num w:numId="32">
    <w:abstractNumId w:val="9"/>
  </w:num>
  <w:num w:numId="33">
    <w:abstractNumId w:val="14"/>
  </w:num>
  <w:num w:numId="34">
    <w:abstractNumId w:val="34"/>
  </w:num>
  <w:num w:numId="35">
    <w:abstractNumId w:val="26"/>
  </w:num>
  <w:num w:numId="36">
    <w:abstractNumId w:val="41"/>
  </w:num>
  <w:num w:numId="3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B1456"/>
    <w:rsid w:val="000001AB"/>
    <w:rsid w:val="00000311"/>
    <w:rsid w:val="00001159"/>
    <w:rsid w:val="000019C7"/>
    <w:rsid w:val="00001C8E"/>
    <w:rsid w:val="00002C26"/>
    <w:rsid w:val="0000339A"/>
    <w:rsid w:val="0000343D"/>
    <w:rsid w:val="00004A05"/>
    <w:rsid w:val="00005304"/>
    <w:rsid w:val="000064D0"/>
    <w:rsid w:val="0000698B"/>
    <w:rsid w:val="00006D2F"/>
    <w:rsid w:val="00011093"/>
    <w:rsid w:val="00011972"/>
    <w:rsid w:val="00011A33"/>
    <w:rsid w:val="000123A1"/>
    <w:rsid w:val="000124D4"/>
    <w:rsid w:val="000126F4"/>
    <w:rsid w:val="00012B4A"/>
    <w:rsid w:val="00014483"/>
    <w:rsid w:val="00016212"/>
    <w:rsid w:val="00016301"/>
    <w:rsid w:val="0001668E"/>
    <w:rsid w:val="0001677D"/>
    <w:rsid w:val="00020170"/>
    <w:rsid w:val="0002080F"/>
    <w:rsid w:val="00020AEC"/>
    <w:rsid w:val="00020E04"/>
    <w:rsid w:val="00021FEA"/>
    <w:rsid w:val="00022E3F"/>
    <w:rsid w:val="000232C4"/>
    <w:rsid w:val="00023A9A"/>
    <w:rsid w:val="000245B0"/>
    <w:rsid w:val="00024C29"/>
    <w:rsid w:val="00024F4A"/>
    <w:rsid w:val="00025DE7"/>
    <w:rsid w:val="00027203"/>
    <w:rsid w:val="000274D0"/>
    <w:rsid w:val="00027684"/>
    <w:rsid w:val="0003007F"/>
    <w:rsid w:val="00031459"/>
    <w:rsid w:val="00031A17"/>
    <w:rsid w:val="0003260A"/>
    <w:rsid w:val="000329F9"/>
    <w:rsid w:val="00032DF3"/>
    <w:rsid w:val="00033E41"/>
    <w:rsid w:val="00034A3A"/>
    <w:rsid w:val="000353F0"/>
    <w:rsid w:val="00035F8C"/>
    <w:rsid w:val="00040888"/>
    <w:rsid w:val="000412EC"/>
    <w:rsid w:val="0004194D"/>
    <w:rsid w:val="0004300A"/>
    <w:rsid w:val="00043BE3"/>
    <w:rsid w:val="0004424F"/>
    <w:rsid w:val="0004476B"/>
    <w:rsid w:val="000448C2"/>
    <w:rsid w:val="0004563A"/>
    <w:rsid w:val="00050D97"/>
    <w:rsid w:val="00050F03"/>
    <w:rsid w:val="00051B18"/>
    <w:rsid w:val="00051F69"/>
    <w:rsid w:val="000523FE"/>
    <w:rsid w:val="0005261F"/>
    <w:rsid w:val="000526CB"/>
    <w:rsid w:val="0005282D"/>
    <w:rsid w:val="000532B1"/>
    <w:rsid w:val="00053A4E"/>
    <w:rsid w:val="00053C98"/>
    <w:rsid w:val="000545DF"/>
    <w:rsid w:val="000559F9"/>
    <w:rsid w:val="000565E3"/>
    <w:rsid w:val="00056CF6"/>
    <w:rsid w:val="0005768C"/>
    <w:rsid w:val="000576C2"/>
    <w:rsid w:val="00060CBD"/>
    <w:rsid w:val="00061C98"/>
    <w:rsid w:val="00062A71"/>
    <w:rsid w:val="00062B12"/>
    <w:rsid w:val="000642F9"/>
    <w:rsid w:val="0006473E"/>
    <w:rsid w:val="00064D2F"/>
    <w:rsid w:val="000654C5"/>
    <w:rsid w:val="000659CB"/>
    <w:rsid w:val="00065FD6"/>
    <w:rsid w:val="00066275"/>
    <w:rsid w:val="00066E0C"/>
    <w:rsid w:val="000670FB"/>
    <w:rsid w:val="00067775"/>
    <w:rsid w:val="0007044B"/>
    <w:rsid w:val="0007044E"/>
    <w:rsid w:val="00071755"/>
    <w:rsid w:val="00072152"/>
    <w:rsid w:val="00072482"/>
    <w:rsid w:val="000731E6"/>
    <w:rsid w:val="000734FB"/>
    <w:rsid w:val="00074714"/>
    <w:rsid w:val="000757A4"/>
    <w:rsid w:val="00075986"/>
    <w:rsid w:val="00075D48"/>
    <w:rsid w:val="00075EE5"/>
    <w:rsid w:val="00076C06"/>
    <w:rsid w:val="0008002C"/>
    <w:rsid w:val="00080C88"/>
    <w:rsid w:val="0008271C"/>
    <w:rsid w:val="00084275"/>
    <w:rsid w:val="00084E7F"/>
    <w:rsid w:val="00085747"/>
    <w:rsid w:val="00086EC3"/>
    <w:rsid w:val="0008737C"/>
    <w:rsid w:val="0009043C"/>
    <w:rsid w:val="00090AC0"/>
    <w:rsid w:val="00090AF2"/>
    <w:rsid w:val="00090EDC"/>
    <w:rsid w:val="00091B83"/>
    <w:rsid w:val="00091D19"/>
    <w:rsid w:val="00093451"/>
    <w:rsid w:val="000941AB"/>
    <w:rsid w:val="00094CC8"/>
    <w:rsid w:val="00096DF4"/>
    <w:rsid w:val="000A1DEF"/>
    <w:rsid w:val="000A2107"/>
    <w:rsid w:val="000A33AB"/>
    <w:rsid w:val="000A36AD"/>
    <w:rsid w:val="000A4FD7"/>
    <w:rsid w:val="000A5E18"/>
    <w:rsid w:val="000A7B81"/>
    <w:rsid w:val="000B16A3"/>
    <w:rsid w:val="000B1C53"/>
    <w:rsid w:val="000B1E48"/>
    <w:rsid w:val="000B1E69"/>
    <w:rsid w:val="000B2E5C"/>
    <w:rsid w:val="000B3236"/>
    <w:rsid w:val="000B3918"/>
    <w:rsid w:val="000B3DFD"/>
    <w:rsid w:val="000B481D"/>
    <w:rsid w:val="000B4CC4"/>
    <w:rsid w:val="000B60E7"/>
    <w:rsid w:val="000B648F"/>
    <w:rsid w:val="000B70DF"/>
    <w:rsid w:val="000B7546"/>
    <w:rsid w:val="000B7844"/>
    <w:rsid w:val="000B790B"/>
    <w:rsid w:val="000C0755"/>
    <w:rsid w:val="000C1438"/>
    <w:rsid w:val="000C1A39"/>
    <w:rsid w:val="000C24AD"/>
    <w:rsid w:val="000C24DC"/>
    <w:rsid w:val="000C25F1"/>
    <w:rsid w:val="000C26FC"/>
    <w:rsid w:val="000C3A84"/>
    <w:rsid w:val="000C45FE"/>
    <w:rsid w:val="000C490B"/>
    <w:rsid w:val="000C5207"/>
    <w:rsid w:val="000C56EF"/>
    <w:rsid w:val="000C582F"/>
    <w:rsid w:val="000C5E47"/>
    <w:rsid w:val="000C5F65"/>
    <w:rsid w:val="000C6200"/>
    <w:rsid w:val="000C7505"/>
    <w:rsid w:val="000D0A11"/>
    <w:rsid w:val="000D4305"/>
    <w:rsid w:val="000D4D7F"/>
    <w:rsid w:val="000D535D"/>
    <w:rsid w:val="000D6018"/>
    <w:rsid w:val="000D7BDA"/>
    <w:rsid w:val="000E0D09"/>
    <w:rsid w:val="000E27AE"/>
    <w:rsid w:val="000E2BB6"/>
    <w:rsid w:val="000E2E19"/>
    <w:rsid w:val="000E322D"/>
    <w:rsid w:val="000E3439"/>
    <w:rsid w:val="000E39CF"/>
    <w:rsid w:val="000E4921"/>
    <w:rsid w:val="000E590C"/>
    <w:rsid w:val="000E641F"/>
    <w:rsid w:val="000E6784"/>
    <w:rsid w:val="000E7600"/>
    <w:rsid w:val="000F0880"/>
    <w:rsid w:val="000F26CC"/>
    <w:rsid w:val="000F2734"/>
    <w:rsid w:val="000F27D2"/>
    <w:rsid w:val="000F3922"/>
    <w:rsid w:val="000F3E89"/>
    <w:rsid w:val="000F3F6E"/>
    <w:rsid w:val="000F4147"/>
    <w:rsid w:val="000F44EB"/>
    <w:rsid w:val="000F47E0"/>
    <w:rsid w:val="000F5495"/>
    <w:rsid w:val="000F6D55"/>
    <w:rsid w:val="000F7770"/>
    <w:rsid w:val="000F7C8C"/>
    <w:rsid w:val="000F7D3E"/>
    <w:rsid w:val="000F7EBC"/>
    <w:rsid w:val="000F7F59"/>
    <w:rsid w:val="00101A81"/>
    <w:rsid w:val="00101B83"/>
    <w:rsid w:val="00102EFD"/>
    <w:rsid w:val="00104B05"/>
    <w:rsid w:val="00104EC0"/>
    <w:rsid w:val="00105FED"/>
    <w:rsid w:val="0010699E"/>
    <w:rsid w:val="00106C63"/>
    <w:rsid w:val="00106D3E"/>
    <w:rsid w:val="001075BD"/>
    <w:rsid w:val="00107C79"/>
    <w:rsid w:val="00107CE3"/>
    <w:rsid w:val="00110A85"/>
    <w:rsid w:val="00110BF6"/>
    <w:rsid w:val="0011149E"/>
    <w:rsid w:val="00111CBF"/>
    <w:rsid w:val="0011228A"/>
    <w:rsid w:val="00112673"/>
    <w:rsid w:val="00113515"/>
    <w:rsid w:val="00113564"/>
    <w:rsid w:val="00113A88"/>
    <w:rsid w:val="00113BFE"/>
    <w:rsid w:val="00113CEA"/>
    <w:rsid w:val="001151E9"/>
    <w:rsid w:val="00116016"/>
    <w:rsid w:val="00117936"/>
    <w:rsid w:val="00117A5A"/>
    <w:rsid w:val="00121A41"/>
    <w:rsid w:val="00121EC0"/>
    <w:rsid w:val="00122935"/>
    <w:rsid w:val="00122A07"/>
    <w:rsid w:val="001300F2"/>
    <w:rsid w:val="0013076B"/>
    <w:rsid w:val="00130F36"/>
    <w:rsid w:val="00131B95"/>
    <w:rsid w:val="00131E1C"/>
    <w:rsid w:val="00131E97"/>
    <w:rsid w:val="00131EDC"/>
    <w:rsid w:val="00134495"/>
    <w:rsid w:val="001357E3"/>
    <w:rsid w:val="001359D3"/>
    <w:rsid w:val="00135EB4"/>
    <w:rsid w:val="00135FD2"/>
    <w:rsid w:val="00136FAF"/>
    <w:rsid w:val="00140566"/>
    <w:rsid w:val="00140ADC"/>
    <w:rsid w:val="001416B5"/>
    <w:rsid w:val="00141DC3"/>
    <w:rsid w:val="00143679"/>
    <w:rsid w:val="001438A4"/>
    <w:rsid w:val="001448E2"/>
    <w:rsid w:val="00144C19"/>
    <w:rsid w:val="0014525C"/>
    <w:rsid w:val="00145CD7"/>
    <w:rsid w:val="0014616F"/>
    <w:rsid w:val="00146AF9"/>
    <w:rsid w:val="00150133"/>
    <w:rsid w:val="00150CAC"/>
    <w:rsid w:val="00150FFD"/>
    <w:rsid w:val="00151C5B"/>
    <w:rsid w:val="00151EAD"/>
    <w:rsid w:val="001527BF"/>
    <w:rsid w:val="00152BC9"/>
    <w:rsid w:val="00154040"/>
    <w:rsid w:val="001548DB"/>
    <w:rsid w:val="0015672D"/>
    <w:rsid w:val="001569F7"/>
    <w:rsid w:val="00157A4C"/>
    <w:rsid w:val="00157AE8"/>
    <w:rsid w:val="00160179"/>
    <w:rsid w:val="00160C7A"/>
    <w:rsid w:val="001615A5"/>
    <w:rsid w:val="00164477"/>
    <w:rsid w:val="00164B17"/>
    <w:rsid w:val="00164D42"/>
    <w:rsid w:val="00165EA0"/>
    <w:rsid w:val="00166C57"/>
    <w:rsid w:val="00167257"/>
    <w:rsid w:val="00170447"/>
    <w:rsid w:val="00170B33"/>
    <w:rsid w:val="0017133E"/>
    <w:rsid w:val="001717C0"/>
    <w:rsid w:val="001718FA"/>
    <w:rsid w:val="00171CA1"/>
    <w:rsid w:val="001722C0"/>
    <w:rsid w:val="0017318B"/>
    <w:rsid w:val="00173DED"/>
    <w:rsid w:val="00174117"/>
    <w:rsid w:val="001742CE"/>
    <w:rsid w:val="0017456F"/>
    <w:rsid w:val="00174A02"/>
    <w:rsid w:val="00177A75"/>
    <w:rsid w:val="00177B8D"/>
    <w:rsid w:val="0018180F"/>
    <w:rsid w:val="0018273E"/>
    <w:rsid w:val="00182770"/>
    <w:rsid w:val="00182A00"/>
    <w:rsid w:val="00182EC0"/>
    <w:rsid w:val="001830F7"/>
    <w:rsid w:val="0018335E"/>
    <w:rsid w:val="0018468A"/>
    <w:rsid w:val="001848EB"/>
    <w:rsid w:val="00185EAE"/>
    <w:rsid w:val="00185F4F"/>
    <w:rsid w:val="0018605F"/>
    <w:rsid w:val="001865E0"/>
    <w:rsid w:val="00186A7E"/>
    <w:rsid w:val="0019072D"/>
    <w:rsid w:val="00190740"/>
    <w:rsid w:val="001912F5"/>
    <w:rsid w:val="00192021"/>
    <w:rsid w:val="00193017"/>
    <w:rsid w:val="00193867"/>
    <w:rsid w:val="00194555"/>
    <w:rsid w:val="00195CAF"/>
    <w:rsid w:val="00195E87"/>
    <w:rsid w:val="00196B3F"/>
    <w:rsid w:val="00197690"/>
    <w:rsid w:val="00197E86"/>
    <w:rsid w:val="001A09EE"/>
    <w:rsid w:val="001A16BE"/>
    <w:rsid w:val="001A17F9"/>
    <w:rsid w:val="001A24CC"/>
    <w:rsid w:val="001A24F3"/>
    <w:rsid w:val="001A253D"/>
    <w:rsid w:val="001A2828"/>
    <w:rsid w:val="001A377A"/>
    <w:rsid w:val="001A4CF7"/>
    <w:rsid w:val="001A5321"/>
    <w:rsid w:val="001A765E"/>
    <w:rsid w:val="001A7CD8"/>
    <w:rsid w:val="001B12A3"/>
    <w:rsid w:val="001B148F"/>
    <w:rsid w:val="001B1850"/>
    <w:rsid w:val="001B1F6E"/>
    <w:rsid w:val="001B20AA"/>
    <w:rsid w:val="001B2839"/>
    <w:rsid w:val="001B2E0F"/>
    <w:rsid w:val="001B2F02"/>
    <w:rsid w:val="001B3467"/>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20AA"/>
    <w:rsid w:val="001D2580"/>
    <w:rsid w:val="001D35B4"/>
    <w:rsid w:val="001D58E7"/>
    <w:rsid w:val="001D6574"/>
    <w:rsid w:val="001E00FE"/>
    <w:rsid w:val="001E0BB6"/>
    <w:rsid w:val="001E1C42"/>
    <w:rsid w:val="001E1F19"/>
    <w:rsid w:val="001E1FD9"/>
    <w:rsid w:val="001E37C5"/>
    <w:rsid w:val="001E3BDE"/>
    <w:rsid w:val="001E6471"/>
    <w:rsid w:val="001E68D0"/>
    <w:rsid w:val="001E70D1"/>
    <w:rsid w:val="001E71FA"/>
    <w:rsid w:val="001E7455"/>
    <w:rsid w:val="001E7DD4"/>
    <w:rsid w:val="001F02CD"/>
    <w:rsid w:val="001F0F58"/>
    <w:rsid w:val="001F1F69"/>
    <w:rsid w:val="001F35C3"/>
    <w:rsid w:val="001F46AD"/>
    <w:rsid w:val="001F55E1"/>
    <w:rsid w:val="001F6B1E"/>
    <w:rsid w:val="001F70F9"/>
    <w:rsid w:val="001F7AEE"/>
    <w:rsid w:val="002005FF"/>
    <w:rsid w:val="002007FA"/>
    <w:rsid w:val="00201076"/>
    <w:rsid w:val="0020132B"/>
    <w:rsid w:val="002024E3"/>
    <w:rsid w:val="002029FF"/>
    <w:rsid w:val="00203A5A"/>
    <w:rsid w:val="00204386"/>
    <w:rsid w:val="00204515"/>
    <w:rsid w:val="00204889"/>
    <w:rsid w:val="002053F7"/>
    <w:rsid w:val="002057DA"/>
    <w:rsid w:val="00205FB6"/>
    <w:rsid w:val="00207F60"/>
    <w:rsid w:val="00211BB0"/>
    <w:rsid w:val="00212F9D"/>
    <w:rsid w:val="00213D0A"/>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85D"/>
    <w:rsid w:val="00231CE7"/>
    <w:rsid w:val="00231E40"/>
    <w:rsid w:val="002323D1"/>
    <w:rsid w:val="00233775"/>
    <w:rsid w:val="0023483D"/>
    <w:rsid w:val="002351B3"/>
    <w:rsid w:val="00236DD4"/>
    <w:rsid w:val="0023714E"/>
    <w:rsid w:val="002406B8"/>
    <w:rsid w:val="002410EB"/>
    <w:rsid w:val="0024167B"/>
    <w:rsid w:val="00241805"/>
    <w:rsid w:val="00241AF4"/>
    <w:rsid w:val="00241CCF"/>
    <w:rsid w:val="0024204B"/>
    <w:rsid w:val="00242A41"/>
    <w:rsid w:val="00243C00"/>
    <w:rsid w:val="00244DE3"/>
    <w:rsid w:val="00246299"/>
    <w:rsid w:val="002468F6"/>
    <w:rsid w:val="00247DE7"/>
    <w:rsid w:val="002501AB"/>
    <w:rsid w:val="00250450"/>
    <w:rsid w:val="0025159E"/>
    <w:rsid w:val="002519D2"/>
    <w:rsid w:val="00251ABE"/>
    <w:rsid w:val="0025205E"/>
    <w:rsid w:val="00253893"/>
    <w:rsid w:val="00253C76"/>
    <w:rsid w:val="00253EEA"/>
    <w:rsid w:val="00256339"/>
    <w:rsid w:val="00257549"/>
    <w:rsid w:val="00260834"/>
    <w:rsid w:val="002614D9"/>
    <w:rsid w:val="002617AD"/>
    <w:rsid w:val="00262B80"/>
    <w:rsid w:val="00263328"/>
    <w:rsid w:val="0026394B"/>
    <w:rsid w:val="00263DA9"/>
    <w:rsid w:val="00264856"/>
    <w:rsid w:val="00266702"/>
    <w:rsid w:val="0026671E"/>
    <w:rsid w:val="002708C6"/>
    <w:rsid w:val="00270ABB"/>
    <w:rsid w:val="0027188E"/>
    <w:rsid w:val="00271956"/>
    <w:rsid w:val="0027280A"/>
    <w:rsid w:val="00272AC3"/>
    <w:rsid w:val="00272DCB"/>
    <w:rsid w:val="0027347D"/>
    <w:rsid w:val="00273650"/>
    <w:rsid w:val="00273DD2"/>
    <w:rsid w:val="00274171"/>
    <w:rsid w:val="00274B52"/>
    <w:rsid w:val="00275136"/>
    <w:rsid w:val="00275CF0"/>
    <w:rsid w:val="00275F85"/>
    <w:rsid w:val="0027635C"/>
    <w:rsid w:val="002777B9"/>
    <w:rsid w:val="00277CFD"/>
    <w:rsid w:val="0028136C"/>
    <w:rsid w:val="002829E3"/>
    <w:rsid w:val="002838D9"/>
    <w:rsid w:val="00285EFB"/>
    <w:rsid w:val="00286275"/>
    <w:rsid w:val="00286C65"/>
    <w:rsid w:val="002870B6"/>
    <w:rsid w:val="002873C0"/>
    <w:rsid w:val="002875CC"/>
    <w:rsid w:val="00287B49"/>
    <w:rsid w:val="00290A44"/>
    <w:rsid w:val="00290B54"/>
    <w:rsid w:val="00290E93"/>
    <w:rsid w:val="002911DB"/>
    <w:rsid w:val="00291668"/>
    <w:rsid w:val="002918AA"/>
    <w:rsid w:val="00291A8D"/>
    <w:rsid w:val="0029211D"/>
    <w:rsid w:val="00292308"/>
    <w:rsid w:val="0029296D"/>
    <w:rsid w:val="00292983"/>
    <w:rsid w:val="00293F55"/>
    <w:rsid w:val="00295001"/>
    <w:rsid w:val="0029527D"/>
    <w:rsid w:val="00295610"/>
    <w:rsid w:val="00296166"/>
    <w:rsid w:val="00296182"/>
    <w:rsid w:val="002968D1"/>
    <w:rsid w:val="00296955"/>
    <w:rsid w:val="00297DD1"/>
    <w:rsid w:val="002A1D64"/>
    <w:rsid w:val="002A1D68"/>
    <w:rsid w:val="002A2EFB"/>
    <w:rsid w:val="002A38A8"/>
    <w:rsid w:val="002A38B9"/>
    <w:rsid w:val="002A3BC9"/>
    <w:rsid w:val="002A4022"/>
    <w:rsid w:val="002A427E"/>
    <w:rsid w:val="002A435E"/>
    <w:rsid w:val="002A4807"/>
    <w:rsid w:val="002A53F9"/>
    <w:rsid w:val="002A6333"/>
    <w:rsid w:val="002A7EA3"/>
    <w:rsid w:val="002B0B60"/>
    <w:rsid w:val="002B0CFE"/>
    <w:rsid w:val="002B363A"/>
    <w:rsid w:val="002B3C66"/>
    <w:rsid w:val="002B6CD7"/>
    <w:rsid w:val="002B6D1A"/>
    <w:rsid w:val="002B7C16"/>
    <w:rsid w:val="002C01F4"/>
    <w:rsid w:val="002C0803"/>
    <w:rsid w:val="002C0E8C"/>
    <w:rsid w:val="002C26E6"/>
    <w:rsid w:val="002C31EB"/>
    <w:rsid w:val="002C4FBA"/>
    <w:rsid w:val="002C5337"/>
    <w:rsid w:val="002C5689"/>
    <w:rsid w:val="002C5D07"/>
    <w:rsid w:val="002C5DE0"/>
    <w:rsid w:val="002C5EE5"/>
    <w:rsid w:val="002C5FB3"/>
    <w:rsid w:val="002C7CCD"/>
    <w:rsid w:val="002D007C"/>
    <w:rsid w:val="002D05C0"/>
    <w:rsid w:val="002D0EB7"/>
    <w:rsid w:val="002D2E9D"/>
    <w:rsid w:val="002D3D0A"/>
    <w:rsid w:val="002D4274"/>
    <w:rsid w:val="002D4584"/>
    <w:rsid w:val="002D4F89"/>
    <w:rsid w:val="002D6417"/>
    <w:rsid w:val="002D73A2"/>
    <w:rsid w:val="002D7955"/>
    <w:rsid w:val="002E0CF9"/>
    <w:rsid w:val="002E2B13"/>
    <w:rsid w:val="002E4287"/>
    <w:rsid w:val="002E5923"/>
    <w:rsid w:val="002E61D3"/>
    <w:rsid w:val="002E6302"/>
    <w:rsid w:val="002E698E"/>
    <w:rsid w:val="002F0104"/>
    <w:rsid w:val="002F026F"/>
    <w:rsid w:val="002F03A4"/>
    <w:rsid w:val="002F049F"/>
    <w:rsid w:val="002F1935"/>
    <w:rsid w:val="002F1D68"/>
    <w:rsid w:val="002F2C78"/>
    <w:rsid w:val="002F3578"/>
    <w:rsid w:val="002F3A1C"/>
    <w:rsid w:val="002F3D63"/>
    <w:rsid w:val="002F4172"/>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0E1B"/>
    <w:rsid w:val="003216D0"/>
    <w:rsid w:val="00321FAD"/>
    <w:rsid w:val="003222E0"/>
    <w:rsid w:val="00322456"/>
    <w:rsid w:val="00322BB5"/>
    <w:rsid w:val="00324BD9"/>
    <w:rsid w:val="00325B8A"/>
    <w:rsid w:val="00326424"/>
    <w:rsid w:val="00326C04"/>
    <w:rsid w:val="00327FDD"/>
    <w:rsid w:val="003301E1"/>
    <w:rsid w:val="00330875"/>
    <w:rsid w:val="00332021"/>
    <w:rsid w:val="003335DC"/>
    <w:rsid w:val="00333A01"/>
    <w:rsid w:val="00333E0C"/>
    <w:rsid w:val="003349FB"/>
    <w:rsid w:val="00334F8B"/>
    <w:rsid w:val="0033522D"/>
    <w:rsid w:val="00335395"/>
    <w:rsid w:val="003359FF"/>
    <w:rsid w:val="00336058"/>
    <w:rsid w:val="00336451"/>
    <w:rsid w:val="00337300"/>
    <w:rsid w:val="003422C6"/>
    <w:rsid w:val="0034259A"/>
    <w:rsid w:val="003429F4"/>
    <w:rsid w:val="00343633"/>
    <w:rsid w:val="00344701"/>
    <w:rsid w:val="00345460"/>
    <w:rsid w:val="003456E4"/>
    <w:rsid w:val="0034645A"/>
    <w:rsid w:val="00346789"/>
    <w:rsid w:val="00346AAF"/>
    <w:rsid w:val="00347195"/>
    <w:rsid w:val="00350871"/>
    <w:rsid w:val="00350A79"/>
    <w:rsid w:val="00351DC7"/>
    <w:rsid w:val="00352221"/>
    <w:rsid w:val="00352F02"/>
    <w:rsid w:val="00353141"/>
    <w:rsid w:val="003535C1"/>
    <w:rsid w:val="00353689"/>
    <w:rsid w:val="00354D49"/>
    <w:rsid w:val="00355223"/>
    <w:rsid w:val="00355922"/>
    <w:rsid w:val="00355EF4"/>
    <w:rsid w:val="00357BE0"/>
    <w:rsid w:val="00360085"/>
    <w:rsid w:val="00362159"/>
    <w:rsid w:val="0036289B"/>
    <w:rsid w:val="0036297C"/>
    <w:rsid w:val="0036487F"/>
    <w:rsid w:val="00364CD0"/>
    <w:rsid w:val="0036563D"/>
    <w:rsid w:val="0036575E"/>
    <w:rsid w:val="00365B98"/>
    <w:rsid w:val="00366429"/>
    <w:rsid w:val="00366D01"/>
    <w:rsid w:val="00366D6E"/>
    <w:rsid w:val="00366E09"/>
    <w:rsid w:val="003674F5"/>
    <w:rsid w:val="00367636"/>
    <w:rsid w:val="00367779"/>
    <w:rsid w:val="0037268A"/>
    <w:rsid w:val="003735AF"/>
    <w:rsid w:val="00375D6A"/>
    <w:rsid w:val="00377B6E"/>
    <w:rsid w:val="00377C38"/>
    <w:rsid w:val="00377FEF"/>
    <w:rsid w:val="00380352"/>
    <w:rsid w:val="003812F1"/>
    <w:rsid w:val="00381579"/>
    <w:rsid w:val="00381A91"/>
    <w:rsid w:val="00381DF2"/>
    <w:rsid w:val="00381F4D"/>
    <w:rsid w:val="00382794"/>
    <w:rsid w:val="00386B4E"/>
    <w:rsid w:val="00387467"/>
    <w:rsid w:val="003921C4"/>
    <w:rsid w:val="00392211"/>
    <w:rsid w:val="0039265D"/>
    <w:rsid w:val="003930CC"/>
    <w:rsid w:val="003938D3"/>
    <w:rsid w:val="00393E84"/>
    <w:rsid w:val="0039452D"/>
    <w:rsid w:val="0039532A"/>
    <w:rsid w:val="0039573D"/>
    <w:rsid w:val="003966FA"/>
    <w:rsid w:val="00396EB6"/>
    <w:rsid w:val="00397AFA"/>
    <w:rsid w:val="003A00ED"/>
    <w:rsid w:val="003A017A"/>
    <w:rsid w:val="003A23F7"/>
    <w:rsid w:val="003A3546"/>
    <w:rsid w:val="003A41CC"/>
    <w:rsid w:val="003A502F"/>
    <w:rsid w:val="003A5249"/>
    <w:rsid w:val="003A570C"/>
    <w:rsid w:val="003A7527"/>
    <w:rsid w:val="003B05C0"/>
    <w:rsid w:val="003B0628"/>
    <w:rsid w:val="003B0D0D"/>
    <w:rsid w:val="003B1F92"/>
    <w:rsid w:val="003B4217"/>
    <w:rsid w:val="003B4ADA"/>
    <w:rsid w:val="003B6018"/>
    <w:rsid w:val="003B733B"/>
    <w:rsid w:val="003B79BB"/>
    <w:rsid w:val="003C1327"/>
    <w:rsid w:val="003C1932"/>
    <w:rsid w:val="003C1B66"/>
    <w:rsid w:val="003C2200"/>
    <w:rsid w:val="003C24C8"/>
    <w:rsid w:val="003C2C20"/>
    <w:rsid w:val="003C2D38"/>
    <w:rsid w:val="003C2DA5"/>
    <w:rsid w:val="003C3600"/>
    <w:rsid w:val="003C36E8"/>
    <w:rsid w:val="003C3EB7"/>
    <w:rsid w:val="003C487D"/>
    <w:rsid w:val="003C517F"/>
    <w:rsid w:val="003C6F35"/>
    <w:rsid w:val="003C737E"/>
    <w:rsid w:val="003C7BFA"/>
    <w:rsid w:val="003D0834"/>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3BB8"/>
    <w:rsid w:val="003E46E6"/>
    <w:rsid w:val="003E4915"/>
    <w:rsid w:val="003E545E"/>
    <w:rsid w:val="003E6AC5"/>
    <w:rsid w:val="003E772E"/>
    <w:rsid w:val="003F01BD"/>
    <w:rsid w:val="003F0CED"/>
    <w:rsid w:val="003F31F4"/>
    <w:rsid w:val="003F4E9F"/>
    <w:rsid w:val="003F5481"/>
    <w:rsid w:val="003F690F"/>
    <w:rsid w:val="003F6AF0"/>
    <w:rsid w:val="003F7556"/>
    <w:rsid w:val="004002B7"/>
    <w:rsid w:val="00400FD2"/>
    <w:rsid w:val="00402BB2"/>
    <w:rsid w:val="004043D9"/>
    <w:rsid w:val="004052E1"/>
    <w:rsid w:val="00405E23"/>
    <w:rsid w:val="00405EEC"/>
    <w:rsid w:val="0040647B"/>
    <w:rsid w:val="00406AF2"/>
    <w:rsid w:val="00407311"/>
    <w:rsid w:val="00407388"/>
    <w:rsid w:val="00407F81"/>
    <w:rsid w:val="0041109B"/>
    <w:rsid w:val="00411129"/>
    <w:rsid w:val="00411775"/>
    <w:rsid w:val="004118B5"/>
    <w:rsid w:val="00411F03"/>
    <w:rsid w:val="00412785"/>
    <w:rsid w:val="00412F3D"/>
    <w:rsid w:val="00413291"/>
    <w:rsid w:val="00413767"/>
    <w:rsid w:val="0041431B"/>
    <w:rsid w:val="00414B42"/>
    <w:rsid w:val="00415481"/>
    <w:rsid w:val="00415A63"/>
    <w:rsid w:val="004162CE"/>
    <w:rsid w:val="00416DF2"/>
    <w:rsid w:val="00417CAC"/>
    <w:rsid w:val="00420092"/>
    <w:rsid w:val="00420763"/>
    <w:rsid w:val="00421437"/>
    <w:rsid w:val="00421982"/>
    <w:rsid w:val="00422F76"/>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489A"/>
    <w:rsid w:val="00437288"/>
    <w:rsid w:val="004405DD"/>
    <w:rsid w:val="00440F24"/>
    <w:rsid w:val="00440FAF"/>
    <w:rsid w:val="004417AF"/>
    <w:rsid w:val="0044255C"/>
    <w:rsid w:val="00442EBF"/>
    <w:rsid w:val="00443AB5"/>
    <w:rsid w:val="00443D73"/>
    <w:rsid w:val="004441DD"/>
    <w:rsid w:val="004448A0"/>
    <w:rsid w:val="00445992"/>
    <w:rsid w:val="00445BE5"/>
    <w:rsid w:val="00445CFE"/>
    <w:rsid w:val="00446AFC"/>
    <w:rsid w:val="00447372"/>
    <w:rsid w:val="00447ECD"/>
    <w:rsid w:val="0045074D"/>
    <w:rsid w:val="00450C54"/>
    <w:rsid w:val="00450F26"/>
    <w:rsid w:val="0045108C"/>
    <w:rsid w:val="0045113C"/>
    <w:rsid w:val="004521F1"/>
    <w:rsid w:val="00452354"/>
    <w:rsid w:val="00452564"/>
    <w:rsid w:val="00455851"/>
    <w:rsid w:val="00456C45"/>
    <w:rsid w:val="00456E4C"/>
    <w:rsid w:val="00460CEE"/>
    <w:rsid w:val="00461126"/>
    <w:rsid w:val="00461150"/>
    <w:rsid w:val="0046197F"/>
    <w:rsid w:val="00461E08"/>
    <w:rsid w:val="00462B19"/>
    <w:rsid w:val="00463119"/>
    <w:rsid w:val="0046343F"/>
    <w:rsid w:val="004635DA"/>
    <w:rsid w:val="0046383E"/>
    <w:rsid w:val="00463EC2"/>
    <w:rsid w:val="0046432D"/>
    <w:rsid w:val="00464614"/>
    <w:rsid w:val="0046509C"/>
    <w:rsid w:val="004659BF"/>
    <w:rsid w:val="00465FEA"/>
    <w:rsid w:val="00466382"/>
    <w:rsid w:val="004666CA"/>
    <w:rsid w:val="00466A98"/>
    <w:rsid w:val="00466EF2"/>
    <w:rsid w:val="00467621"/>
    <w:rsid w:val="0047004B"/>
    <w:rsid w:val="004716CE"/>
    <w:rsid w:val="00471A1C"/>
    <w:rsid w:val="00473DD9"/>
    <w:rsid w:val="00474973"/>
    <w:rsid w:val="00474E6C"/>
    <w:rsid w:val="004750B0"/>
    <w:rsid w:val="00476DB8"/>
    <w:rsid w:val="004771AE"/>
    <w:rsid w:val="00477FA4"/>
    <w:rsid w:val="00477FE9"/>
    <w:rsid w:val="0048122C"/>
    <w:rsid w:val="00481869"/>
    <w:rsid w:val="00482111"/>
    <w:rsid w:val="004821FE"/>
    <w:rsid w:val="00482FAA"/>
    <w:rsid w:val="00484533"/>
    <w:rsid w:val="00484662"/>
    <w:rsid w:val="00484F07"/>
    <w:rsid w:val="004851DB"/>
    <w:rsid w:val="00485ED6"/>
    <w:rsid w:val="004873AF"/>
    <w:rsid w:val="004876FD"/>
    <w:rsid w:val="0048796F"/>
    <w:rsid w:val="00487A3B"/>
    <w:rsid w:val="00490623"/>
    <w:rsid w:val="00490737"/>
    <w:rsid w:val="004909F3"/>
    <w:rsid w:val="00491063"/>
    <w:rsid w:val="0049195C"/>
    <w:rsid w:val="00491EFC"/>
    <w:rsid w:val="00492192"/>
    <w:rsid w:val="00492435"/>
    <w:rsid w:val="004929EB"/>
    <w:rsid w:val="00492C91"/>
    <w:rsid w:val="00492DCE"/>
    <w:rsid w:val="00493699"/>
    <w:rsid w:val="00493D08"/>
    <w:rsid w:val="0049482D"/>
    <w:rsid w:val="00495507"/>
    <w:rsid w:val="00495BA9"/>
    <w:rsid w:val="00495C4D"/>
    <w:rsid w:val="00496135"/>
    <w:rsid w:val="004965AE"/>
    <w:rsid w:val="0049693E"/>
    <w:rsid w:val="0049786F"/>
    <w:rsid w:val="004A0983"/>
    <w:rsid w:val="004A0A73"/>
    <w:rsid w:val="004A156F"/>
    <w:rsid w:val="004A1FF2"/>
    <w:rsid w:val="004A2E93"/>
    <w:rsid w:val="004A3643"/>
    <w:rsid w:val="004A3D2B"/>
    <w:rsid w:val="004A3FCA"/>
    <w:rsid w:val="004A412F"/>
    <w:rsid w:val="004A4553"/>
    <w:rsid w:val="004A4ED9"/>
    <w:rsid w:val="004A5A45"/>
    <w:rsid w:val="004A5E39"/>
    <w:rsid w:val="004B0637"/>
    <w:rsid w:val="004B0D25"/>
    <w:rsid w:val="004B185F"/>
    <w:rsid w:val="004B35DD"/>
    <w:rsid w:val="004B472A"/>
    <w:rsid w:val="004B551F"/>
    <w:rsid w:val="004B76BB"/>
    <w:rsid w:val="004C1054"/>
    <w:rsid w:val="004C1D7D"/>
    <w:rsid w:val="004C261D"/>
    <w:rsid w:val="004C2D2E"/>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593F"/>
    <w:rsid w:val="004F659B"/>
    <w:rsid w:val="004F6F40"/>
    <w:rsid w:val="004F7029"/>
    <w:rsid w:val="004F7E5B"/>
    <w:rsid w:val="004F7FBB"/>
    <w:rsid w:val="005004AB"/>
    <w:rsid w:val="00501841"/>
    <w:rsid w:val="0050295A"/>
    <w:rsid w:val="00502B82"/>
    <w:rsid w:val="0050484C"/>
    <w:rsid w:val="00505F2E"/>
    <w:rsid w:val="00506D58"/>
    <w:rsid w:val="00507600"/>
    <w:rsid w:val="00507CD4"/>
    <w:rsid w:val="00510D5A"/>
    <w:rsid w:val="00510E0E"/>
    <w:rsid w:val="00511033"/>
    <w:rsid w:val="0051190D"/>
    <w:rsid w:val="00511F3B"/>
    <w:rsid w:val="00513231"/>
    <w:rsid w:val="00513E1B"/>
    <w:rsid w:val="00514134"/>
    <w:rsid w:val="0051447A"/>
    <w:rsid w:val="005145A1"/>
    <w:rsid w:val="00516FE7"/>
    <w:rsid w:val="00517193"/>
    <w:rsid w:val="0052129B"/>
    <w:rsid w:val="005241A0"/>
    <w:rsid w:val="005249BA"/>
    <w:rsid w:val="00525906"/>
    <w:rsid w:val="00526256"/>
    <w:rsid w:val="00526B63"/>
    <w:rsid w:val="005312C3"/>
    <w:rsid w:val="00531D1C"/>
    <w:rsid w:val="00532990"/>
    <w:rsid w:val="00532F4D"/>
    <w:rsid w:val="00533017"/>
    <w:rsid w:val="00534049"/>
    <w:rsid w:val="00535AB1"/>
    <w:rsid w:val="00535F0B"/>
    <w:rsid w:val="005366DE"/>
    <w:rsid w:val="0053766A"/>
    <w:rsid w:val="005376B1"/>
    <w:rsid w:val="00537A98"/>
    <w:rsid w:val="0054096C"/>
    <w:rsid w:val="00541292"/>
    <w:rsid w:val="005418F3"/>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91D"/>
    <w:rsid w:val="00556BCF"/>
    <w:rsid w:val="00556D4F"/>
    <w:rsid w:val="005577EA"/>
    <w:rsid w:val="00561500"/>
    <w:rsid w:val="00561A2B"/>
    <w:rsid w:val="00561AF1"/>
    <w:rsid w:val="00561FEB"/>
    <w:rsid w:val="0056232A"/>
    <w:rsid w:val="00562E2F"/>
    <w:rsid w:val="005639C9"/>
    <w:rsid w:val="005641FE"/>
    <w:rsid w:val="005643EF"/>
    <w:rsid w:val="005653EA"/>
    <w:rsid w:val="00565823"/>
    <w:rsid w:val="005658AA"/>
    <w:rsid w:val="00565C01"/>
    <w:rsid w:val="00565F3B"/>
    <w:rsid w:val="005660AD"/>
    <w:rsid w:val="00566F43"/>
    <w:rsid w:val="0057071A"/>
    <w:rsid w:val="00570CF2"/>
    <w:rsid w:val="005711B2"/>
    <w:rsid w:val="005718FD"/>
    <w:rsid w:val="00572350"/>
    <w:rsid w:val="00572835"/>
    <w:rsid w:val="00573166"/>
    <w:rsid w:val="005733C0"/>
    <w:rsid w:val="005735CE"/>
    <w:rsid w:val="0057391C"/>
    <w:rsid w:val="00573E14"/>
    <w:rsid w:val="00574CEB"/>
    <w:rsid w:val="00575479"/>
    <w:rsid w:val="00576025"/>
    <w:rsid w:val="0057664F"/>
    <w:rsid w:val="00576659"/>
    <w:rsid w:val="00577093"/>
    <w:rsid w:val="00580650"/>
    <w:rsid w:val="00580EEC"/>
    <w:rsid w:val="00581755"/>
    <w:rsid w:val="005817A2"/>
    <w:rsid w:val="00581FE3"/>
    <w:rsid w:val="005840C8"/>
    <w:rsid w:val="00584AA0"/>
    <w:rsid w:val="00585B93"/>
    <w:rsid w:val="00585FCD"/>
    <w:rsid w:val="0058675A"/>
    <w:rsid w:val="00586D0C"/>
    <w:rsid w:val="00586D48"/>
    <w:rsid w:val="00590A70"/>
    <w:rsid w:val="00590F1F"/>
    <w:rsid w:val="0059147E"/>
    <w:rsid w:val="00592243"/>
    <w:rsid w:val="00592360"/>
    <w:rsid w:val="005931D0"/>
    <w:rsid w:val="005939D9"/>
    <w:rsid w:val="00594946"/>
    <w:rsid w:val="00594B65"/>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7CC"/>
    <w:rsid w:val="005B5C2A"/>
    <w:rsid w:val="005B5D53"/>
    <w:rsid w:val="005C0993"/>
    <w:rsid w:val="005C0A94"/>
    <w:rsid w:val="005C1562"/>
    <w:rsid w:val="005C1DFC"/>
    <w:rsid w:val="005C22D2"/>
    <w:rsid w:val="005C2F42"/>
    <w:rsid w:val="005C3469"/>
    <w:rsid w:val="005C3D12"/>
    <w:rsid w:val="005C631E"/>
    <w:rsid w:val="005C77D0"/>
    <w:rsid w:val="005D22B2"/>
    <w:rsid w:val="005D30DF"/>
    <w:rsid w:val="005D3FE6"/>
    <w:rsid w:val="005D43EC"/>
    <w:rsid w:val="005D644E"/>
    <w:rsid w:val="005D64FB"/>
    <w:rsid w:val="005D6532"/>
    <w:rsid w:val="005D70E2"/>
    <w:rsid w:val="005E056E"/>
    <w:rsid w:val="005E0828"/>
    <w:rsid w:val="005E1701"/>
    <w:rsid w:val="005E21A2"/>
    <w:rsid w:val="005E260E"/>
    <w:rsid w:val="005E4122"/>
    <w:rsid w:val="005E42C9"/>
    <w:rsid w:val="005E5535"/>
    <w:rsid w:val="005E57E2"/>
    <w:rsid w:val="005E6835"/>
    <w:rsid w:val="005E6D91"/>
    <w:rsid w:val="005E72D6"/>
    <w:rsid w:val="005E7F3C"/>
    <w:rsid w:val="005F0A5E"/>
    <w:rsid w:val="005F0CE3"/>
    <w:rsid w:val="005F23BC"/>
    <w:rsid w:val="005F2888"/>
    <w:rsid w:val="005F307E"/>
    <w:rsid w:val="005F3209"/>
    <w:rsid w:val="005F3303"/>
    <w:rsid w:val="005F344B"/>
    <w:rsid w:val="005F349B"/>
    <w:rsid w:val="005F3A42"/>
    <w:rsid w:val="005F407B"/>
    <w:rsid w:val="005F40C7"/>
    <w:rsid w:val="005F4C7B"/>
    <w:rsid w:val="005F4D21"/>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103B4"/>
    <w:rsid w:val="006109F4"/>
    <w:rsid w:val="00610C84"/>
    <w:rsid w:val="00612606"/>
    <w:rsid w:val="00613184"/>
    <w:rsid w:val="00613712"/>
    <w:rsid w:val="00613F18"/>
    <w:rsid w:val="00615123"/>
    <w:rsid w:val="006159CA"/>
    <w:rsid w:val="006163CE"/>
    <w:rsid w:val="00617346"/>
    <w:rsid w:val="006202AE"/>
    <w:rsid w:val="00621511"/>
    <w:rsid w:val="006220E6"/>
    <w:rsid w:val="0062463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47D1D"/>
    <w:rsid w:val="00650136"/>
    <w:rsid w:val="006519C0"/>
    <w:rsid w:val="00651C13"/>
    <w:rsid w:val="00651CE7"/>
    <w:rsid w:val="006533EC"/>
    <w:rsid w:val="0065576B"/>
    <w:rsid w:val="00655853"/>
    <w:rsid w:val="00655B42"/>
    <w:rsid w:val="00655D86"/>
    <w:rsid w:val="00657042"/>
    <w:rsid w:val="0065752D"/>
    <w:rsid w:val="006576D2"/>
    <w:rsid w:val="006602A2"/>
    <w:rsid w:val="0066093E"/>
    <w:rsid w:val="0066239F"/>
    <w:rsid w:val="00663739"/>
    <w:rsid w:val="00664365"/>
    <w:rsid w:val="00664691"/>
    <w:rsid w:val="00664B11"/>
    <w:rsid w:val="00665912"/>
    <w:rsid w:val="0067007B"/>
    <w:rsid w:val="00670D52"/>
    <w:rsid w:val="006713C7"/>
    <w:rsid w:val="00671F31"/>
    <w:rsid w:val="00672495"/>
    <w:rsid w:val="00672610"/>
    <w:rsid w:val="00672D2A"/>
    <w:rsid w:val="006730AF"/>
    <w:rsid w:val="00673DB8"/>
    <w:rsid w:val="00674FD4"/>
    <w:rsid w:val="006767DA"/>
    <w:rsid w:val="006769BE"/>
    <w:rsid w:val="00677344"/>
    <w:rsid w:val="006774D6"/>
    <w:rsid w:val="0067778B"/>
    <w:rsid w:val="006778A5"/>
    <w:rsid w:val="006804F2"/>
    <w:rsid w:val="00680DCD"/>
    <w:rsid w:val="00680F4D"/>
    <w:rsid w:val="006811BF"/>
    <w:rsid w:val="006814B3"/>
    <w:rsid w:val="00681AEE"/>
    <w:rsid w:val="006827D9"/>
    <w:rsid w:val="006828BC"/>
    <w:rsid w:val="00682E5D"/>
    <w:rsid w:val="00682FCB"/>
    <w:rsid w:val="0068340B"/>
    <w:rsid w:val="0068367C"/>
    <w:rsid w:val="00683F5F"/>
    <w:rsid w:val="00684E9E"/>
    <w:rsid w:val="0068508F"/>
    <w:rsid w:val="00686145"/>
    <w:rsid w:val="0068682C"/>
    <w:rsid w:val="006873B7"/>
    <w:rsid w:val="00687514"/>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6E93"/>
    <w:rsid w:val="006971EE"/>
    <w:rsid w:val="006977B3"/>
    <w:rsid w:val="006A03E9"/>
    <w:rsid w:val="006A0435"/>
    <w:rsid w:val="006A4C4F"/>
    <w:rsid w:val="006A4F08"/>
    <w:rsid w:val="006A5C8A"/>
    <w:rsid w:val="006A6013"/>
    <w:rsid w:val="006A6C6B"/>
    <w:rsid w:val="006B05C6"/>
    <w:rsid w:val="006B0DA8"/>
    <w:rsid w:val="006B18E2"/>
    <w:rsid w:val="006B2E79"/>
    <w:rsid w:val="006B319C"/>
    <w:rsid w:val="006B3504"/>
    <w:rsid w:val="006B4AB5"/>
    <w:rsid w:val="006B4D11"/>
    <w:rsid w:val="006B5D50"/>
    <w:rsid w:val="006B60F8"/>
    <w:rsid w:val="006B7AD7"/>
    <w:rsid w:val="006C1B38"/>
    <w:rsid w:val="006C2BA7"/>
    <w:rsid w:val="006C331C"/>
    <w:rsid w:val="006C4827"/>
    <w:rsid w:val="006C4D91"/>
    <w:rsid w:val="006C6347"/>
    <w:rsid w:val="006C67C2"/>
    <w:rsid w:val="006C7DEB"/>
    <w:rsid w:val="006D01FB"/>
    <w:rsid w:val="006D1F76"/>
    <w:rsid w:val="006D269F"/>
    <w:rsid w:val="006D2ABF"/>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2295"/>
    <w:rsid w:val="00703146"/>
    <w:rsid w:val="00704030"/>
    <w:rsid w:val="007042DB"/>
    <w:rsid w:val="00704DEB"/>
    <w:rsid w:val="00704F4D"/>
    <w:rsid w:val="007051C8"/>
    <w:rsid w:val="007051CC"/>
    <w:rsid w:val="00705713"/>
    <w:rsid w:val="00707D34"/>
    <w:rsid w:val="0071006F"/>
    <w:rsid w:val="00711CB1"/>
    <w:rsid w:val="00711FAE"/>
    <w:rsid w:val="00712B5D"/>
    <w:rsid w:val="00712F57"/>
    <w:rsid w:val="007136F0"/>
    <w:rsid w:val="007139DA"/>
    <w:rsid w:val="00715C39"/>
    <w:rsid w:val="007201C3"/>
    <w:rsid w:val="00720BC4"/>
    <w:rsid w:val="00720C21"/>
    <w:rsid w:val="00722D30"/>
    <w:rsid w:val="00723A43"/>
    <w:rsid w:val="00723BCE"/>
    <w:rsid w:val="00724757"/>
    <w:rsid w:val="00727EF4"/>
    <w:rsid w:val="00730314"/>
    <w:rsid w:val="00730F76"/>
    <w:rsid w:val="00731336"/>
    <w:rsid w:val="007317F3"/>
    <w:rsid w:val="00731E0F"/>
    <w:rsid w:val="00733125"/>
    <w:rsid w:val="00733774"/>
    <w:rsid w:val="00733BF3"/>
    <w:rsid w:val="007355FD"/>
    <w:rsid w:val="00735721"/>
    <w:rsid w:val="007360B7"/>
    <w:rsid w:val="0073620B"/>
    <w:rsid w:val="00737160"/>
    <w:rsid w:val="00737A6A"/>
    <w:rsid w:val="00737DD4"/>
    <w:rsid w:val="00737DF0"/>
    <w:rsid w:val="007402C1"/>
    <w:rsid w:val="00740918"/>
    <w:rsid w:val="007414B4"/>
    <w:rsid w:val="00746E8B"/>
    <w:rsid w:val="0074716A"/>
    <w:rsid w:val="00747BB3"/>
    <w:rsid w:val="00751CD2"/>
    <w:rsid w:val="0075235E"/>
    <w:rsid w:val="00752406"/>
    <w:rsid w:val="0075391C"/>
    <w:rsid w:val="0075442F"/>
    <w:rsid w:val="00754494"/>
    <w:rsid w:val="00754E66"/>
    <w:rsid w:val="00755200"/>
    <w:rsid w:val="00755684"/>
    <w:rsid w:val="0075588F"/>
    <w:rsid w:val="00755F45"/>
    <w:rsid w:val="00756B57"/>
    <w:rsid w:val="00756EE0"/>
    <w:rsid w:val="00757937"/>
    <w:rsid w:val="00757B36"/>
    <w:rsid w:val="00760105"/>
    <w:rsid w:val="00760505"/>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6F48"/>
    <w:rsid w:val="00787791"/>
    <w:rsid w:val="00790395"/>
    <w:rsid w:val="00791118"/>
    <w:rsid w:val="00791B92"/>
    <w:rsid w:val="00792430"/>
    <w:rsid w:val="007931F2"/>
    <w:rsid w:val="0079368C"/>
    <w:rsid w:val="00793ED8"/>
    <w:rsid w:val="0079450F"/>
    <w:rsid w:val="007945B0"/>
    <w:rsid w:val="00794989"/>
    <w:rsid w:val="00795310"/>
    <w:rsid w:val="007954C9"/>
    <w:rsid w:val="007968EB"/>
    <w:rsid w:val="00796A1E"/>
    <w:rsid w:val="00796D42"/>
    <w:rsid w:val="0079722B"/>
    <w:rsid w:val="007974CC"/>
    <w:rsid w:val="007979F5"/>
    <w:rsid w:val="007A014B"/>
    <w:rsid w:val="007A0C06"/>
    <w:rsid w:val="007A129C"/>
    <w:rsid w:val="007A2067"/>
    <w:rsid w:val="007A28C3"/>
    <w:rsid w:val="007A338D"/>
    <w:rsid w:val="007A3408"/>
    <w:rsid w:val="007A3A02"/>
    <w:rsid w:val="007A3CA0"/>
    <w:rsid w:val="007A4AEE"/>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2FD8"/>
    <w:rsid w:val="007C31B4"/>
    <w:rsid w:val="007C3335"/>
    <w:rsid w:val="007C4157"/>
    <w:rsid w:val="007C45E4"/>
    <w:rsid w:val="007C4C8E"/>
    <w:rsid w:val="007C76B2"/>
    <w:rsid w:val="007C76B3"/>
    <w:rsid w:val="007C7AFB"/>
    <w:rsid w:val="007C7CE1"/>
    <w:rsid w:val="007D101C"/>
    <w:rsid w:val="007D1C36"/>
    <w:rsid w:val="007D2924"/>
    <w:rsid w:val="007D2C0F"/>
    <w:rsid w:val="007D2F68"/>
    <w:rsid w:val="007D320F"/>
    <w:rsid w:val="007D38D6"/>
    <w:rsid w:val="007D3A3B"/>
    <w:rsid w:val="007D3B1B"/>
    <w:rsid w:val="007D478A"/>
    <w:rsid w:val="007E0F75"/>
    <w:rsid w:val="007E2501"/>
    <w:rsid w:val="007E25B4"/>
    <w:rsid w:val="007E2CF6"/>
    <w:rsid w:val="007E3278"/>
    <w:rsid w:val="007E3831"/>
    <w:rsid w:val="007E3ECA"/>
    <w:rsid w:val="007E58B7"/>
    <w:rsid w:val="007E5DBB"/>
    <w:rsid w:val="007E5DF7"/>
    <w:rsid w:val="007E60F8"/>
    <w:rsid w:val="007E6FD2"/>
    <w:rsid w:val="007E71E1"/>
    <w:rsid w:val="007E7881"/>
    <w:rsid w:val="007F11B3"/>
    <w:rsid w:val="007F1265"/>
    <w:rsid w:val="007F1757"/>
    <w:rsid w:val="007F200E"/>
    <w:rsid w:val="007F26A5"/>
    <w:rsid w:val="007F3417"/>
    <w:rsid w:val="007F3D4F"/>
    <w:rsid w:val="007F40AA"/>
    <w:rsid w:val="007F414E"/>
    <w:rsid w:val="007F4617"/>
    <w:rsid w:val="007F5102"/>
    <w:rsid w:val="007F641D"/>
    <w:rsid w:val="007F71CB"/>
    <w:rsid w:val="007F73C0"/>
    <w:rsid w:val="007F74BA"/>
    <w:rsid w:val="007F7E83"/>
    <w:rsid w:val="007F7EC8"/>
    <w:rsid w:val="00800556"/>
    <w:rsid w:val="00800B29"/>
    <w:rsid w:val="00800DF5"/>
    <w:rsid w:val="008011DE"/>
    <w:rsid w:val="008016E9"/>
    <w:rsid w:val="00801763"/>
    <w:rsid w:val="00801D79"/>
    <w:rsid w:val="008029A5"/>
    <w:rsid w:val="008034EE"/>
    <w:rsid w:val="00803F33"/>
    <w:rsid w:val="00805246"/>
    <w:rsid w:val="00805AE9"/>
    <w:rsid w:val="00806F41"/>
    <w:rsid w:val="00811218"/>
    <w:rsid w:val="0081156B"/>
    <w:rsid w:val="00812B2E"/>
    <w:rsid w:val="00813893"/>
    <w:rsid w:val="00813B57"/>
    <w:rsid w:val="00813EFF"/>
    <w:rsid w:val="008140CA"/>
    <w:rsid w:val="008140CD"/>
    <w:rsid w:val="00815FBA"/>
    <w:rsid w:val="008178D2"/>
    <w:rsid w:val="00820574"/>
    <w:rsid w:val="008207C7"/>
    <w:rsid w:val="00820CBB"/>
    <w:rsid w:val="008214CB"/>
    <w:rsid w:val="00821A52"/>
    <w:rsid w:val="0082291F"/>
    <w:rsid w:val="0082321D"/>
    <w:rsid w:val="00823B17"/>
    <w:rsid w:val="00823C25"/>
    <w:rsid w:val="00824C57"/>
    <w:rsid w:val="0082599E"/>
    <w:rsid w:val="008305C7"/>
    <w:rsid w:val="00831654"/>
    <w:rsid w:val="00831EB1"/>
    <w:rsid w:val="008335C0"/>
    <w:rsid w:val="0083369C"/>
    <w:rsid w:val="00833A23"/>
    <w:rsid w:val="008349B2"/>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79A"/>
    <w:rsid w:val="0085136A"/>
    <w:rsid w:val="00851B93"/>
    <w:rsid w:val="00852C52"/>
    <w:rsid w:val="008533E3"/>
    <w:rsid w:val="00854D0B"/>
    <w:rsid w:val="00855077"/>
    <w:rsid w:val="00856173"/>
    <w:rsid w:val="00857AEE"/>
    <w:rsid w:val="00857C25"/>
    <w:rsid w:val="00860F77"/>
    <w:rsid w:val="00861577"/>
    <w:rsid w:val="00862024"/>
    <w:rsid w:val="008628A4"/>
    <w:rsid w:val="008634BD"/>
    <w:rsid w:val="0086595E"/>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6679"/>
    <w:rsid w:val="008866B3"/>
    <w:rsid w:val="00886DF9"/>
    <w:rsid w:val="008875D0"/>
    <w:rsid w:val="00890557"/>
    <w:rsid w:val="00892728"/>
    <w:rsid w:val="00892B66"/>
    <w:rsid w:val="00892E16"/>
    <w:rsid w:val="008936A1"/>
    <w:rsid w:val="0089370E"/>
    <w:rsid w:val="00893C22"/>
    <w:rsid w:val="00897A9A"/>
    <w:rsid w:val="008A0F5A"/>
    <w:rsid w:val="008A12F8"/>
    <w:rsid w:val="008A1A5D"/>
    <w:rsid w:val="008A293A"/>
    <w:rsid w:val="008A3030"/>
    <w:rsid w:val="008A374E"/>
    <w:rsid w:val="008A49DC"/>
    <w:rsid w:val="008A535C"/>
    <w:rsid w:val="008A541C"/>
    <w:rsid w:val="008A5D9A"/>
    <w:rsid w:val="008B0439"/>
    <w:rsid w:val="008B044D"/>
    <w:rsid w:val="008B14C8"/>
    <w:rsid w:val="008B205D"/>
    <w:rsid w:val="008B2B22"/>
    <w:rsid w:val="008B2F98"/>
    <w:rsid w:val="008B4258"/>
    <w:rsid w:val="008B5AE2"/>
    <w:rsid w:val="008B5BA7"/>
    <w:rsid w:val="008B65E1"/>
    <w:rsid w:val="008B6A38"/>
    <w:rsid w:val="008B6D71"/>
    <w:rsid w:val="008B723F"/>
    <w:rsid w:val="008B7A26"/>
    <w:rsid w:val="008C013F"/>
    <w:rsid w:val="008C06CE"/>
    <w:rsid w:val="008C0704"/>
    <w:rsid w:val="008C1B6C"/>
    <w:rsid w:val="008C3914"/>
    <w:rsid w:val="008C3947"/>
    <w:rsid w:val="008C39AD"/>
    <w:rsid w:val="008C4C79"/>
    <w:rsid w:val="008C50D8"/>
    <w:rsid w:val="008C556A"/>
    <w:rsid w:val="008C65B8"/>
    <w:rsid w:val="008C6BFF"/>
    <w:rsid w:val="008D0D26"/>
    <w:rsid w:val="008D181C"/>
    <w:rsid w:val="008D1D4C"/>
    <w:rsid w:val="008D253A"/>
    <w:rsid w:val="008D296E"/>
    <w:rsid w:val="008D29A5"/>
    <w:rsid w:val="008D4AEC"/>
    <w:rsid w:val="008D4BC2"/>
    <w:rsid w:val="008D59CF"/>
    <w:rsid w:val="008D79C8"/>
    <w:rsid w:val="008E0776"/>
    <w:rsid w:val="008E1F66"/>
    <w:rsid w:val="008E2D95"/>
    <w:rsid w:val="008E3074"/>
    <w:rsid w:val="008E4432"/>
    <w:rsid w:val="008E472A"/>
    <w:rsid w:val="008E6251"/>
    <w:rsid w:val="008E672D"/>
    <w:rsid w:val="008E678D"/>
    <w:rsid w:val="008E6997"/>
    <w:rsid w:val="008E6A99"/>
    <w:rsid w:val="008E6CA3"/>
    <w:rsid w:val="008E6CD5"/>
    <w:rsid w:val="008F084E"/>
    <w:rsid w:val="008F0DC7"/>
    <w:rsid w:val="008F1649"/>
    <w:rsid w:val="008F2A5F"/>
    <w:rsid w:val="008F2B02"/>
    <w:rsid w:val="008F390E"/>
    <w:rsid w:val="008F3BB9"/>
    <w:rsid w:val="008F3E71"/>
    <w:rsid w:val="008F42AB"/>
    <w:rsid w:val="008F5F07"/>
    <w:rsid w:val="008F6DB8"/>
    <w:rsid w:val="008F796B"/>
    <w:rsid w:val="00900454"/>
    <w:rsid w:val="009007DA"/>
    <w:rsid w:val="00900996"/>
    <w:rsid w:val="009009E4"/>
    <w:rsid w:val="00900C11"/>
    <w:rsid w:val="00901039"/>
    <w:rsid w:val="0090292B"/>
    <w:rsid w:val="00902B86"/>
    <w:rsid w:val="00902D66"/>
    <w:rsid w:val="00903245"/>
    <w:rsid w:val="00903393"/>
    <w:rsid w:val="009039D8"/>
    <w:rsid w:val="009040B4"/>
    <w:rsid w:val="009043DE"/>
    <w:rsid w:val="0090527B"/>
    <w:rsid w:val="00905B2F"/>
    <w:rsid w:val="00906029"/>
    <w:rsid w:val="00906740"/>
    <w:rsid w:val="0090689B"/>
    <w:rsid w:val="0090692A"/>
    <w:rsid w:val="009073A0"/>
    <w:rsid w:val="009073D8"/>
    <w:rsid w:val="009103DD"/>
    <w:rsid w:val="00910BA5"/>
    <w:rsid w:val="00911901"/>
    <w:rsid w:val="00912D38"/>
    <w:rsid w:val="00912FE9"/>
    <w:rsid w:val="00914588"/>
    <w:rsid w:val="00920433"/>
    <w:rsid w:val="00921CDA"/>
    <w:rsid w:val="00922DE3"/>
    <w:rsid w:val="00923F74"/>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6C62"/>
    <w:rsid w:val="00956EAB"/>
    <w:rsid w:val="009573C5"/>
    <w:rsid w:val="00960006"/>
    <w:rsid w:val="00960ECF"/>
    <w:rsid w:val="0096191A"/>
    <w:rsid w:val="009626E4"/>
    <w:rsid w:val="009653C3"/>
    <w:rsid w:val="009668A0"/>
    <w:rsid w:val="00967CDA"/>
    <w:rsid w:val="0097032C"/>
    <w:rsid w:val="00971216"/>
    <w:rsid w:val="00971238"/>
    <w:rsid w:val="00971511"/>
    <w:rsid w:val="00971E18"/>
    <w:rsid w:val="009720F8"/>
    <w:rsid w:val="0097251F"/>
    <w:rsid w:val="00972B43"/>
    <w:rsid w:val="00973A9F"/>
    <w:rsid w:val="00973C67"/>
    <w:rsid w:val="00974AA5"/>
    <w:rsid w:val="00976053"/>
    <w:rsid w:val="009772D8"/>
    <w:rsid w:val="00977824"/>
    <w:rsid w:val="00977BCD"/>
    <w:rsid w:val="00981542"/>
    <w:rsid w:val="009815F3"/>
    <w:rsid w:val="009820EF"/>
    <w:rsid w:val="0098278C"/>
    <w:rsid w:val="009830DF"/>
    <w:rsid w:val="00983CE8"/>
    <w:rsid w:val="00984757"/>
    <w:rsid w:val="00984C6F"/>
    <w:rsid w:val="00984E8A"/>
    <w:rsid w:val="00986211"/>
    <w:rsid w:val="0098777F"/>
    <w:rsid w:val="009915A8"/>
    <w:rsid w:val="009921AF"/>
    <w:rsid w:val="009929B3"/>
    <w:rsid w:val="00993694"/>
    <w:rsid w:val="00995D6D"/>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301D"/>
    <w:rsid w:val="009C6CD8"/>
    <w:rsid w:val="009C75AD"/>
    <w:rsid w:val="009C76E4"/>
    <w:rsid w:val="009C7886"/>
    <w:rsid w:val="009C7917"/>
    <w:rsid w:val="009C7E52"/>
    <w:rsid w:val="009C7F36"/>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FA"/>
    <w:rsid w:val="009E2E78"/>
    <w:rsid w:val="009E48F0"/>
    <w:rsid w:val="009E4BEA"/>
    <w:rsid w:val="009E5386"/>
    <w:rsid w:val="009E65D9"/>
    <w:rsid w:val="009E6A22"/>
    <w:rsid w:val="009E7F73"/>
    <w:rsid w:val="009F006E"/>
    <w:rsid w:val="009F07FB"/>
    <w:rsid w:val="009F188F"/>
    <w:rsid w:val="009F2CEA"/>
    <w:rsid w:val="009F381B"/>
    <w:rsid w:val="009F5E99"/>
    <w:rsid w:val="009F76E8"/>
    <w:rsid w:val="009F7E03"/>
    <w:rsid w:val="00A01108"/>
    <w:rsid w:val="00A01658"/>
    <w:rsid w:val="00A02509"/>
    <w:rsid w:val="00A04A6F"/>
    <w:rsid w:val="00A06C8B"/>
    <w:rsid w:val="00A07FB3"/>
    <w:rsid w:val="00A10F06"/>
    <w:rsid w:val="00A113BF"/>
    <w:rsid w:val="00A11AA0"/>
    <w:rsid w:val="00A129EE"/>
    <w:rsid w:val="00A12C0B"/>
    <w:rsid w:val="00A1329B"/>
    <w:rsid w:val="00A13A49"/>
    <w:rsid w:val="00A13CD2"/>
    <w:rsid w:val="00A14095"/>
    <w:rsid w:val="00A14A8E"/>
    <w:rsid w:val="00A14E88"/>
    <w:rsid w:val="00A158AE"/>
    <w:rsid w:val="00A16992"/>
    <w:rsid w:val="00A16E00"/>
    <w:rsid w:val="00A20EE9"/>
    <w:rsid w:val="00A21FEE"/>
    <w:rsid w:val="00A23CF1"/>
    <w:rsid w:val="00A25559"/>
    <w:rsid w:val="00A312D4"/>
    <w:rsid w:val="00A3181A"/>
    <w:rsid w:val="00A32572"/>
    <w:rsid w:val="00A32A76"/>
    <w:rsid w:val="00A336E1"/>
    <w:rsid w:val="00A34713"/>
    <w:rsid w:val="00A3527C"/>
    <w:rsid w:val="00A357CB"/>
    <w:rsid w:val="00A35C78"/>
    <w:rsid w:val="00A36FAD"/>
    <w:rsid w:val="00A373C5"/>
    <w:rsid w:val="00A37438"/>
    <w:rsid w:val="00A377BA"/>
    <w:rsid w:val="00A37831"/>
    <w:rsid w:val="00A410B8"/>
    <w:rsid w:val="00A42A6C"/>
    <w:rsid w:val="00A42C44"/>
    <w:rsid w:val="00A43D3D"/>
    <w:rsid w:val="00A46518"/>
    <w:rsid w:val="00A47740"/>
    <w:rsid w:val="00A51172"/>
    <w:rsid w:val="00A5121E"/>
    <w:rsid w:val="00A512D4"/>
    <w:rsid w:val="00A52188"/>
    <w:rsid w:val="00A52A0E"/>
    <w:rsid w:val="00A54DE8"/>
    <w:rsid w:val="00A56D66"/>
    <w:rsid w:val="00A60D1C"/>
    <w:rsid w:val="00A61A9C"/>
    <w:rsid w:val="00A61C61"/>
    <w:rsid w:val="00A62408"/>
    <w:rsid w:val="00A62538"/>
    <w:rsid w:val="00A62C24"/>
    <w:rsid w:val="00A632B9"/>
    <w:rsid w:val="00A63C21"/>
    <w:rsid w:val="00A63C2A"/>
    <w:rsid w:val="00A642FB"/>
    <w:rsid w:val="00A6441A"/>
    <w:rsid w:val="00A64B75"/>
    <w:rsid w:val="00A6517D"/>
    <w:rsid w:val="00A65403"/>
    <w:rsid w:val="00A67794"/>
    <w:rsid w:val="00A67BB7"/>
    <w:rsid w:val="00A70476"/>
    <w:rsid w:val="00A70EC8"/>
    <w:rsid w:val="00A7124E"/>
    <w:rsid w:val="00A717B3"/>
    <w:rsid w:val="00A71ECD"/>
    <w:rsid w:val="00A729E1"/>
    <w:rsid w:val="00A73807"/>
    <w:rsid w:val="00A73C82"/>
    <w:rsid w:val="00A7443A"/>
    <w:rsid w:val="00A74784"/>
    <w:rsid w:val="00A75E86"/>
    <w:rsid w:val="00A7641A"/>
    <w:rsid w:val="00A766DE"/>
    <w:rsid w:val="00A80083"/>
    <w:rsid w:val="00A8160A"/>
    <w:rsid w:val="00A81652"/>
    <w:rsid w:val="00A81B86"/>
    <w:rsid w:val="00A81DD1"/>
    <w:rsid w:val="00A821B3"/>
    <w:rsid w:val="00A83174"/>
    <w:rsid w:val="00A832A3"/>
    <w:rsid w:val="00A837F4"/>
    <w:rsid w:val="00A8393B"/>
    <w:rsid w:val="00A83BB3"/>
    <w:rsid w:val="00A83E9D"/>
    <w:rsid w:val="00A83F58"/>
    <w:rsid w:val="00A85C78"/>
    <w:rsid w:val="00A85E6E"/>
    <w:rsid w:val="00A86131"/>
    <w:rsid w:val="00A86C2E"/>
    <w:rsid w:val="00A879D7"/>
    <w:rsid w:val="00A87A63"/>
    <w:rsid w:val="00A9083A"/>
    <w:rsid w:val="00A90C22"/>
    <w:rsid w:val="00A90D10"/>
    <w:rsid w:val="00A91159"/>
    <w:rsid w:val="00A91D81"/>
    <w:rsid w:val="00A921FD"/>
    <w:rsid w:val="00A93E36"/>
    <w:rsid w:val="00A9476B"/>
    <w:rsid w:val="00A9502E"/>
    <w:rsid w:val="00A95DF6"/>
    <w:rsid w:val="00A95F7F"/>
    <w:rsid w:val="00A96F45"/>
    <w:rsid w:val="00A9762B"/>
    <w:rsid w:val="00A979DA"/>
    <w:rsid w:val="00A97F05"/>
    <w:rsid w:val="00AA0F31"/>
    <w:rsid w:val="00AA1899"/>
    <w:rsid w:val="00AA235E"/>
    <w:rsid w:val="00AA238C"/>
    <w:rsid w:val="00AA23AB"/>
    <w:rsid w:val="00AA25A9"/>
    <w:rsid w:val="00AA4131"/>
    <w:rsid w:val="00AA42AA"/>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505"/>
    <w:rsid w:val="00AB5E3C"/>
    <w:rsid w:val="00AB6F9A"/>
    <w:rsid w:val="00AB7E05"/>
    <w:rsid w:val="00AC0824"/>
    <w:rsid w:val="00AC0D7A"/>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5E71"/>
    <w:rsid w:val="00AD7E14"/>
    <w:rsid w:val="00AE0BA3"/>
    <w:rsid w:val="00AE2074"/>
    <w:rsid w:val="00AE2A48"/>
    <w:rsid w:val="00AE2D1C"/>
    <w:rsid w:val="00AE47A8"/>
    <w:rsid w:val="00AE4D13"/>
    <w:rsid w:val="00AE5087"/>
    <w:rsid w:val="00AE5AEC"/>
    <w:rsid w:val="00AE6094"/>
    <w:rsid w:val="00AE6D0E"/>
    <w:rsid w:val="00AF0A58"/>
    <w:rsid w:val="00AF1236"/>
    <w:rsid w:val="00AF152F"/>
    <w:rsid w:val="00AF1973"/>
    <w:rsid w:val="00AF19E5"/>
    <w:rsid w:val="00AF2BCD"/>
    <w:rsid w:val="00AF33FD"/>
    <w:rsid w:val="00AF4440"/>
    <w:rsid w:val="00AF49B0"/>
    <w:rsid w:val="00AF703F"/>
    <w:rsid w:val="00AF7B43"/>
    <w:rsid w:val="00AF7B75"/>
    <w:rsid w:val="00AF7E3F"/>
    <w:rsid w:val="00AF7EA0"/>
    <w:rsid w:val="00B0027F"/>
    <w:rsid w:val="00B00582"/>
    <w:rsid w:val="00B00D63"/>
    <w:rsid w:val="00B01A9A"/>
    <w:rsid w:val="00B037C8"/>
    <w:rsid w:val="00B045E0"/>
    <w:rsid w:val="00B07324"/>
    <w:rsid w:val="00B079BF"/>
    <w:rsid w:val="00B109B9"/>
    <w:rsid w:val="00B11059"/>
    <w:rsid w:val="00B1372A"/>
    <w:rsid w:val="00B137CA"/>
    <w:rsid w:val="00B138B6"/>
    <w:rsid w:val="00B138E0"/>
    <w:rsid w:val="00B13EBF"/>
    <w:rsid w:val="00B14CA2"/>
    <w:rsid w:val="00B155A1"/>
    <w:rsid w:val="00B15839"/>
    <w:rsid w:val="00B1640B"/>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37F64"/>
    <w:rsid w:val="00B41595"/>
    <w:rsid w:val="00B422FC"/>
    <w:rsid w:val="00B423B6"/>
    <w:rsid w:val="00B43165"/>
    <w:rsid w:val="00B43C1D"/>
    <w:rsid w:val="00B43D29"/>
    <w:rsid w:val="00B44210"/>
    <w:rsid w:val="00B44728"/>
    <w:rsid w:val="00B44F79"/>
    <w:rsid w:val="00B46969"/>
    <w:rsid w:val="00B476A4"/>
    <w:rsid w:val="00B510E6"/>
    <w:rsid w:val="00B52568"/>
    <w:rsid w:val="00B53C2F"/>
    <w:rsid w:val="00B55365"/>
    <w:rsid w:val="00B55541"/>
    <w:rsid w:val="00B55C1A"/>
    <w:rsid w:val="00B55C97"/>
    <w:rsid w:val="00B55EB4"/>
    <w:rsid w:val="00B561C9"/>
    <w:rsid w:val="00B60E8B"/>
    <w:rsid w:val="00B61A84"/>
    <w:rsid w:val="00B61D2E"/>
    <w:rsid w:val="00B623A1"/>
    <w:rsid w:val="00B633E2"/>
    <w:rsid w:val="00B64C03"/>
    <w:rsid w:val="00B64DC8"/>
    <w:rsid w:val="00B6648B"/>
    <w:rsid w:val="00B6689C"/>
    <w:rsid w:val="00B66EBC"/>
    <w:rsid w:val="00B67061"/>
    <w:rsid w:val="00B70355"/>
    <w:rsid w:val="00B70F82"/>
    <w:rsid w:val="00B72499"/>
    <w:rsid w:val="00B72708"/>
    <w:rsid w:val="00B7342A"/>
    <w:rsid w:val="00B74BB8"/>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AE1"/>
    <w:rsid w:val="00B91F3C"/>
    <w:rsid w:val="00B93067"/>
    <w:rsid w:val="00B93C12"/>
    <w:rsid w:val="00B9563E"/>
    <w:rsid w:val="00B95AE4"/>
    <w:rsid w:val="00B95E61"/>
    <w:rsid w:val="00B95F6C"/>
    <w:rsid w:val="00B96967"/>
    <w:rsid w:val="00B96ACF"/>
    <w:rsid w:val="00B96C4B"/>
    <w:rsid w:val="00BA0F80"/>
    <w:rsid w:val="00BA2A53"/>
    <w:rsid w:val="00BA2D7D"/>
    <w:rsid w:val="00BA3E88"/>
    <w:rsid w:val="00BA4919"/>
    <w:rsid w:val="00BA6ED2"/>
    <w:rsid w:val="00BA71D9"/>
    <w:rsid w:val="00BA76A3"/>
    <w:rsid w:val="00BA7B65"/>
    <w:rsid w:val="00BB0A4F"/>
    <w:rsid w:val="00BB1A5D"/>
    <w:rsid w:val="00BB3BA2"/>
    <w:rsid w:val="00BB489C"/>
    <w:rsid w:val="00BB5B2E"/>
    <w:rsid w:val="00BB6046"/>
    <w:rsid w:val="00BB60EB"/>
    <w:rsid w:val="00BB63FB"/>
    <w:rsid w:val="00BB74B9"/>
    <w:rsid w:val="00BB757F"/>
    <w:rsid w:val="00BC10B4"/>
    <w:rsid w:val="00BC1F32"/>
    <w:rsid w:val="00BC5443"/>
    <w:rsid w:val="00BC5511"/>
    <w:rsid w:val="00BC5683"/>
    <w:rsid w:val="00BC5B2E"/>
    <w:rsid w:val="00BC6211"/>
    <w:rsid w:val="00BC786F"/>
    <w:rsid w:val="00BC78AB"/>
    <w:rsid w:val="00BD010A"/>
    <w:rsid w:val="00BD0264"/>
    <w:rsid w:val="00BD07FE"/>
    <w:rsid w:val="00BD100B"/>
    <w:rsid w:val="00BD2166"/>
    <w:rsid w:val="00BD218C"/>
    <w:rsid w:val="00BD2AAE"/>
    <w:rsid w:val="00BD33D8"/>
    <w:rsid w:val="00BD3704"/>
    <w:rsid w:val="00BD3920"/>
    <w:rsid w:val="00BD5B2C"/>
    <w:rsid w:val="00BD605D"/>
    <w:rsid w:val="00BD68DB"/>
    <w:rsid w:val="00BD730A"/>
    <w:rsid w:val="00BD76D4"/>
    <w:rsid w:val="00BE0F3D"/>
    <w:rsid w:val="00BE1484"/>
    <w:rsid w:val="00BE14CE"/>
    <w:rsid w:val="00BE16AC"/>
    <w:rsid w:val="00BE1A1D"/>
    <w:rsid w:val="00BE1F78"/>
    <w:rsid w:val="00BE2069"/>
    <w:rsid w:val="00BE3B5B"/>
    <w:rsid w:val="00BE54E9"/>
    <w:rsid w:val="00BE556A"/>
    <w:rsid w:val="00BE55EF"/>
    <w:rsid w:val="00BE588A"/>
    <w:rsid w:val="00BE5A62"/>
    <w:rsid w:val="00BE67D9"/>
    <w:rsid w:val="00BE7607"/>
    <w:rsid w:val="00BF1BEF"/>
    <w:rsid w:val="00BF2571"/>
    <w:rsid w:val="00BF47F1"/>
    <w:rsid w:val="00BF5E5A"/>
    <w:rsid w:val="00BF6B48"/>
    <w:rsid w:val="00BF7FB1"/>
    <w:rsid w:val="00C00B2C"/>
    <w:rsid w:val="00C027F8"/>
    <w:rsid w:val="00C02DB4"/>
    <w:rsid w:val="00C04022"/>
    <w:rsid w:val="00C04E16"/>
    <w:rsid w:val="00C05927"/>
    <w:rsid w:val="00C05A1C"/>
    <w:rsid w:val="00C0654C"/>
    <w:rsid w:val="00C06824"/>
    <w:rsid w:val="00C069BA"/>
    <w:rsid w:val="00C070C8"/>
    <w:rsid w:val="00C0764E"/>
    <w:rsid w:val="00C077A8"/>
    <w:rsid w:val="00C078F4"/>
    <w:rsid w:val="00C07C71"/>
    <w:rsid w:val="00C100D4"/>
    <w:rsid w:val="00C10BB0"/>
    <w:rsid w:val="00C10FDE"/>
    <w:rsid w:val="00C165D5"/>
    <w:rsid w:val="00C16ECC"/>
    <w:rsid w:val="00C20C52"/>
    <w:rsid w:val="00C21AF9"/>
    <w:rsid w:val="00C22077"/>
    <w:rsid w:val="00C228DA"/>
    <w:rsid w:val="00C23A41"/>
    <w:rsid w:val="00C245C7"/>
    <w:rsid w:val="00C25BC1"/>
    <w:rsid w:val="00C25DD5"/>
    <w:rsid w:val="00C265A8"/>
    <w:rsid w:val="00C267EB"/>
    <w:rsid w:val="00C26E5F"/>
    <w:rsid w:val="00C275B6"/>
    <w:rsid w:val="00C27963"/>
    <w:rsid w:val="00C3112C"/>
    <w:rsid w:val="00C31D18"/>
    <w:rsid w:val="00C31DEA"/>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1CD"/>
    <w:rsid w:val="00C452E6"/>
    <w:rsid w:val="00C465A7"/>
    <w:rsid w:val="00C4689B"/>
    <w:rsid w:val="00C469A0"/>
    <w:rsid w:val="00C478A8"/>
    <w:rsid w:val="00C479E3"/>
    <w:rsid w:val="00C508D4"/>
    <w:rsid w:val="00C522E2"/>
    <w:rsid w:val="00C52564"/>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544D"/>
    <w:rsid w:val="00C76851"/>
    <w:rsid w:val="00C76C68"/>
    <w:rsid w:val="00C773AE"/>
    <w:rsid w:val="00C77BC3"/>
    <w:rsid w:val="00C80CAF"/>
    <w:rsid w:val="00C80D29"/>
    <w:rsid w:val="00C8230C"/>
    <w:rsid w:val="00C8282B"/>
    <w:rsid w:val="00C837D9"/>
    <w:rsid w:val="00C84DDF"/>
    <w:rsid w:val="00C86201"/>
    <w:rsid w:val="00C86D4F"/>
    <w:rsid w:val="00C8736D"/>
    <w:rsid w:val="00C9004D"/>
    <w:rsid w:val="00C900B0"/>
    <w:rsid w:val="00C91EF3"/>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7472"/>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01D"/>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D7F95"/>
    <w:rsid w:val="00CE03C4"/>
    <w:rsid w:val="00CE04E9"/>
    <w:rsid w:val="00CE09BC"/>
    <w:rsid w:val="00CE12FE"/>
    <w:rsid w:val="00CE24F5"/>
    <w:rsid w:val="00CE3078"/>
    <w:rsid w:val="00CE36C9"/>
    <w:rsid w:val="00CE3778"/>
    <w:rsid w:val="00CE383F"/>
    <w:rsid w:val="00CE3948"/>
    <w:rsid w:val="00CE3B3E"/>
    <w:rsid w:val="00CE4D25"/>
    <w:rsid w:val="00CE5D8B"/>
    <w:rsid w:val="00CE6163"/>
    <w:rsid w:val="00CE7231"/>
    <w:rsid w:val="00CE7C7E"/>
    <w:rsid w:val="00CF08FE"/>
    <w:rsid w:val="00CF1B78"/>
    <w:rsid w:val="00CF417F"/>
    <w:rsid w:val="00CF4704"/>
    <w:rsid w:val="00CF4A71"/>
    <w:rsid w:val="00CF4FEA"/>
    <w:rsid w:val="00CF55A4"/>
    <w:rsid w:val="00CF5EE3"/>
    <w:rsid w:val="00CF5F77"/>
    <w:rsid w:val="00CF600F"/>
    <w:rsid w:val="00CF6D52"/>
    <w:rsid w:val="00CF72C4"/>
    <w:rsid w:val="00CF7417"/>
    <w:rsid w:val="00D000F4"/>
    <w:rsid w:val="00D001BF"/>
    <w:rsid w:val="00D01A8E"/>
    <w:rsid w:val="00D0223E"/>
    <w:rsid w:val="00D02324"/>
    <w:rsid w:val="00D02F44"/>
    <w:rsid w:val="00D04F00"/>
    <w:rsid w:val="00D05194"/>
    <w:rsid w:val="00D06650"/>
    <w:rsid w:val="00D078FA"/>
    <w:rsid w:val="00D07C40"/>
    <w:rsid w:val="00D107C0"/>
    <w:rsid w:val="00D1082C"/>
    <w:rsid w:val="00D111E9"/>
    <w:rsid w:val="00D1203D"/>
    <w:rsid w:val="00D12ECF"/>
    <w:rsid w:val="00D1321C"/>
    <w:rsid w:val="00D133EE"/>
    <w:rsid w:val="00D13920"/>
    <w:rsid w:val="00D13E52"/>
    <w:rsid w:val="00D13E97"/>
    <w:rsid w:val="00D146CA"/>
    <w:rsid w:val="00D1485C"/>
    <w:rsid w:val="00D15810"/>
    <w:rsid w:val="00D175EF"/>
    <w:rsid w:val="00D1781B"/>
    <w:rsid w:val="00D20536"/>
    <w:rsid w:val="00D208B1"/>
    <w:rsid w:val="00D209C8"/>
    <w:rsid w:val="00D21210"/>
    <w:rsid w:val="00D21791"/>
    <w:rsid w:val="00D21B02"/>
    <w:rsid w:val="00D21FF8"/>
    <w:rsid w:val="00D22AE1"/>
    <w:rsid w:val="00D23F97"/>
    <w:rsid w:val="00D24942"/>
    <w:rsid w:val="00D24D85"/>
    <w:rsid w:val="00D25E2F"/>
    <w:rsid w:val="00D26CEC"/>
    <w:rsid w:val="00D273FD"/>
    <w:rsid w:val="00D27C65"/>
    <w:rsid w:val="00D316B3"/>
    <w:rsid w:val="00D3339F"/>
    <w:rsid w:val="00D333E2"/>
    <w:rsid w:val="00D33F29"/>
    <w:rsid w:val="00D36D1B"/>
    <w:rsid w:val="00D37FFA"/>
    <w:rsid w:val="00D41822"/>
    <w:rsid w:val="00D42693"/>
    <w:rsid w:val="00D42DBC"/>
    <w:rsid w:val="00D43346"/>
    <w:rsid w:val="00D43427"/>
    <w:rsid w:val="00D44796"/>
    <w:rsid w:val="00D4546E"/>
    <w:rsid w:val="00D45CE2"/>
    <w:rsid w:val="00D464DF"/>
    <w:rsid w:val="00D467A3"/>
    <w:rsid w:val="00D4719B"/>
    <w:rsid w:val="00D47896"/>
    <w:rsid w:val="00D47F32"/>
    <w:rsid w:val="00D507C6"/>
    <w:rsid w:val="00D5080E"/>
    <w:rsid w:val="00D50AF9"/>
    <w:rsid w:val="00D51688"/>
    <w:rsid w:val="00D5331D"/>
    <w:rsid w:val="00D53612"/>
    <w:rsid w:val="00D53826"/>
    <w:rsid w:val="00D538B2"/>
    <w:rsid w:val="00D53D01"/>
    <w:rsid w:val="00D55AC1"/>
    <w:rsid w:val="00D56B20"/>
    <w:rsid w:val="00D57612"/>
    <w:rsid w:val="00D602FB"/>
    <w:rsid w:val="00D60807"/>
    <w:rsid w:val="00D6171D"/>
    <w:rsid w:val="00D6177F"/>
    <w:rsid w:val="00D61896"/>
    <w:rsid w:val="00D62DFC"/>
    <w:rsid w:val="00D62F16"/>
    <w:rsid w:val="00D630D9"/>
    <w:rsid w:val="00D6378D"/>
    <w:rsid w:val="00D64550"/>
    <w:rsid w:val="00D6539F"/>
    <w:rsid w:val="00D65B9F"/>
    <w:rsid w:val="00D66D23"/>
    <w:rsid w:val="00D66EE5"/>
    <w:rsid w:val="00D67385"/>
    <w:rsid w:val="00D67418"/>
    <w:rsid w:val="00D6797B"/>
    <w:rsid w:val="00D70C69"/>
    <w:rsid w:val="00D715AA"/>
    <w:rsid w:val="00D71668"/>
    <w:rsid w:val="00D7258A"/>
    <w:rsid w:val="00D726B2"/>
    <w:rsid w:val="00D731FE"/>
    <w:rsid w:val="00D74062"/>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C5B"/>
    <w:rsid w:val="00D85F10"/>
    <w:rsid w:val="00D86158"/>
    <w:rsid w:val="00D862E9"/>
    <w:rsid w:val="00D87256"/>
    <w:rsid w:val="00D905FB"/>
    <w:rsid w:val="00D909E7"/>
    <w:rsid w:val="00D90C54"/>
    <w:rsid w:val="00D91972"/>
    <w:rsid w:val="00D921D1"/>
    <w:rsid w:val="00D924A5"/>
    <w:rsid w:val="00D93C54"/>
    <w:rsid w:val="00D9475C"/>
    <w:rsid w:val="00D952AD"/>
    <w:rsid w:val="00D95685"/>
    <w:rsid w:val="00D961AD"/>
    <w:rsid w:val="00D97516"/>
    <w:rsid w:val="00D97653"/>
    <w:rsid w:val="00D97E30"/>
    <w:rsid w:val="00DA1604"/>
    <w:rsid w:val="00DA1F32"/>
    <w:rsid w:val="00DA2BDA"/>
    <w:rsid w:val="00DA3361"/>
    <w:rsid w:val="00DA34F9"/>
    <w:rsid w:val="00DA46D5"/>
    <w:rsid w:val="00DA503F"/>
    <w:rsid w:val="00DA5BB5"/>
    <w:rsid w:val="00DA5DC3"/>
    <w:rsid w:val="00DA791B"/>
    <w:rsid w:val="00DA7E82"/>
    <w:rsid w:val="00DB19DD"/>
    <w:rsid w:val="00DB1F17"/>
    <w:rsid w:val="00DB234D"/>
    <w:rsid w:val="00DB46A6"/>
    <w:rsid w:val="00DB4878"/>
    <w:rsid w:val="00DB586C"/>
    <w:rsid w:val="00DB5BA2"/>
    <w:rsid w:val="00DB6FA9"/>
    <w:rsid w:val="00DB76D9"/>
    <w:rsid w:val="00DB7893"/>
    <w:rsid w:val="00DC0364"/>
    <w:rsid w:val="00DC07EB"/>
    <w:rsid w:val="00DC1066"/>
    <w:rsid w:val="00DC1475"/>
    <w:rsid w:val="00DC3825"/>
    <w:rsid w:val="00DC4B2D"/>
    <w:rsid w:val="00DC5D42"/>
    <w:rsid w:val="00DC61D3"/>
    <w:rsid w:val="00DC629D"/>
    <w:rsid w:val="00DC6605"/>
    <w:rsid w:val="00DD038C"/>
    <w:rsid w:val="00DD0BAB"/>
    <w:rsid w:val="00DD2398"/>
    <w:rsid w:val="00DD23EC"/>
    <w:rsid w:val="00DD24EB"/>
    <w:rsid w:val="00DD2E44"/>
    <w:rsid w:val="00DD462E"/>
    <w:rsid w:val="00DD4BB2"/>
    <w:rsid w:val="00DD5297"/>
    <w:rsid w:val="00DD5916"/>
    <w:rsid w:val="00DD5ADB"/>
    <w:rsid w:val="00DD6925"/>
    <w:rsid w:val="00DD7771"/>
    <w:rsid w:val="00DE1726"/>
    <w:rsid w:val="00DE1748"/>
    <w:rsid w:val="00DE1B22"/>
    <w:rsid w:val="00DE1F50"/>
    <w:rsid w:val="00DE3046"/>
    <w:rsid w:val="00DE3500"/>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3C90"/>
    <w:rsid w:val="00DF4E35"/>
    <w:rsid w:val="00DF5143"/>
    <w:rsid w:val="00DF5865"/>
    <w:rsid w:val="00DF5F27"/>
    <w:rsid w:val="00DF63A6"/>
    <w:rsid w:val="00DF644E"/>
    <w:rsid w:val="00DF664B"/>
    <w:rsid w:val="00DF67D0"/>
    <w:rsid w:val="00E0031E"/>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0B02"/>
    <w:rsid w:val="00E21E19"/>
    <w:rsid w:val="00E2235C"/>
    <w:rsid w:val="00E22E39"/>
    <w:rsid w:val="00E23E7B"/>
    <w:rsid w:val="00E24FC0"/>
    <w:rsid w:val="00E2504B"/>
    <w:rsid w:val="00E27B1A"/>
    <w:rsid w:val="00E301F8"/>
    <w:rsid w:val="00E30825"/>
    <w:rsid w:val="00E3148B"/>
    <w:rsid w:val="00E31D1C"/>
    <w:rsid w:val="00E32287"/>
    <w:rsid w:val="00E32CBF"/>
    <w:rsid w:val="00E32FF8"/>
    <w:rsid w:val="00E33F57"/>
    <w:rsid w:val="00E35005"/>
    <w:rsid w:val="00E357D0"/>
    <w:rsid w:val="00E36161"/>
    <w:rsid w:val="00E36B2D"/>
    <w:rsid w:val="00E36BDE"/>
    <w:rsid w:val="00E403A3"/>
    <w:rsid w:val="00E41F07"/>
    <w:rsid w:val="00E42191"/>
    <w:rsid w:val="00E4246E"/>
    <w:rsid w:val="00E425AA"/>
    <w:rsid w:val="00E454C6"/>
    <w:rsid w:val="00E457BC"/>
    <w:rsid w:val="00E45896"/>
    <w:rsid w:val="00E4678B"/>
    <w:rsid w:val="00E478DB"/>
    <w:rsid w:val="00E508CC"/>
    <w:rsid w:val="00E50F71"/>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55"/>
    <w:rsid w:val="00E706A8"/>
    <w:rsid w:val="00E70AB2"/>
    <w:rsid w:val="00E716F9"/>
    <w:rsid w:val="00E717A0"/>
    <w:rsid w:val="00E718C8"/>
    <w:rsid w:val="00E71D17"/>
    <w:rsid w:val="00E7229F"/>
    <w:rsid w:val="00E724D9"/>
    <w:rsid w:val="00E7270C"/>
    <w:rsid w:val="00E73243"/>
    <w:rsid w:val="00E7338A"/>
    <w:rsid w:val="00E73A82"/>
    <w:rsid w:val="00E7502E"/>
    <w:rsid w:val="00E758D4"/>
    <w:rsid w:val="00E764A0"/>
    <w:rsid w:val="00E7687F"/>
    <w:rsid w:val="00E7763E"/>
    <w:rsid w:val="00E777AD"/>
    <w:rsid w:val="00E8088E"/>
    <w:rsid w:val="00E8219D"/>
    <w:rsid w:val="00E83841"/>
    <w:rsid w:val="00E84B15"/>
    <w:rsid w:val="00E8613B"/>
    <w:rsid w:val="00E86945"/>
    <w:rsid w:val="00E86BA0"/>
    <w:rsid w:val="00E87767"/>
    <w:rsid w:val="00E87E8E"/>
    <w:rsid w:val="00E9089E"/>
    <w:rsid w:val="00E91787"/>
    <w:rsid w:val="00E91EF5"/>
    <w:rsid w:val="00E92DC0"/>
    <w:rsid w:val="00E9424E"/>
    <w:rsid w:val="00EA0D67"/>
    <w:rsid w:val="00EA122B"/>
    <w:rsid w:val="00EA1472"/>
    <w:rsid w:val="00EA1539"/>
    <w:rsid w:val="00EA198F"/>
    <w:rsid w:val="00EA1DE8"/>
    <w:rsid w:val="00EA2F6F"/>
    <w:rsid w:val="00EA4127"/>
    <w:rsid w:val="00EA4438"/>
    <w:rsid w:val="00EA4694"/>
    <w:rsid w:val="00EA5AE8"/>
    <w:rsid w:val="00EA5F90"/>
    <w:rsid w:val="00EA7AD1"/>
    <w:rsid w:val="00EA7DF6"/>
    <w:rsid w:val="00EB0DAF"/>
    <w:rsid w:val="00EB1656"/>
    <w:rsid w:val="00EB1F18"/>
    <w:rsid w:val="00EB2558"/>
    <w:rsid w:val="00EB2FB0"/>
    <w:rsid w:val="00EB374E"/>
    <w:rsid w:val="00EB4B1B"/>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3CA3"/>
    <w:rsid w:val="00ED4025"/>
    <w:rsid w:val="00ED4175"/>
    <w:rsid w:val="00ED4AC3"/>
    <w:rsid w:val="00ED5280"/>
    <w:rsid w:val="00ED5748"/>
    <w:rsid w:val="00EE035C"/>
    <w:rsid w:val="00EE047C"/>
    <w:rsid w:val="00EE1594"/>
    <w:rsid w:val="00EE2984"/>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9C6"/>
    <w:rsid w:val="00EF4A56"/>
    <w:rsid w:val="00EF513C"/>
    <w:rsid w:val="00EF55DF"/>
    <w:rsid w:val="00EF5708"/>
    <w:rsid w:val="00EF5CA7"/>
    <w:rsid w:val="00EF62FF"/>
    <w:rsid w:val="00EF6E8D"/>
    <w:rsid w:val="00EF7599"/>
    <w:rsid w:val="00EF7D98"/>
    <w:rsid w:val="00EF7DEC"/>
    <w:rsid w:val="00F0161C"/>
    <w:rsid w:val="00F03345"/>
    <w:rsid w:val="00F03F58"/>
    <w:rsid w:val="00F04AC1"/>
    <w:rsid w:val="00F05331"/>
    <w:rsid w:val="00F0680C"/>
    <w:rsid w:val="00F06871"/>
    <w:rsid w:val="00F06B1E"/>
    <w:rsid w:val="00F06CCD"/>
    <w:rsid w:val="00F10DF6"/>
    <w:rsid w:val="00F11016"/>
    <w:rsid w:val="00F13088"/>
    <w:rsid w:val="00F13092"/>
    <w:rsid w:val="00F15C44"/>
    <w:rsid w:val="00F15DA5"/>
    <w:rsid w:val="00F17352"/>
    <w:rsid w:val="00F179E9"/>
    <w:rsid w:val="00F17A09"/>
    <w:rsid w:val="00F17CCE"/>
    <w:rsid w:val="00F204BF"/>
    <w:rsid w:val="00F2087E"/>
    <w:rsid w:val="00F20A74"/>
    <w:rsid w:val="00F211D1"/>
    <w:rsid w:val="00F216CB"/>
    <w:rsid w:val="00F22743"/>
    <w:rsid w:val="00F23259"/>
    <w:rsid w:val="00F236D1"/>
    <w:rsid w:val="00F26D19"/>
    <w:rsid w:val="00F3009D"/>
    <w:rsid w:val="00F30397"/>
    <w:rsid w:val="00F308A9"/>
    <w:rsid w:val="00F308AF"/>
    <w:rsid w:val="00F30DE7"/>
    <w:rsid w:val="00F315A2"/>
    <w:rsid w:val="00F31CE0"/>
    <w:rsid w:val="00F32D75"/>
    <w:rsid w:val="00F355DF"/>
    <w:rsid w:val="00F36764"/>
    <w:rsid w:val="00F36825"/>
    <w:rsid w:val="00F36E58"/>
    <w:rsid w:val="00F370FB"/>
    <w:rsid w:val="00F376C7"/>
    <w:rsid w:val="00F405FF"/>
    <w:rsid w:val="00F41461"/>
    <w:rsid w:val="00F414E2"/>
    <w:rsid w:val="00F41D01"/>
    <w:rsid w:val="00F428B0"/>
    <w:rsid w:val="00F442F7"/>
    <w:rsid w:val="00F4497D"/>
    <w:rsid w:val="00F44A4C"/>
    <w:rsid w:val="00F452FA"/>
    <w:rsid w:val="00F45871"/>
    <w:rsid w:val="00F47CD1"/>
    <w:rsid w:val="00F506E5"/>
    <w:rsid w:val="00F507F5"/>
    <w:rsid w:val="00F510D4"/>
    <w:rsid w:val="00F5188E"/>
    <w:rsid w:val="00F519BA"/>
    <w:rsid w:val="00F520C5"/>
    <w:rsid w:val="00F52A5F"/>
    <w:rsid w:val="00F52AD2"/>
    <w:rsid w:val="00F536FC"/>
    <w:rsid w:val="00F53835"/>
    <w:rsid w:val="00F547CB"/>
    <w:rsid w:val="00F54C5E"/>
    <w:rsid w:val="00F55B1D"/>
    <w:rsid w:val="00F55F79"/>
    <w:rsid w:val="00F5628D"/>
    <w:rsid w:val="00F56C3A"/>
    <w:rsid w:val="00F60657"/>
    <w:rsid w:val="00F61069"/>
    <w:rsid w:val="00F610DB"/>
    <w:rsid w:val="00F61544"/>
    <w:rsid w:val="00F6187A"/>
    <w:rsid w:val="00F62046"/>
    <w:rsid w:val="00F63B6F"/>
    <w:rsid w:val="00F647A1"/>
    <w:rsid w:val="00F648A5"/>
    <w:rsid w:val="00F64A46"/>
    <w:rsid w:val="00F65992"/>
    <w:rsid w:val="00F6648D"/>
    <w:rsid w:val="00F66AC8"/>
    <w:rsid w:val="00F6726E"/>
    <w:rsid w:val="00F67BE8"/>
    <w:rsid w:val="00F70866"/>
    <w:rsid w:val="00F70B17"/>
    <w:rsid w:val="00F714C4"/>
    <w:rsid w:val="00F719B4"/>
    <w:rsid w:val="00F71B57"/>
    <w:rsid w:val="00F71D1F"/>
    <w:rsid w:val="00F725AA"/>
    <w:rsid w:val="00F72739"/>
    <w:rsid w:val="00F74438"/>
    <w:rsid w:val="00F74E0D"/>
    <w:rsid w:val="00F751E2"/>
    <w:rsid w:val="00F75241"/>
    <w:rsid w:val="00F75D26"/>
    <w:rsid w:val="00F766BB"/>
    <w:rsid w:val="00F7725A"/>
    <w:rsid w:val="00F77631"/>
    <w:rsid w:val="00F80B50"/>
    <w:rsid w:val="00F80FC5"/>
    <w:rsid w:val="00F813D9"/>
    <w:rsid w:val="00F81E82"/>
    <w:rsid w:val="00F82E91"/>
    <w:rsid w:val="00F840D3"/>
    <w:rsid w:val="00F84514"/>
    <w:rsid w:val="00F84962"/>
    <w:rsid w:val="00F84BF3"/>
    <w:rsid w:val="00F85BB0"/>
    <w:rsid w:val="00F85EE6"/>
    <w:rsid w:val="00F867B1"/>
    <w:rsid w:val="00F86C34"/>
    <w:rsid w:val="00F86EF4"/>
    <w:rsid w:val="00F87159"/>
    <w:rsid w:val="00F871B1"/>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7126"/>
    <w:rsid w:val="00F97656"/>
    <w:rsid w:val="00F97922"/>
    <w:rsid w:val="00FA0B01"/>
    <w:rsid w:val="00FA1C63"/>
    <w:rsid w:val="00FA1F60"/>
    <w:rsid w:val="00FA2029"/>
    <w:rsid w:val="00FA3D6A"/>
    <w:rsid w:val="00FA4224"/>
    <w:rsid w:val="00FA427C"/>
    <w:rsid w:val="00FA46C3"/>
    <w:rsid w:val="00FA479D"/>
    <w:rsid w:val="00FA6A67"/>
    <w:rsid w:val="00FA73C7"/>
    <w:rsid w:val="00FA78C7"/>
    <w:rsid w:val="00FA7AD1"/>
    <w:rsid w:val="00FB00DF"/>
    <w:rsid w:val="00FB0650"/>
    <w:rsid w:val="00FB0CF8"/>
    <w:rsid w:val="00FB11AC"/>
    <w:rsid w:val="00FB27C3"/>
    <w:rsid w:val="00FB35CD"/>
    <w:rsid w:val="00FB3761"/>
    <w:rsid w:val="00FB4648"/>
    <w:rsid w:val="00FB5EC5"/>
    <w:rsid w:val="00FB6C55"/>
    <w:rsid w:val="00FC03EC"/>
    <w:rsid w:val="00FC0F3B"/>
    <w:rsid w:val="00FC20C0"/>
    <w:rsid w:val="00FC230A"/>
    <w:rsid w:val="00FC3E50"/>
    <w:rsid w:val="00FC4769"/>
    <w:rsid w:val="00FC58EB"/>
    <w:rsid w:val="00FC647D"/>
    <w:rsid w:val="00FC6E3A"/>
    <w:rsid w:val="00FC74B3"/>
    <w:rsid w:val="00FD0060"/>
    <w:rsid w:val="00FD07C9"/>
    <w:rsid w:val="00FD0ED4"/>
    <w:rsid w:val="00FD1FF7"/>
    <w:rsid w:val="00FD2BCD"/>
    <w:rsid w:val="00FD33A8"/>
    <w:rsid w:val="00FD36B2"/>
    <w:rsid w:val="00FD4752"/>
    <w:rsid w:val="00FD47EC"/>
    <w:rsid w:val="00FD534F"/>
    <w:rsid w:val="00FD5C56"/>
    <w:rsid w:val="00FD6D94"/>
    <w:rsid w:val="00FD76B5"/>
    <w:rsid w:val="00FD78FB"/>
    <w:rsid w:val="00FD7EB8"/>
    <w:rsid w:val="00FE105A"/>
    <w:rsid w:val="00FE19AA"/>
    <w:rsid w:val="00FE1CA6"/>
    <w:rsid w:val="00FE1D74"/>
    <w:rsid w:val="00FE1E88"/>
    <w:rsid w:val="00FE2B65"/>
    <w:rsid w:val="00FE39DD"/>
    <w:rsid w:val="00FE4584"/>
    <w:rsid w:val="00FE540D"/>
    <w:rsid w:val="00FE6056"/>
    <w:rsid w:val="00FE72CD"/>
    <w:rsid w:val="00FF14B1"/>
    <w:rsid w:val="00FF2B23"/>
    <w:rsid w:val="00FF36FB"/>
    <w:rsid w:val="00FF3B83"/>
    <w:rsid w:val="00FF435D"/>
    <w:rsid w:val="00FF4DF4"/>
    <w:rsid w:val="00FF5596"/>
    <w:rsid w:val="00FF5F18"/>
    <w:rsid w:val="00FF668C"/>
    <w:rsid w:val="00FF7859"/>
    <w:rsid w:val="00FF7C8F"/>
    <w:rsid w:val="00FF7E0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8470BAC-728F-4F14-ADDB-9F2FAB319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0BA3"/>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9B1456"/>
    <w:pPr>
      <w:tabs>
        <w:tab w:val="center" w:pos="4536"/>
        <w:tab w:val="right" w:pos="9072"/>
      </w:tabs>
    </w:pPr>
  </w:style>
  <w:style w:type="paragraph" w:styleId="Stopka">
    <w:name w:val="footer"/>
    <w:basedOn w:val="Normalny"/>
    <w:link w:val="StopkaZnak"/>
    <w:uiPriority w:val="99"/>
    <w:rsid w:val="009B1456"/>
    <w:pPr>
      <w:tabs>
        <w:tab w:val="center" w:pos="4536"/>
        <w:tab w:val="right" w:pos="9072"/>
      </w:tabs>
    </w:pPr>
  </w:style>
  <w:style w:type="paragraph" w:styleId="Tytu">
    <w:name w:val="Title"/>
    <w:aliases w:val=" Znak,Znak Znak,Znak Znak Znak,Znak, Znak Znak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Znak Znak Znak1,Znak Znak Znak Znak,Znak Znak1, Znak Znak Znak Znak"/>
    <w:link w:val="Tytu"/>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uiPriority w:val="34"/>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bidi="ar-SA"/>
    </w:rPr>
  </w:style>
  <w:style w:type="character" w:customStyle="1" w:styleId="standardZnak">
    <w:name w:val="standard Znak"/>
    <w:link w:val="standard"/>
    <w:rsid w:val="00E162EF"/>
    <w:rPr>
      <w:sz w:val="24"/>
      <w:szCs w:val="24"/>
    </w:rPr>
  </w:style>
  <w:style w:type="character" w:styleId="Pogrubienie">
    <w:name w:val="Strong"/>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 w:type="character" w:styleId="Odwoaniedokomentarza">
    <w:name w:val="annotation reference"/>
    <w:basedOn w:val="Domylnaczcionkaakapitu"/>
    <w:uiPriority w:val="99"/>
    <w:semiHidden/>
    <w:unhideWhenUsed/>
    <w:rsid w:val="00BE1484"/>
    <w:rPr>
      <w:sz w:val="16"/>
      <w:szCs w:val="16"/>
    </w:rPr>
  </w:style>
  <w:style w:type="character" w:customStyle="1" w:styleId="fontstyle01">
    <w:name w:val="fontstyle01"/>
    <w:basedOn w:val="Domylnaczcionkaakapitu"/>
    <w:rsid w:val="00BE1484"/>
    <w:rPr>
      <w:rFonts w:ascii="Calibri" w:hAnsi="Calibri" w:cs="Calibri" w:hint="default"/>
      <w:b/>
      <w:bCs/>
      <w:i w:val="0"/>
      <w:iCs w:val="0"/>
      <w:color w:val="000000"/>
      <w:sz w:val="22"/>
      <w:szCs w:val="22"/>
    </w:rPr>
  </w:style>
  <w:style w:type="character" w:customStyle="1" w:styleId="ListaZnakZnakZnakZnakZnakZnakZnakZnakZnakZnakZnakZnakZnak">
    <w:name w:val="Lista Znak Znak Znak Znak Znak Znak Znak Znak Znak Znak Znak Znak Znak"/>
    <w:basedOn w:val="Domylnaczcionkaakapitu1"/>
    <w:rsid w:val="002A3BC9"/>
    <w:rPr>
      <w:sz w:val="24"/>
      <w:lang w:val="pl-PL" w:eastAsia="ar-SA" w:bidi="ar-SA"/>
    </w:rPr>
  </w:style>
  <w:style w:type="paragraph" w:customStyle="1" w:styleId="Listanumerowana21">
    <w:name w:val="Lista numerowana 21"/>
    <w:basedOn w:val="Normalny"/>
    <w:rsid w:val="002A3BC9"/>
    <w:pPr>
      <w:spacing w:before="280" w:after="280" w:line="360" w:lineRule="atLeast"/>
      <w:ind w:left="397" w:hanging="284"/>
      <w:jc w:val="both"/>
      <w:textAlignment w:val="baseline"/>
    </w:pPr>
    <w:rPr>
      <w:rFonts w:eastAsia="Times New Roman" w:cs="Times New Roman"/>
      <w:kern w:val="0"/>
      <w:szCs w:val="20"/>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rawc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awczyn.4bip.pl"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C37D0F-27A3-43C5-B636-A2DCEEA6D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12198</Words>
  <Characters>73192</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85220</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kalzak</dc:creator>
  <cp:lastModifiedBy>Paweł Kowalczyk</cp:lastModifiedBy>
  <cp:revision>6</cp:revision>
  <cp:lastPrinted>2019-11-06T12:30:00Z</cp:lastPrinted>
  <dcterms:created xsi:type="dcterms:W3CDTF">2019-12-03T13:02:00Z</dcterms:created>
  <dcterms:modified xsi:type="dcterms:W3CDTF">2019-12-03T13:45:00Z</dcterms:modified>
</cp:coreProperties>
</file>